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2694"/>
        <w:gridCol w:w="1701"/>
        <w:gridCol w:w="1559"/>
        <w:gridCol w:w="1984"/>
      </w:tblGrid>
      <w:tr w:rsidR="00AF04FB" w:rsidRPr="00430FA8" w:rsidTr="006C559A">
        <w:trPr>
          <w:trHeight w:val="327"/>
        </w:trPr>
        <w:tc>
          <w:tcPr>
            <w:tcW w:w="1134" w:type="dxa"/>
          </w:tcPr>
          <w:p w:rsidR="00AF04FB" w:rsidRPr="00430FA8" w:rsidRDefault="00AF04FB" w:rsidP="00701E12">
            <w:pPr>
              <w:rPr>
                <w:rFonts w:cs="Arial"/>
                <w:i w:val="0"/>
              </w:rPr>
            </w:pPr>
            <w:bookmarkStart w:id="0" w:name="_GoBack"/>
            <w:bookmarkEnd w:id="0"/>
            <w:r w:rsidRPr="00430FA8">
              <w:rPr>
                <w:rFonts w:cs="Arial"/>
                <w:i w:val="0"/>
              </w:rPr>
              <w:t>Edição</w:t>
            </w:r>
          </w:p>
        </w:tc>
        <w:tc>
          <w:tcPr>
            <w:tcW w:w="2694" w:type="dxa"/>
          </w:tcPr>
          <w:p w:rsidR="00AF04FB" w:rsidRPr="00430FA8" w:rsidRDefault="00AF04FB" w:rsidP="00701E12">
            <w:pPr>
              <w:rPr>
                <w:rFonts w:cs="Arial"/>
                <w:i w:val="0"/>
              </w:rPr>
            </w:pPr>
            <w:r w:rsidRPr="00430FA8">
              <w:rPr>
                <w:rFonts w:cs="Arial"/>
                <w:i w:val="0"/>
              </w:rPr>
              <w:t>Alteração</w:t>
            </w:r>
          </w:p>
        </w:tc>
        <w:tc>
          <w:tcPr>
            <w:tcW w:w="1701" w:type="dxa"/>
          </w:tcPr>
          <w:p w:rsidR="00AF04FB" w:rsidRPr="00430FA8" w:rsidRDefault="00AF04FB" w:rsidP="00701E12">
            <w:pPr>
              <w:rPr>
                <w:rFonts w:cs="Arial"/>
                <w:i w:val="0"/>
              </w:rPr>
            </w:pPr>
            <w:r w:rsidRPr="00430FA8">
              <w:rPr>
                <w:rFonts w:cs="Arial"/>
                <w:i w:val="0"/>
              </w:rPr>
              <w:t>Elaborado</w:t>
            </w:r>
          </w:p>
        </w:tc>
        <w:tc>
          <w:tcPr>
            <w:tcW w:w="1559" w:type="dxa"/>
          </w:tcPr>
          <w:p w:rsidR="00AF04FB" w:rsidRPr="00430FA8" w:rsidRDefault="00AF04FB" w:rsidP="00701E12">
            <w:pPr>
              <w:rPr>
                <w:rFonts w:cs="Arial"/>
                <w:i w:val="0"/>
              </w:rPr>
            </w:pPr>
            <w:r w:rsidRPr="00430FA8">
              <w:rPr>
                <w:rFonts w:cs="Arial"/>
                <w:i w:val="0"/>
              </w:rPr>
              <w:t>Verificado</w:t>
            </w:r>
          </w:p>
        </w:tc>
        <w:tc>
          <w:tcPr>
            <w:tcW w:w="1984" w:type="dxa"/>
          </w:tcPr>
          <w:p w:rsidR="00AF04FB" w:rsidRPr="00430FA8" w:rsidRDefault="00AF04FB" w:rsidP="00701E12">
            <w:pPr>
              <w:rPr>
                <w:rFonts w:cs="Arial"/>
                <w:i w:val="0"/>
              </w:rPr>
            </w:pPr>
            <w:r w:rsidRPr="00430FA8">
              <w:rPr>
                <w:rFonts w:cs="Arial"/>
                <w:i w:val="0"/>
              </w:rPr>
              <w:t>Aprovado</w:t>
            </w:r>
          </w:p>
        </w:tc>
      </w:tr>
      <w:tr w:rsidR="00AF04FB" w:rsidRPr="00430FA8">
        <w:tc>
          <w:tcPr>
            <w:tcW w:w="1134" w:type="dxa"/>
          </w:tcPr>
          <w:p w:rsidR="00AF04FB" w:rsidRPr="00430FA8" w:rsidRDefault="00721DB8" w:rsidP="00AC212F">
            <w:pPr>
              <w:rPr>
                <w:rFonts w:cs="Arial"/>
                <w:i w:val="0"/>
              </w:rPr>
            </w:pPr>
            <w:r>
              <w:rPr>
                <w:rFonts w:cs="Arial"/>
                <w:i w:val="0"/>
              </w:rPr>
              <w:t>JAN/2015</w:t>
            </w:r>
          </w:p>
        </w:tc>
        <w:tc>
          <w:tcPr>
            <w:tcW w:w="2694" w:type="dxa"/>
          </w:tcPr>
          <w:p w:rsidR="00AF04FB" w:rsidRPr="00430FA8" w:rsidRDefault="009E229E" w:rsidP="009E229E">
            <w:pPr>
              <w:pStyle w:val="Cabealho"/>
              <w:rPr>
                <w:rFonts w:cs="Arial"/>
                <w:i w:val="0"/>
              </w:rPr>
            </w:pPr>
            <w:r w:rsidRPr="00430FA8">
              <w:rPr>
                <w:rFonts w:cs="Arial"/>
                <w:i w:val="0"/>
              </w:rPr>
              <w:t>Primeira</w:t>
            </w:r>
            <w:r w:rsidR="00AF04FB" w:rsidRPr="00430FA8">
              <w:rPr>
                <w:rFonts w:cs="Arial"/>
                <w:i w:val="0"/>
              </w:rPr>
              <w:t xml:space="preserve"> emissão</w:t>
            </w:r>
          </w:p>
        </w:tc>
        <w:tc>
          <w:tcPr>
            <w:tcW w:w="1701" w:type="dxa"/>
          </w:tcPr>
          <w:p w:rsidR="00AF04FB" w:rsidRPr="00430FA8" w:rsidRDefault="00430FA8" w:rsidP="00BC1FCF">
            <w:pPr>
              <w:rPr>
                <w:rFonts w:cs="Arial"/>
                <w:i w:val="0"/>
              </w:rPr>
            </w:pPr>
            <w:r>
              <w:rPr>
                <w:rFonts w:cs="Arial"/>
                <w:i w:val="0"/>
              </w:rPr>
              <w:t>Equipe Técnica</w:t>
            </w:r>
          </w:p>
        </w:tc>
        <w:tc>
          <w:tcPr>
            <w:tcW w:w="1559" w:type="dxa"/>
          </w:tcPr>
          <w:p w:rsidR="00AF04FB" w:rsidRPr="00430FA8" w:rsidRDefault="00AF04FB" w:rsidP="00701E12">
            <w:pPr>
              <w:rPr>
                <w:rFonts w:cs="Arial"/>
                <w:i w:val="0"/>
              </w:rPr>
            </w:pPr>
          </w:p>
        </w:tc>
        <w:tc>
          <w:tcPr>
            <w:tcW w:w="1984" w:type="dxa"/>
          </w:tcPr>
          <w:p w:rsidR="00AF04FB" w:rsidRPr="00430FA8" w:rsidRDefault="00AF04FB" w:rsidP="00701E12">
            <w:pPr>
              <w:rPr>
                <w:rFonts w:cs="Arial"/>
                <w:i w:val="0"/>
              </w:rPr>
            </w:pPr>
          </w:p>
        </w:tc>
      </w:tr>
    </w:tbl>
    <w:p w:rsidR="006073D8" w:rsidRPr="00430FA8" w:rsidRDefault="006073D8">
      <w:pPr>
        <w:widowControl w:val="0"/>
        <w:pBdr>
          <w:bottom w:val="single" w:sz="6" w:space="1" w:color="auto"/>
        </w:pBdr>
        <w:tabs>
          <w:tab w:val="num" w:pos="732"/>
        </w:tabs>
        <w:ind w:left="732" w:hanging="732"/>
        <w:jc w:val="both"/>
        <w:rPr>
          <w:b/>
          <w:i w:val="0"/>
        </w:rPr>
      </w:pPr>
    </w:p>
    <w:p w:rsidR="006073D8" w:rsidRPr="00430FA8" w:rsidRDefault="006837F8" w:rsidP="00D11108">
      <w:pPr>
        <w:widowControl w:val="0"/>
        <w:pBdr>
          <w:bottom w:val="single" w:sz="6" w:space="1" w:color="auto"/>
        </w:pBdr>
        <w:tabs>
          <w:tab w:val="num" w:pos="851"/>
        </w:tabs>
        <w:ind w:left="851" w:hanging="851"/>
        <w:jc w:val="both"/>
        <w:rPr>
          <w:b/>
          <w:i w:val="0"/>
          <w:sz w:val="32"/>
          <w:szCs w:val="32"/>
        </w:rPr>
      </w:pPr>
      <w:r w:rsidRPr="00430FA8">
        <w:rPr>
          <w:b/>
          <w:i w:val="0"/>
          <w:sz w:val="32"/>
          <w:szCs w:val="32"/>
        </w:rPr>
        <w:t>1</w:t>
      </w:r>
      <w:r w:rsidRPr="00430FA8">
        <w:rPr>
          <w:b/>
          <w:i w:val="0"/>
          <w:sz w:val="32"/>
          <w:szCs w:val="32"/>
        </w:rPr>
        <w:tab/>
      </w:r>
      <w:r w:rsidR="006073D8" w:rsidRPr="00430FA8">
        <w:rPr>
          <w:b/>
          <w:i w:val="0"/>
          <w:sz w:val="32"/>
          <w:szCs w:val="32"/>
        </w:rPr>
        <w:t>Objetivo</w:t>
      </w:r>
    </w:p>
    <w:p w:rsidR="006073D8" w:rsidRPr="00430FA8" w:rsidRDefault="00FA6586" w:rsidP="00FA6586">
      <w:pPr>
        <w:widowControl w:val="0"/>
        <w:tabs>
          <w:tab w:val="left" w:pos="6763"/>
        </w:tabs>
        <w:ind w:left="851" w:hanging="851"/>
        <w:jc w:val="both"/>
        <w:rPr>
          <w:i w:val="0"/>
          <w:sz w:val="24"/>
          <w:szCs w:val="24"/>
        </w:rPr>
      </w:pPr>
      <w:r w:rsidRPr="00430FA8">
        <w:rPr>
          <w:i w:val="0"/>
          <w:sz w:val="24"/>
          <w:szCs w:val="24"/>
        </w:rPr>
        <w:tab/>
      </w:r>
      <w:r w:rsidRPr="00430FA8">
        <w:rPr>
          <w:i w:val="0"/>
          <w:sz w:val="24"/>
          <w:szCs w:val="24"/>
        </w:rPr>
        <w:tab/>
      </w:r>
    </w:p>
    <w:p w:rsidR="00983160" w:rsidRPr="00983160" w:rsidRDefault="002F7A22" w:rsidP="00D11108">
      <w:pPr>
        <w:widowControl w:val="0"/>
        <w:ind w:firstLine="851"/>
        <w:jc w:val="both"/>
        <w:rPr>
          <w:rFonts w:cs="Arial"/>
          <w:i w:val="0"/>
        </w:rPr>
      </w:pPr>
      <w:r w:rsidRPr="00430FA8">
        <w:rPr>
          <w:rFonts w:cs="Arial"/>
          <w:i w:val="0"/>
        </w:rPr>
        <w:t>Este Caderno de Encargos e Especificações Técnicas</w:t>
      </w:r>
      <w:r w:rsidR="00BC1FCF" w:rsidRPr="00430FA8">
        <w:rPr>
          <w:rFonts w:cs="Arial"/>
          <w:i w:val="0"/>
        </w:rPr>
        <w:t xml:space="preserve"> dos Serviços de Projeto</w:t>
      </w:r>
      <w:r w:rsidRPr="00430FA8">
        <w:rPr>
          <w:rFonts w:cs="Arial"/>
          <w:i w:val="0"/>
        </w:rPr>
        <w:t xml:space="preserve"> compreende um conjunto de discriminações técnicas, critérios, condições e procedimentos estabelecidos pelo Contratante, </w:t>
      </w:r>
      <w:r w:rsidR="00287A31">
        <w:rPr>
          <w:rFonts w:cs="Arial"/>
          <w:i w:val="0"/>
        </w:rPr>
        <w:t>Polícia Federal</w:t>
      </w:r>
      <w:r w:rsidRPr="00430FA8">
        <w:rPr>
          <w:rFonts w:cs="Arial"/>
          <w:i w:val="0"/>
        </w:rPr>
        <w:t xml:space="preserve">, para a contratação, execução, fiscalização e controle de serviços para elaboração de </w:t>
      </w:r>
      <w:r w:rsidR="00EA1EFE" w:rsidRPr="00430FA8">
        <w:rPr>
          <w:rFonts w:cs="Arial"/>
          <w:i w:val="0"/>
        </w:rPr>
        <w:t xml:space="preserve">projeto básico e </w:t>
      </w:r>
      <w:r w:rsidRPr="00430FA8">
        <w:rPr>
          <w:rFonts w:cs="Arial"/>
          <w:i w:val="0"/>
        </w:rPr>
        <w:t xml:space="preserve">projetos </w:t>
      </w:r>
      <w:r w:rsidR="00E23BD4" w:rsidRPr="00430FA8">
        <w:rPr>
          <w:rFonts w:cs="Arial"/>
          <w:i w:val="0"/>
        </w:rPr>
        <w:t xml:space="preserve">executivos </w:t>
      </w:r>
      <w:r w:rsidRPr="00430FA8">
        <w:rPr>
          <w:rFonts w:cs="Arial"/>
          <w:i w:val="0"/>
        </w:rPr>
        <w:t>detalhados, especificações de materiais e serviços, orçamentos sintéticos e analíticos, incluindo quantitativos e composições de preços unitários, cronogramas físico-financeiros de serviços, estudos de viabilidade técnica, laudos técnicos, pareceres, levantamentos cadastrais e vistorias n</w:t>
      </w:r>
      <w:r w:rsidR="0062766B">
        <w:rPr>
          <w:rFonts w:cs="Arial"/>
          <w:i w:val="0"/>
        </w:rPr>
        <w:t>o complexo das unidades da Polícia Federal no Setor Policial Sul – Brasília/DF</w:t>
      </w:r>
      <w:r w:rsidR="00983160" w:rsidRPr="00983160">
        <w:rPr>
          <w:rFonts w:cs="Arial"/>
          <w:i w:val="0"/>
        </w:rPr>
        <w:t>.</w:t>
      </w:r>
      <w:r w:rsidRPr="00983160">
        <w:rPr>
          <w:rFonts w:cs="Arial"/>
          <w:i w:val="0"/>
        </w:rPr>
        <w:t xml:space="preserve"> </w:t>
      </w:r>
    </w:p>
    <w:p w:rsidR="006815CE" w:rsidRDefault="006815CE">
      <w:pPr>
        <w:widowControl w:val="0"/>
        <w:pBdr>
          <w:bottom w:val="single" w:sz="6" w:space="1" w:color="auto"/>
        </w:pBdr>
        <w:tabs>
          <w:tab w:val="num" w:pos="732"/>
        </w:tabs>
        <w:ind w:left="732" w:hanging="732"/>
        <w:jc w:val="both"/>
        <w:rPr>
          <w:b/>
          <w:i w:val="0"/>
        </w:rPr>
      </w:pPr>
    </w:p>
    <w:p w:rsidR="00983160" w:rsidRPr="00430FA8" w:rsidRDefault="00983160">
      <w:pPr>
        <w:widowControl w:val="0"/>
        <w:pBdr>
          <w:bottom w:val="single" w:sz="6" w:space="1" w:color="auto"/>
        </w:pBdr>
        <w:tabs>
          <w:tab w:val="num" w:pos="732"/>
        </w:tabs>
        <w:ind w:left="732" w:hanging="732"/>
        <w:jc w:val="both"/>
        <w:rPr>
          <w:b/>
          <w:i w:val="0"/>
        </w:rPr>
      </w:pPr>
    </w:p>
    <w:p w:rsidR="00FC4D45" w:rsidRPr="00430FA8" w:rsidRDefault="006837F8" w:rsidP="00D11108">
      <w:pPr>
        <w:widowControl w:val="0"/>
        <w:pBdr>
          <w:bottom w:val="single" w:sz="6" w:space="1" w:color="auto"/>
        </w:pBdr>
        <w:tabs>
          <w:tab w:val="num" w:pos="851"/>
        </w:tabs>
        <w:ind w:left="851" w:hanging="851"/>
        <w:jc w:val="both"/>
        <w:rPr>
          <w:b/>
          <w:i w:val="0"/>
          <w:sz w:val="32"/>
          <w:szCs w:val="32"/>
        </w:rPr>
      </w:pPr>
      <w:r w:rsidRPr="00430FA8">
        <w:rPr>
          <w:b/>
          <w:i w:val="0"/>
          <w:sz w:val="32"/>
          <w:szCs w:val="32"/>
        </w:rPr>
        <w:t>2</w:t>
      </w:r>
      <w:r w:rsidRPr="00430FA8">
        <w:rPr>
          <w:b/>
          <w:i w:val="0"/>
          <w:sz w:val="32"/>
          <w:szCs w:val="32"/>
        </w:rPr>
        <w:tab/>
      </w:r>
      <w:r w:rsidR="00FC4D45" w:rsidRPr="00430FA8">
        <w:rPr>
          <w:b/>
          <w:i w:val="0"/>
          <w:sz w:val="32"/>
          <w:szCs w:val="32"/>
        </w:rPr>
        <w:t>Definições</w:t>
      </w:r>
    </w:p>
    <w:p w:rsidR="00FC4D45" w:rsidRPr="00430FA8" w:rsidRDefault="00FC4D45">
      <w:pPr>
        <w:widowControl w:val="0"/>
        <w:ind w:left="851" w:hanging="851"/>
        <w:jc w:val="both"/>
        <w:rPr>
          <w:i w:val="0"/>
          <w:sz w:val="24"/>
          <w:szCs w:val="24"/>
        </w:rPr>
      </w:pPr>
    </w:p>
    <w:p w:rsidR="00FC4D45" w:rsidRPr="00430FA8" w:rsidRDefault="006837F8">
      <w:pPr>
        <w:widowControl w:val="0"/>
        <w:ind w:left="851" w:hanging="851"/>
        <w:jc w:val="both"/>
        <w:rPr>
          <w:b/>
          <w:i w:val="0"/>
          <w:sz w:val="24"/>
        </w:rPr>
      </w:pPr>
      <w:r w:rsidRPr="00430FA8">
        <w:rPr>
          <w:b/>
          <w:i w:val="0"/>
          <w:sz w:val="24"/>
        </w:rPr>
        <w:t>2</w:t>
      </w:r>
      <w:r w:rsidR="00FC4D45" w:rsidRPr="00430FA8">
        <w:rPr>
          <w:b/>
          <w:i w:val="0"/>
          <w:sz w:val="24"/>
        </w:rPr>
        <w:t>.1</w:t>
      </w:r>
      <w:r w:rsidR="00FC4D45" w:rsidRPr="00430FA8">
        <w:rPr>
          <w:b/>
          <w:i w:val="0"/>
          <w:sz w:val="24"/>
        </w:rPr>
        <w:tab/>
        <w:t>Caderno de Encargos</w:t>
      </w:r>
      <w:r w:rsidR="00E23BD4" w:rsidRPr="00430FA8">
        <w:rPr>
          <w:b/>
          <w:i w:val="0"/>
          <w:sz w:val="24"/>
        </w:rPr>
        <w:t xml:space="preserve"> e Especificações Técnicas</w:t>
      </w:r>
    </w:p>
    <w:p w:rsidR="00FC4D45" w:rsidRPr="00430FA8" w:rsidRDefault="00FC4D45">
      <w:pPr>
        <w:widowControl w:val="0"/>
        <w:ind w:left="851" w:hanging="851"/>
        <w:jc w:val="both"/>
        <w:rPr>
          <w:i w:val="0"/>
        </w:rPr>
      </w:pPr>
    </w:p>
    <w:p w:rsidR="00FC4D45" w:rsidRPr="00430FA8" w:rsidRDefault="00FC4D45" w:rsidP="002309A2">
      <w:pPr>
        <w:widowControl w:val="0"/>
        <w:tabs>
          <w:tab w:val="left" w:pos="851"/>
        </w:tabs>
        <w:jc w:val="both"/>
        <w:rPr>
          <w:i w:val="0"/>
        </w:rPr>
      </w:pPr>
      <w:r w:rsidRPr="00430FA8">
        <w:rPr>
          <w:i w:val="0"/>
        </w:rPr>
        <w:tab/>
        <w:t>Conjunto de especificações, critérios, condições e procedimentos técnicos estabelecidos pelo Contratante para a contratação, execução, fiscalização e controle de obras ou serviços.</w:t>
      </w:r>
    </w:p>
    <w:p w:rsidR="00FC4D45" w:rsidRPr="00430FA8" w:rsidRDefault="00FC4D45">
      <w:pPr>
        <w:widowControl w:val="0"/>
        <w:ind w:left="851" w:hanging="851"/>
        <w:jc w:val="both"/>
        <w:rPr>
          <w:i w:val="0"/>
        </w:rPr>
      </w:pPr>
    </w:p>
    <w:p w:rsidR="00FC4D45" w:rsidRPr="00430FA8" w:rsidRDefault="006837F8">
      <w:pPr>
        <w:widowControl w:val="0"/>
        <w:ind w:left="851" w:hanging="851"/>
        <w:jc w:val="both"/>
        <w:rPr>
          <w:b/>
          <w:i w:val="0"/>
          <w:sz w:val="24"/>
        </w:rPr>
      </w:pPr>
      <w:r w:rsidRPr="00430FA8">
        <w:rPr>
          <w:b/>
          <w:i w:val="0"/>
          <w:sz w:val="24"/>
        </w:rPr>
        <w:t>2</w:t>
      </w:r>
      <w:r w:rsidR="00FC4D45" w:rsidRPr="00430FA8">
        <w:rPr>
          <w:b/>
          <w:i w:val="0"/>
          <w:sz w:val="24"/>
        </w:rPr>
        <w:t>.2</w:t>
      </w:r>
      <w:r w:rsidR="00FC4D45" w:rsidRPr="00430FA8">
        <w:rPr>
          <w:b/>
          <w:i w:val="0"/>
          <w:sz w:val="24"/>
        </w:rPr>
        <w:tab/>
        <w:t>Contratada</w:t>
      </w:r>
    </w:p>
    <w:p w:rsidR="00FC4D45" w:rsidRPr="00430FA8" w:rsidRDefault="00FC4D45">
      <w:pPr>
        <w:widowControl w:val="0"/>
        <w:ind w:left="851" w:hanging="851"/>
        <w:jc w:val="both"/>
        <w:rPr>
          <w:i w:val="0"/>
        </w:rPr>
      </w:pPr>
    </w:p>
    <w:p w:rsidR="00FC4D45" w:rsidRPr="00430FA8" w:rsidRDefault="00FC4D45" w:rsidP="002309A2">
      <w:pPr>
        <w:widowControl w:val="0"/>
        <w:tabs>
          <w:tab w:val="left" w:pos="851"/>
        </w:tabs>
        <w:jc w:val="both"/>
        <w:rPr>
          <w:i w:val="0"/>
        </w:rPr>
      </w:pPr>
      <w:r w:rsidRPr="00430FA8">
        <w:rPr>
          <w:i w:val="0"/>
        </w:rPr>
        <w:tab/>
        <w:t>Empresa ou profissional contratado, de acordo com a legislação em vigor, para execução da obra ou serviço.</w:t>
      </w:r>
    </w:p>
    <w:p w:rsidR="00FC4D45" w:rsidRPr="00430FA8" w:rsidRDefault="00FC4D45">
      <w:pPr>
        <w:widowControl w:val="0"/>
        <w:ind w:left="851" w:hanging="851"/>
        <w:jc w:val="both"/>
        <w:rPr>
          <w:i w:val="0"/>
        </w:rPr>
      </w:pPr>
    </w:p>
    <w:p w:rsidR="00FC4D45" w:rsidRPr="00430FA8" w:rsidRDefault="006837F8">
      <w:pPr>
        <w:widowControl w:val="0"/>
        <w:ind w:left="851" w:hanging="851"/>
        <w:jc w:val="both"/>
        <w:rPr>
          <w:b/>
          <w:i w:val="0"/>
          <w:sz w:val="24"/>
        </w:rPr>
      </w:pPr>
      <w:r w:rsidRPr="00430FA8">
        <w:rPr>
          <w:b/>
          <w:i w:val="0"/>
          <w:sz w:val="24"/>
        </w:rPr>
        <w:t>2</w:t>
      </w:r>
      <w:r w:rsidR="00FC4D45" w:rsidRPr="00430FA8">
        <w:rPr>
          <w:b/>
          <w:i w:val="0"/>
          <w:sz w:val="24"/>
        </w:rPr>
        <w:t>.3</w:t>
      </w:r>
      <w:r w:rsidR="00FC4D45" w:rsidRPr="00430FA8">
        <w:rPr>
          <w:b/>
          <w:i w:val="0"/>
          <w:sz w:val="24"/>
        </w:rPr>
        <w:tab/>
        <w:t>Contratante</w:t>
      </w:r>
    </w:p>
    <w:p w:rsidR="00FC4D45" w:rsidRPr="00430FA8" w:rsidRDefault="00FC4D45">
      <w:pPr>
        <w:widowControl w:val="0"/>
        <w:ind w:left="851" w:hanging="851"/>
        <w:jc w:val="both"/>
        <w:rPr>
          <w:i w:val="0"/>
        </w:rPr>
      </w:pPr>
    </w:p>
    <w:p w:rsidR="00FC4D45" w:rsidRPr="00430FA8" w:rsidRDefault="00FC4D45">
      <w:pPr>
        <w:widowControl w:val="0"/>
        <w:ind w:left="851" w:hanging="851"/>
        <w:jc w:val="both"/>
        <w:rPr>
          <w:i w:val="0"/>
        </w:rPr>
      </w:pPr>
      <w:r w:rsidRPr="00430FA8">
        <w:rPr>
          <w:i w:val="0"/>
        </w:rPr>
        <w:tab/>
      </w:r>
      <w:r w:rsidR="00287A31">
        <w:rPr>
          <w:i w:val="0"/>
        </w:rPr>
        <w:t>Polícia Federal</w:t>
      </w:r>
      <w:r w:rsidR="0077551E" w:rsidRPr="00430FA8">
        <w:rPr>
          <w:i w:val="0"/>
        </w:rPr>
        <w:t xml:space="preserve"> – DPF</w:t>
      </w:r>
      <w:r w:rsidR="00CE72F4" w:rsidRPr="00430FA8">
        <w:rPr>
          <w:i w:val="0"/>
        </w:rPr>
        <w:t>.</w:t>
      </w:r>
    </w:p>
    <w:p w:rsidR="0077551E" w:rsidRPr="00430FA8" w:rsidRDefault="0077551E">
      <w:pPr>
        <w:widowControl w:val="0"/>
        <w:ind w:left="851" w:hanging="851"/>
        <w:jc w:val="both"/>
        <w:rPr>
          <w:i w:val="0"/>
        </w:rPr>
      </w:pPr>
    </w:p>
    <w:p w:rsidR="00FC4D45" w:rsidRPr="00430FA8" w:rsidRDefault="006837F8">
      <w:pPr>
        <w:widowControl w:val="0"/>
        <w:ind w:left="851" w:hanging="851"/>
        <w:jc w:val="both"/>
        <w:rPr>
          <w:b/>
          <w:i w:val="0"/>
          <w:sz w:val="24"/>
        </w:rPr>
      </w:pPr>
      <w:r w:rsidRPr="00430FA8">
        <w:rPr>
          <w:b/>
          <w:i w:val="0"/>
          <w:sz w:val="24"/>
        </w:rPr>
        <w:t>2</w:t>
      </w:r>
      <w:r w:rsidR="00FC4D45" w:rsidRPr="00430FA8">
        <w:rPr>
          <w:b/>
          <w:i w:val="0"/>
          <w:sz w:val="24"/>
        </w:rPr>
        <w:t>.4</w:t>
      </w:r>
      <w:r w:rsidR="00FC4D45" w:rsidRPr="00430FA8">
        <w:rPr>
          <w:b/>
          <w:i w:val="0"/>
          <w:sz w:val="24"/>
        </w:rPr>
        <w:tab/>
        <w:t>Cronograma Físico-Financeiro</w:t>
      </w:r>
    </w:p>
    <w:p w:rsidR="00FC4D45" w:rsidRPr="00430FA8" w:rsidRDefault="00FC4D45" w:rsidP="00BC786C">
      <w:pPr>
        <w:widowControl w:val="0"/>
        <w:ind w:left="851" w:hanging="851"/>
        <w:jc w:val="both"/>
        <w:rPr>
          <w:i w:val="0"/>
        </w:rPr>
      </w:pPr>
    </w:p>
    <w:p w:rsidR="00FC4D45" w:rsidRPr="00430FA8" w:rsidRDefault="00FC4D45" w:rsidP="003943A9">
      <w:pPr>
        <w:widowControl w:val="0"/>
        <w:tabs>
          <w:tab w:val="left" w:pos="851"/>
        </w:tabs>
        <w:jc w:val="both"/>
        <w:rPr>
          <w:i w:val="0"/>
        </w:rPr>
      </w:pPr>
      <w:r w:rsidRPr="00430FA8">
        <w:rPr>
          <w:i w:val="0"/>
        </w:rPr>
        <w:tab/>
        <w:t>Representação gráfica (Sistema de Gantt) do andamento previsto para a obra ou serviço, em relação ao tempo e respectivos desembolsos financeiros. O Cronograma Físico-Financeiro é dividido em:</w:t>
      </w:r>
    </w:p>
    <w:p w:rsidR="00FC4D45" w:rsidRPr="00430FA8" w:rsidRDefault="00FC4D45" w:rsidP="00BC786C">
      <w:pPr>
        <w:widowControl w:val="0"/>
        <w:ind w:left="851" w:hanging="851"/>
        <w:jc w:val="both"/>
        <w:rPr>
          <w:i w:val="0"/>
          <w:sz w:val="8"/>
        </w:rPr>
      </w:pPr>
    </w:p>
    <w:p w:rsidR="0077551E" w:rsidRPr="00430FA8" w:rsidRDefault="0077551E" w:rsidP="00BC786C">
      <w:pPr>
        <w:widowControl w:val="0"/>
        <w:ind w:left="993" w:hanging="142"/>
        <w:jc w:val="both"/>
        <w:rPr>
          <w:i w:val="0"/>
        </w:rPr>
      </w:pPr>
    </w:p>
    <w:p w:rsidR="00FC4D45" w:rsidRPr="00430FA8" w:rsidRDefault="00FC4D45" w:rsidP="00CB005B">
      <w:pPr>
        <w:widowControl w:val="0"/>
        <w:numPr>
          <w:ilvl w:val="0"/>
          <w:numId w:val="2"/>
        </w:numPr>
        <w:tabs>
          <w:tab w:val="left" w:pos="1134"/>
        </w:tabs>
        <w:ind w:left="851" w:firstLine="0"/>
        <w:jc w:val="both"/>
        <w:rPr>
          <w:i w:val="0"/>
        </w:rPr>
      </w:pPr>
      <w:r w:rsidRPr="00430FA8">
        <w:rPr>
          <w:i w:val="0"/>
          <w:u w:val="single"/>
        </w:rPr>
        <w:t>item</w:t>
      </w:r>
      <w:r w:rsidRPr="00430FA8">
        <w:rPr>
          <w:i w:val="0"/>
        </w:rPr>
        <w:t>: cada uma das barras horizontais do cronograma, ou seja, serviços individualizados necessários para a realização total do objeto do contrato;</w:t>
      </w:r>
    </w:p>
    <w:p w:rsidR="00FC4D45" w:rsidRPr="00430FA8" w:rsidRDefault="00FC4D45" w:rsidP="009751F3">
      <w:pPr>
        <w:widowControl w:val="0"/>
        <w:tabs>
          <w:tab w:val="left" w:pos="1134"/>
        </w:tabs>
        <w:ind w:left="851"/>
        <w:jc w:val="both"/>
        <w:rPr>
          <w:i w:val="0"/>
          <w:sz w:val="8"/>
        </w:rPr>
      </w:pPr>
    </w:p>
    <w:p w:rsidR="00FC4D45" w:rsidRPr="00430FA8" w:rsidRDefault="00FC4D45" w:rsidP="00CB005B">
      <w:pPr>
        <w:widowControl w:val="0"/>
        <w:numPr>
          <w:ilvl w:val="0"/>
          <w:numId w:val="2"/>
        </w:numPr>
        <w:tabs>
          <w:tab w:val="left" w:pos="1134"/>
        </w:tabs>
        <w:ind w:left="851" w:firstLine="0"/>
        <w:jc w:val="both"/>
        <w:rPr>
          <w:i w:val="0"/>
        </w:rPr>
      </w:pPr>
      <w:r w:rsidRPr="00430FA8">
        <w:rPr>
          <w:i w:val="0"/>
          <w:u w:val="single"/>
        </w:rPr>
        <w:t>etapa</w:t>
      </w:r>
      <w:r w:rsidRPr="00430FA8">
        <w:rPr>
          <w:i w:val="0"/>
        </w:rPr>
        <w:t>: cada uma das partes em que está dividido um item, correspondendo, a cada uma delas, uma parcela do prazo total de execução constante do cronograma;</w:t>
      </w:r>
    </w:p>
    <w:p w:rsidR="00FC4D45" w:rsidRPr="00430FA8" w:rsidRDefault="00FC4D45" w:rsidP="009751F3">
      <w:pPr>
        <w:widowControl w:val="0"/>
        <w:tabs>
          <w:tab w:val="left" w:pos="1134"/>
        </w:tabs>
        <w:ind w:left="851"/>
        <w:jc w:val="both"/>
        <w:rPr>
          <w:i w:val="0"/>
          <w:sz w:val="8"/>
        </w:rPr>
      </w:pPr>
    </w:p>
    <w:p w:rsidR="00FC4D45" w:rsidRDefault="0077551E" w:rsidP="00CB005B">
      <w:pPr>
        <w:widowControl w:val="0"/>
        <w:numPr>
          <w:ilvl w:val="0"/>
          <w:numId w:val="2"/>
        </w:numPr>
        <w:tabs>
          <w:tab w:val="left" w:pos="1134"/>
        </w:tabs>
        <w:ind w:left="851" w:firstLine="0"/>
        <w:jc w:val="both"/>
        <w:rPr>
          <w:i w:val="0"/>
        </w:rPr>
      </w:pPr>
      <w:r w:rsidRPr="00430FA8">
        <w:rPr>
          <w:i w:val="0"/>
          <w:u w:val="single"/>
        </w:rPr>
        <w:t>f</w:t>
      </w:r>
      <w:r w:rsidR="00FC4D45" w:rsidRPr="00430FA8">
        <w:rPr>
          <w:i w:val="0"/>
          <w:u w:val="single"/>
        </w:rPr>
        <w:t>ase</w:t>
      </w:r>
      <w:r w:rsidR="00FC4D45" w:rsidRPr="00430FA8">
        <w:rPr>
          <w:i w:val="0"/>
        </w:rPr>
        <w:t>: conjunto das diversas etapas do cronograma realizadas em determinado tempo.</w:t>
      </w:r>
    </w:p>
    <w:p w:rsidR="00983160" w:rsidRDefault="00983160" w:rsidP="00983160">
      <w:pPr>
        <w:pStyle w:val="PargrafodaLista"/>
        <w:rPr>
          <w:i w:val="0"/>
        </w:rPr>
      </w:pPr>
    </w:p>
    <w:p w:rsidR="00983160" w:rsidRPr="00430FA8" w:rsidRDefault="00983160" w:rsidP="00983160">
      <w:pPr>
        <w:widowControl w:val="0"/>
        <w:tabs>
          <w:tab w:val="left" w:pos="1134"/>
        </w:tabs>
        <w:ind w:left="851"/>
        <w:jc w:val="both"/>
        <w:rPr>
          <w:i w:val="0"/>
        </w:rPr>
      </w:pPr>
    </w:p>
    <w:p w:rsidR="00F87CD3" w:rsidRPr="00430FA8" w:rsidRDefault="001864E3" w:rsidP="001864E3">
      <w:pPr>
        <w:ind w:left="851" w:hanging="851"/>
        <w:jc w:val="both"/>
        <w:rPr>
          <w:rFonts w:cs="Arial"/>
          <w:b/>
          <w:i w:val="0"/>
          <w:sz w:val="24"/>
          <w:szCs w:val="24"/>
        </w:rPr>
      </w:pPr>
      <w:r w:rsidRPr="00430FA8">
        <w:rPr>
          <w:rFonts w:cs="Arial"/>
          <w:b/>
          <w:i w:val="0"/>
          <w:sz w:val="24"/>
          <w:szCs w:val="24"/>
        </w:rPr>
        <w:t>2.5</w:t>
      </w:r>
      <w:r w:rsidR="00F87CD3" w:rsidRPr="00430FA8">
        <w:rPr>
          <w:rFonts w:cs="Arial"/>
          <w:b/>
          <w:i w:val="0"/>
          <w:sz w:val="24"/>
          <w:szCs w:val="24"/>
        </w:rPr>
        <w:tab/>
        <w:t>Discriminação Técnica</w:t>
      </w:r>
    </w:p>
    <w:p w:rsidR="00F87CD3" w:rsidRPr="00430FA8" w:rsidRDefault="00F87CD3" w:rsidP="00F87CD3">
      <w:pPr>
        <w:jc w:val="both"/>
        <w:rPr>
          <w:rFonts w:cs="Arial"/>
          <w:i w:val="0"/>
        </w:rPr>
      </w:pPr>
    </w:p>
    <w:p w:rsidR="00F87CD3" w:rsidRPr="00430FA8" w:rsidRDefault="00F87CD3" w:rsidP="001864E3">
      <w:pPr>
        <w:ind w:firstLine="851"/>
        <w:jc w:val="both"/>
        <w:rPr>
          <w:rFonts w:cs="Arial"/>
          <w:i w:val="0"/>
        </w:rPr>
      </w:pPr>
      <w:r w:rsidRPr="00430FA8">
        <w:rPr>
          <w:rFonts w:cs="Arial"/>
          <w:i w:val="0"/>
        </w:rPr>
        <w:lastRenderedPageBreak/>
        <w:t>Conjunto de materiais, equipamentos e técnicas de execução a serem empregados na obra ou serviço.</w:t>
      </w:r>
    </w:p>
    <w:p w:rsidR="00F87CD3" w:rsidRPr="00430FA8" w:rsidRDefault="00F87CD3" w:rsidP="00F87CD3">
      <w:pPr>
        <w:jc w:val="both"/>
        <w:rPr>
          <w:rFonts w:cs="Arial"/>
          <w:i w:val="0"/>
        </w:rPr>
      </w:pPr>
    </w:p>
    <w:p w:rsidR="00F87CD3" w:rsidRPr="00430FA8" w:rsidRDefault="001864E3" w:rsidP="001864E3">
      <w:pPr>
        <w:tabs>
          <w:tab w:val="left" w:pos="851"/>
        </w:tabs>
        <w:jc w:val="both"/>
        <w:rPr>
          <w:rFonts w:cs="Arial"/>
          <w:b/>
          <w:i w:val="0"/>
          <w:sz w:val="24"/>
          <w:szCs w:val="24"/>
        </w:rPr>
      </w:pPr>
      <w:r w:rsidRPr="00430FA8">
        <w:rPr>
          <w:rFonts w:cs="Arial"/>
          <w:b/>
          <w:i w:val="0"/>
          <w:sz w:val="24"/>
          <w:szCs w:val="24"/>
        </w:rPr>
        <w:t>2.6</w:t>
      </w:r>
      <w:r w:rsidRPr="00430FA8">
        <w:rPr>
          <w:rFonts w:cs="Arial"/>
          <w:b/>
          <w:i w:val="0"/>
          <w:sz w:val="24"/>
          <w:szCs w:val="24"/>
        </w:rPr>
        <w:tab/>
      </w:r>
      <w:r w:rsidR="00F87CD3" w:rsidRPr="00430FA8">
        <w:rPr>
          <w:rFonts w:cs="Arial"/>
          <w:b/>
          <w:i w:val="0"/>
          <w:sz w:val="24"/>
          <w:szCs w:val="24"/>
        </w:rPr>
        <w:t>Disposições Gerais</w:t>
      </w:r>
    </w:p>
    <w:p w:rsidR="00F87CD3" w:rsidRPr="00430FA8" w:rsidRDefault="00F87CD3" w:rsidP="00F87CD3">
      <w:pPr>
        <w:jc w:val="both"/>
        <w:rPr>
          <w:rFonts w:cs="Arial"/>
          <w:i w:val="0"/>
        </w:rPr>
      </w:pPr>
    </w:p>
    <w:p w:rsidR="00F87CD3" w:rsidRPr="00430FA8" w:rsidRDefault="00F87CD3" w:rsidP="001864E3">
      <w:pPr>
        <w:ind w:firstLine="851"/>
        <w:jc w:val="both"/>
        <w:rPr>
          <w:rFonts w:cs="Arial"/>
          <w:i w:val="0"/>
        </w:rPr>
      </w:pPr>
      <w:r w:rsidRPr="00430FA8">
        <w:rPr>
          <w:rFonts w:cs="Arial"/>
          <w:i w:val="0"/>
        </w:rPr>
        <w:t>Conjunto de normas, instruções e procedimentos técnicos para a licitação, contratação e fiscalização de obras ou serviços.</w:t>
      </w:r>
    </w:p>
    <w:p w:rsidR="00F87CD3" w:rsidRPr="00430FA8" w:rsidRDefault="00F87CD3" w:rsidP="00F87CD3">
      <w:pPr>
        <w:jc w:val="both"/>
        <w:rPr>
          <w:rFonts w:cs="Arial"/>
          <w:i w:val="0"/>
        </w:rPr>
      </w:pPr>
    </w:p>
    <w:p w:rsidR="00F87CD3" w:rsidRPr="00430FA8" w:rsidRDefault="001864E3" w:rsidP="001864E3">
      <w:pPr>
        <w:tabs>
          <w:tab w:val="left" w:pos="851"/>
        </w:tabs>
        <w:ind w:left="709" w:hanging="709"/>
        <w:jc w:val="both"/>
        <w:rPr>
          <w:rFonts w:cs="Arial"/>
          <w:b/>
          <w:i w:val="0"/>
          <w:sz w:val="24"/>
          <w:szCs w:val="24"/>
        </w:rPr>
      </w:pPr>
      <w:r w:rsidRPr="00430FA8">
        <w:rPr>
          <w:rFonts w:cs="Arial"/>
          <w:b/>
          <w:i w:val="0"/>
          <w:sz w:val="24"/>
          <w:szCs w:val="24"/>
        </w:rPr>
        <w:t>2.7</w:t>
      </w:r>
      <w:r w:rsidRPr="00430FA8">
        <w:rPr>
          <w:rFonts w:cs="Arial"/>
          <w:b/>
          <w:i w:val="0"/>
          <w:sz w:val="24"/>
          <w:szCs w:val="24"/>
        </w:rPr>
        <w:tab/>
      </w:r>
      <w:r w:rsidRPr="00430FA8">
        <w:rPr>
          <w:rFonts w:cs="Arial"/>
          <w:b/>
          <w:i w:val="0"/>
          <w:sz w:val="24"/>
          <w:szCs w:val="24"/>
        </w:rPr>
        <w:tab/>
      </w:r>
      <w:r w:rsidR="00F87CD3" w:rsidRPr="00430FA8">
        <w:rPr>
          <w:rFonts w:cs="Arial"/>
          <w:b/>
          <w:i w:val="0"/>
          <w:sz w:val="24"/>
          <w:szCs w:val="24"/>
        </w:rPr>
        <w:t>Especificações de Materiais e Equipamentos</w:t>
      </w:r>
    </w:p>
    <w:p w:rsidR="00F87CD3" w:rsidRPr="00430FA8" w:rsidRDefault="00F87CD3" w:rsidP="00F87CD3">
      <w:pPr>
        <w:jc w:val="both"/>
        <w:rPr>
          <w:rFonts w:cs="Arial"/>
          <w:i w:val="0"/>
        </w:rPr>
      </w:pPr>
    </w:p>
    <w:p w:rsidR="00F87CD3" w:rsidRPr="00430FA8" w:rsidRDefault="00CE487E" w:rsidP="00F87CD3">
      <w:pPr>
        <w:ind w:firstLine="709"/>
        <w:jc w:val="both"/>
        <w:rPr>
          <w:rFonts w:cs="Arial"/>
          <w:i w:val="0"/>
        </w:rPr>
      </w:pPr>
      <w:r w:rsidRPr="00430FA8">
        <w:rPr>
          <w:rFonts w:cs="Arial"/>
          <w:i w:val="0"/>
        </w:rPr>
        <w:t xml:space="preserve">   </w:t>
      </w:r>
      <w:r w:rsidR="00F87CD3" w:rsidRPr="00430FA8">
        <w:rPr>
          <w:rFonts w:cs="Arial"/>
          <w:i w:val="0"/>
        </w:rPr>
        <w:t>Normas destinadas a fixar as características, condições ou requisitos exigíveis para matérias-primas, produtos semi-acabados, elementos de construção, materiais ou produtos industriais semi-acabados.</w:t>
      </w:r>
    </w:p>
    <w:p w:rsidR="00F87CD3" w:rsidRPr="00430FA8" w:rsidRDefault="00F87CD3" w:rsidP="00F87CD3">
      <w:pPr>
        <w:jc w:val="both"/>
        <w:rPr>
          <w:rFonts w:cs="Arial"/>
          <w:i w:val="0"/>
        </w:rPr>
      </w:pPr>
    </w:p>
    <w:p w:rsidR="00F87CD3" w:rsidRPr="00430FA8" w:rsidRDefault="00CE487E" w:rsidP="00CE487E">
      <w:pPr>
        <w:tabs>
          <w:tab w:val="left" w:pos="851"/>
        </w:tabs>
        <w:ind w:left="709" w:hanging="709"/>
        <w:jc w:val="both"/>
        <w:rPr>
          <w:rFonts w:cs="Arial"/>
          <w:b/>
          <w:i w:val="0"/>
          <w:sz w:val="24"/>
          <w:szCs w:val="24"/>
        </w:rPr>
      </w:pPr>
      <w:r w:rsidRPr="00430FA8">
        <w:rPr>
          <w:rFonts w:cs="Arial"/>
          <w:b/>
          <w:i w:val="0"/>
          <w:sz w:val="24"/>
          <w:szCs w:val="24"/>
        </w:rPr>
        <w:t>2.8</w:t>
      </w:r>
      <w:r w:rsidRPr="00430FA8">
        <w:rPr>
          <w:rFonts w:cs="Arial"/>
          <w:b/>
          <w:i w:val="0"/>
          <w:sz w:val="24"/>
          <w:szCs w:val="24"/>
        </w:rPr>
        <w:tab/>
      </w:r>
      <w:r w:rsidRPr="00430FA8">
        <w:rPr>
          <w:rFonts w:cs="Arial"/>
          <w:b/>
          <w:i w:val="0"/>
          <w:sz w:val="24"/>
          <w:szCs w:val="24"/>
        </w:rPr>
        <w:tab/>
      </w:r>
      <w:r w:rsidR="00F87CD3" w:rsidRPr="00430FA8">
        <w:rPr>
          <w:rFonts w:cs="Arial"/>
          <w:b/>
          <w:i w:val="0"/>
          <w:sz w:val="24"/>
          <w:szCs w:val="24"/>
        </w:rPr>
        <w:t>Fiscalização</w:t>
      </w:r>
    </w:p>
    <w:p w:rsidR="00F87CD3" w:rsidRPr="00430FA8" w:rsidRDefault="00F87CD3" w:rsidP="00F87CD3">
      <w:pPr>
        <w:jc w:val="both"/>
        <w:rPr>
          <w:rFonts w:cs="Arial"/>
          <w:i w:val="0"/>
        </w:rPr>
      </w:pPr>
    </w:p>
    <w:p w:rsidR="00F87CD3" w:rsidRPr="00430FA8" w:rsidRDefault="00F87CD3" w:rsidP="00F87CD3">
      <w:pPr>
        <w:widowControl w:val="0"/>
        <w:ind w:firstLine="851"/>
        <w:jc w:val="both"/>
        <w:rPr>
          <w:rFonts w:cs="Arial"/>
          <w:i w:val="0"/>
        </w:rPr>
      </w:pPr>
      <w:r w:rsidRPr="00430FA8">
        <w:rPr>
          <w:rFonts w:cs="Arial"/>
          <w:i w:val="0"/>
        </w:rPr>
        <w:t xml:space="preserve">Equipe </w:t>
      </w:r>
      <w:r w:rsidR="00356A9E" w:rsidRPr="00430FA8">
        <w:rPr>
          <w:rFonts w:cs="Arial"/>
          <w:i w:val="0"/>
        </w:rPr>
        <w:t>d</w:t>
      </w:r>
      <w:r w:rsidRPr="00430FA8">
        <w:rPr>
          <w:rFonts w:cs="Arial"/>
          <w:i w:val="0"/>
        </w:rPr>
        <w:t xml:space="preserve">o </w:t>
      </w:r>
      <w:r w:rsidR="00287A31">
        <w:rPr>
          <w:rFonts w:cs="Arial"/>
          <w:i w:val="0"/>
        </w:rPr>
        <w:t>Polícia Federal</w:t>
      </w:r>
      <w:r w:rsidRPr="00430FA8">
        <w:rPr>
          <w:rFonts w:cs="Arial"/>
          <w:i w:val="0"/>
        </w:rPr>
        <w:t xml:space="preserve"> que representará o Órgão e a quem a Contratada deverá se reportar no acompanhamento sistemático da elaboração dos serviços, projetos ou execução das obras de Engenharia e Arquitetura, verificando o cumprimento das disposições contra</w:t>
      </w:r>
      <w:r w:rsidR="00356A9E" w:rsidRPr="00430FA8">
        <w:rPr>
          <w:rFonts w:cs="Arial"/>
          <w:i w:val="0"/>
        </w:rPr>
        <w:t>tuais em todos os seus aspectos</w:t>
      </w:r>
      <w:r w:rsidR="00EA1EFE" w:rsidRPr="00430FA8">
        <w:rPr>
          <w:rFonts w:cs="Arial"/>
          <w:i w:val="0"/>
        </w:rPr>
        <w:t xml:space="preserve"> técnicos</w:t>
      </w:r>
      <w:r w:rsidR="00356A9E" w:rsidRPr="00430FA8">
        <w:rPr>
          <w:rFonts w:cs="Arial"/>
          <w:i w:val="0"/>
        </w:rPr>
        <w:t xml:space="preserve">. Faculta ao DPF a contratação de terceiros para auxiliar a equipe que representará o Órgão gozando dos mesmos direitos e deveres. </w:t>
      </w:r>
    </w:p>
    <w:p w:rsidR="00F87CD3" w:rsidRPr="00430FA8" w:rsidRDefault="00F87CD3" w:rsidP="00F87CD3">
      <w:pPr>
        <w:jc w:val="both"/>
        <w:rPr>
          <w:rFonts w:cs="Arial"/>
          <w:i w:val="0"/>
        </w:rPr>
      </w:pPr>
    </w:p>
    <w:p w:rsidR="00F87CD3" w:rsidRPr="00430FA8" w:rsidRDefault="00CE487E" w:rsidP="00B86BE7">
      <w:pPr>
        <w:tabs>
          <w:tab w:val="left" w:pos="851"/>
        </w:tabs>
        <w:ind w:left="709" w:hanging="709"/>
        <w:jc w:val="both"/>
        <w:rPr>
          <w:rFonts w:cs="Arial"/>
          <w:b/>
          <w:i w:val="0"/>
          <w:sz w:val="24"/>
          <w:szCs w:val="24"/>
        </w:rPr>
      </w:pPr>
      <w:r w:rsidRPr="00430FA8">
        <w:rPr>
          <w:rFonts w:cs="Arial"/>
          <w:b/>
          <w:i w:val="0"/>
          <w:sz w:val="24"/>
          <w:szCs w:val="24"/>
        </w:rPr>
        <w:t>2.9</w:t>
      </w:r>
      <w:r w:rsidR="00B86BE7" w:rsidRPr="00430FA8">
        <w:rPr>
          <w:rFonts w:cs="Arial"/>
          <w:b/>
          <w:i w:val="0"/>
          <w:sz w:val="24"/>
          <w:szCs w:val="24"/>
        </w:rPr>
        <w:tab/>
      </w:r>
      <w:r w:rsidR="00B86BE7" w:rsidRPr="00430FA8">
        <w:rPr>
          <w:rFonts w:cs="Arial"/>
          <w:b/>
          <w:i w:val="0"/>
          <w:sz w:val="24"/>
          <w:szCs w:val="24"/>
        </w:rPr>
        <w:tab/>
      </w:r>
      <w:r w:rsidR="00F87CD3" w:rsidRPr="00430FA8">
        <w:rPr>
          <w:rFonts w:cs="Arial"/>
          <w:b/>
          <w:i w:val="0"/>
          <w:sz w:val="24"/>
          <w:szCs w:val="24"/>
        </w:rPr>
        <w:t>Instruções Técnicas</w:t>
      </w:r>
    </w:p>
    <w:p w:rsidR="00F87CD3" w:rsidRPr="00430FA8" w:rsidRDefault="00F87CD3" w:rsidP="00F87CD3">
      <w:pPr>
        <w:jc w:val="both"/>
        <w:rPr>
          <w:rFonts w:cs="Arial"/>
          <w:i w:val="0"/>
        </w:rPr>
      </w:pPr>
    </w:p>
    <w:p w:rsidR="00F87CD3" w:rsidRPr="00430FA8" w:rsidRDefault="00F87CD3" w:rsidP="00B86BE7">
      <w:pPr>
        <w:ind w:firstLine="851"/>
        <w:jc w:val="both"/>
        <w:rPr>
          <w:rFonts w:cs="Arial"/>
          <w:i w:val="0"/>
        </w:rPr>
      </w:pPr>
      <w:r w:rsidRPr="00430FA8">
        <w:rPr>
          <w:rFonts w:cs="Arial"/>
          <w:i w:val="0"/>
        </w:rPr>
        <w:t>Conjunto de indicações para se tratar e levar a termo um serviço técnico de Engenharia e Arquitetura, definindo e caracterizando o seu objeto, nelas incluindo-se o Caderno de Encargos e Especificações Técnicas.</w:t>
      </w:r>
    </w:p>
    <w:p w:rsidR="00F87CD3" w:rsidRPr="00430FA8" w:rsidRDefault="00F87CD3" w:rsidP="00F87CD3">
      <w:pPr>
        <w:jc w:val="both"/>
        <w:rPr>
          <w:rFonts w:cs="Arial"/>
          <w:i w:val="0"/>
        </w:rPr>
      </w:pPr>
    </w:p>
    <w:p w:rsidR="00F87CD3" w:rsidRPr="00430FA8" w:rsidRDefault="00E73183" w:rsidP="00E73183">
      <w:pPr>
        <w:tabs>
          <w:tab w:val="left" w:pos="851"/>
        </w:tabs>
        <w:ind w:left="709" w:hanging="709"/>
        <w:jc w:val="both"/>
        <w:rPr>
          <w:rFonts w:cs="Arial"/>
          <w:b/>
          <w:i w:val="0"/>
          <w:sz w:val="24"/>
          <w:szCs w:val="24"/>
        </w:rPr>
      </w:pPr>
      <w:r w:rsidRPr="00430FA8">
        <w:rPr>
          <w:rFonts w:cs="Arial"/>
          <w:b/>
          <w:i w:val="0"/>
          <w:sz w:val="24"/>
          <w:szCs w:val="24"/>
        </w:rPr>
        <w:t>2.10</w:t>
      </w:r>
      <w:r w:rsidRPr="00430FA8">
        <w:rPr>
          <w:rFonts w:cs="Arial"/>
          <w:b/>
          <w:i w:val="0"/>
          <w:sz w:val="24"/>
          <w:szCs w:val="24"/>
        </w:rPr>
        <w:tab/>
      </w:r>
      <w:r w:rsidRPr="00430FA8">
        <w:rPr>
          <w:rFonts w:cs="Arial"/>
          <w:b/>
          <w:i w:val="0"/>
          <w:sz w:val="24"/>
          <w:szCs w:val="24"/>
        </w:rPr>
        <w:tab/>
      </w:r>
      <w:r w:rsidR="00F87CD3" w:rsidRPr="00430FA8">
        <w:rPr>
          <w:rFonts w:cs="Arial"/>
          <w:b/>
          <w:i w:val="0"/>
          <w:sz w:val="24"/>
          <w:szCs w:val="24"/>
        </w:rPr>
        <w:t>Materiais ou Equipamentos Similares</w:t>
      </w:r>
    </w:p>
    <w:p w:rsidR="00F87CD3" w:rsidRPr="00430FA8" w:rsidRDefault="00F87CD3" w:rsidP="00F87CD3">
      <w:pPr>
        <w:jc w:val="both"/>
        <w:rPr>
          <w:rFonts w:cs="Arial"/>
          <w:i w:val="0"/>
        </w:rPr>
      </w:pPr>
    </w:p>
    <w:p w:rsidR="00F87CD3" w:rsidRPr="00430FA8" w:rsidRDefault="00F87CD3" w:rsidP="00E73183">
      <w:pPr>
        <w:ind w:firstLine="851"/>
        <w:jc w:val="both"/>
        <w:rPr>
          <w:rFonts w:cs="Arial"/>
          <w:i w:val="0"/>
        </w:rPr>
      </w:pPr>
      <w:r w:rsidRPr="00430FA8">
        <w:rPr>
          <w:rFonts w:cs="Arial"/>
          <w:i w:val="0"/>
        </w:rPr>
        <w:t>A equivalência de componentes da edificação será fundamentada em certificados de testes e ensaios realizados por laboratórios idôneos, aceitos pelo Contratante e adotando-se os seguintes critérios:</w:t>
      </w:r>
    </w:p>
    <w:p w:rsidR="00F87CD3" w:rsidRPr="00430FA8" w:rsidRDefault="00F87CD3" w:rsidP="00F87CD3">
      <w:pPr>
        <w:jc w:val="both"/>
        <w:rPr>
          <w:rFonts w:cs="Arial"/>
          <w:i w:val="0"/>
        </w:rPr>
      </w:pPr>
    </w:p>
    <w:p w:rsidR="00F87CD3" w:rsidRPr="00430FA8" w:rsidRDefault="00F87CD3" w:rsidP="003943A9">
      <w:pPr>
        <w:ind w:left="851"/>
        <w:jc w:val="both"/>
        <w:rPr>
          <w:rFonts w:cs="Arial"/>
          <w:i w:val="0"/>
        </w:rPr>
      </w:pPr>
      <w:r w:rsidRPr="00430FA8">
        <w:rPr>
          <w:rFonts w:cs="Arial"/>
          <w:i w:val="0"/>
        </w:rPr>
        <w:t xml:space="preserve">a) Materiais ou equipamentos similar-equivalentes – Que desempenham idêntica função e apresentam as mesmas características exigidas nos projetos. O ajuste será realizado mediante análise por parte da Fiscalização e autorização por meio de </w:t>
      </w:r>
      <w:r w:rsidR="00E73183" w:rsidRPr="00430FA8">
        <w:rPr>
          <w:rFonts w:cs="Arial"/>
          <w:i w:val="0"/>
        </w:rPr>
        <w:t>Registro de Ocorrências</w:t>
      </w:r>
      <w:r w:rsidRPr="00430FA8">
        <w:rPr>
          <w:rFonts w:cs="Arial"/>
          <w:i w:val="0"/>
        </w:rPr>
        <w:t xml:space="preserve"> com sua devida formalização através de aditivo contratual se for o caso.</w:t>
      </w:r>
    </w:p>
    <w:p w:rsidR="00F87CD3" w:rsidRPr="00430FA8" w:rsidRDefault="00F87CD3" w:rsidP="00F87CD3">
      <w:pPr>
        <w:jc w:val="both"/>
        <w:rPr>
          <w:rFonts w:cs="Arial"/>
          <w:i w:val="0"/>
        </w:rPr>
      </w:pPr>
    </w:p>
    <w:p w:rsidR="00F87CD3" w:rsidRPr="00430FA8" w:rsidRDefault="00F87CD3" w:rsidP="003943A9">
      <w:pPr>
        <w:ind w:left="851"/>
        <w:jc w:val="both"/>
        <w:rPr>
          <w:rFonts w:cs="Arial"/>
          <w:i w:val="0"/>
        </w:rPr>
      </w:pPr>
      <w:r w:rsidRPr="00430FA8">
        <w:rPr>
          <w:rFonts w:cs="Arial"/>
          <w:i w:val="0"/>
        </w:rPr>
        <w:t xml:space="preserve">b) Materiais ou equipamentos similar-semelhantes – Que desempenham idêntica função, mas não apresentam as mesmas características exigidas nos projetos. O ajuste será realizado mediante análise por parte da Fiscalização e autorização por meio de </w:t>
      </w:r>
      <w:r w:rsidR="00E73183" w:rsidRPr="00430FA8">
        <w:rPr>
          <w:rFonts w:cs="Arial"/>
          <w:i w:val="0"/>
        </w:rPr>
        <w:t>Registro de Ocorrências</w:t>
      </w:r>
      <w:r w:rsidRPr="00430FA8">
        <w:rPr>
          <w:rFonts w:cs="Arial"/>
          <w:i w:val="0"/>
        </w:rPr>
        <w:t xml:space="preserve"> com sua devida formalização através de aditivo contratual obrigatoriamente.</w:t>
      </w:r>
    </w:p>
    <w:p w:rsidR="00F87CD3" w:rsidRPr="00430FA8" w:rsidRDefault="00F87CD3" w:rsidP="00F87CD3">
      <w:pPr>
        <w:ind w:firstLine="709"/>
        <w:jc w:val="both"/>
        <w:rPr>
          <w:rFonts w:cs="Arial"/>
          <w:i w:val="0"/>
        </w:rPr>
      </w:pPr>
    </w:p>
    <w:p w:rsidR="00F87CD3" w:rsidRPr="00983160" w:rsidRDefault="00E97E7C" w:rsidP="00E97E7C">
      <w:pPr>
        <w:pStyle w:val="PargrafodaLista"/>
        <w:ind w:left="851"/>
        <w:jc w:val="both"/>
        <w:rPr>
          <w:rFonts w:cs="Arial"/>
          <w:i w:val="0"/>
        </w:rPr>
      </w:pPr>
      <w:r>
        <w:rPr>
          <w:rFonts w:cs="Arial"/>
          <w:i w:val="0"/>
        </w:rPr>
        <w:t xml:space="preserve">c) </w:t>
      </w:r>
      <w:r w:rsidR="00F87CD3" w:rsidRPr="00983160">
        <w:rPr>
          <w:rFonts w:cs="Arial"/>
          <w:i w:val="0"/>
        </w:rPr>
        <w:t xml:space="preserve">Materiais ou equipamentos simplesmente adicionados ou retirados – Que durante a execução foram identificados como sendo necessários ou desnecessários à execução dos serviços e/ou obras. O ajuste será realizado mediante análise por parte da Fiscalização e autorização por meio de </w:t>
      </w:r>
      <w:r w:rsidR="00E73183" w:rsidRPr="00983160">
        <w:rPr>
          <w:rFonts w:cs="Arial"/>
          <w:i w:val="0"/>
        </w:rPr>
        <w:t>Registro de Ocorrências</w:t>
      </w:r>
      <w:r w:rsidR="00F87CD3" w:rsidRPr="00983160">
        <w:rPr>
          <w:rFonts w:cs="Arial"/>
          <w:i w:val="0"/>
        </w:rPr>
        <w:t xml:space="preserve"> com sua devida formalização através de aditivo contratual obrigatoriamente.</w:t>
      </w:r>
    </w:p>
    <w:p w:rsidR="00983160" w:rsidRPr="00983160" w:rsidRDefault="00983160" w:rsidP="00983160">
      <w:pPr>
        <w:pStyle w:val="PargrafodaLista"/>
        <w:ind w:left="1211"/>
        <w:jc w:val="both"/>
        <w:rPr>
          <w:rFonts w:cs="Arial"/>
          <w:i w:val="0"/>
        </w:rPr>
      </w:pPr>
    </w:p>
    <w:p w:rsidR="00F87CD3" w:rsidRPr="00430FA8" w:rsidRDefault="00A35ED4" w:rsidP="00A35ED4">
      <w:pPr>
        <w:tabs>
          <w:tab w:val="left" w:pos="851"/>
        </w:tabs>
        <w:ind w:left="709" w:hanging="709"/>
        <w:jc w:val="both"/>
        <w:rPr>
          <w:rFonts w:cs="Arial"/>
          <w:b/>
          <w:i w:val="0"/>
          <w:sz w:val="24"/>
          <w:szCs w:val="24"/>
        </w:rPr>
      </w:pPr>
      <w:r w:rsidRPr="00430FA8">
        <w:rPr>
          <w:rFonts w:cs="Arial"/>
          <w:b/>
          <w:i w:val="0"/>
          <w:sz w:val="24"/>
          <w:szCs w:val="24"/>
        </w:rPr>
        <w:lastRenderedPageBreak/>
        <w:t>2.11</w:t>
      </w:r>
      <w:r w:rsidRPr="00430FA8">
        <w:rPr>
          <w:rFonts w:cs="Arial"/>
          <w:b/>
          <w:i w:val="0"/>
          <w:sz w:val="24"/>
          <w:szCs w:val="24"/>
        </w:rPr>
        <w:tab/>
      </w:r>
      <w:r w:rsidRPr="00430FA8">
        <w:rPr>
          <w:rFonts w:cs="Arial"/>
          <w:b/>
          <w:i w:val="0"/>
          <w:sz w:val="24"/>
          <w:szCs w:val="24"/>
        </w:rPr>
        <w:tab/>
      </w:r>
      <w:r w:rsidR="00F87CD3" w:rsidRPr="00430FA8">
        <w:rPr>
          <w:rFonts w:cs="Arial"/>
          <w:b/>
          <w:i w:val="0"/>
          <w:sz w:val="24"/>
          <w:szCs w:val="24"/>
        </w:rPr>
        <w:t>Medição ou Aferição de Serviços</w:t>
      </w:r>
    </w:p>
    <w:p w:rsidR="00F87CD3" w:rsidRPr="00430FA8" w:rsidRDefault="00F87CD3" w:rsidP="00F87CD3">
      <w:pPr>
        <w:jc w:val="both"/>
        <w:rPr>
          <w:rFonts w:cs="Arial"/>
          <w:i w:val="0"/>
        </w:rPr>
      </w:pPr>
    </w:p>
    <w:p w:rsidR="00F87CD3" w:rsidRPr="00430FA8" w:rsidRDefault="00F87CD3" w:rsidP="00A35ED4">
      <w:pPr>
        <w:ind w:firstLine="851"/>
        <w:jc w:val="both"/>
        <w:rPr>
          <w:rFonts w:cs="Arial"/>
          <w:i w:val="0"/>
        </w:rPr>
      </w:pPr>
      <w:r w:rsidRPr="00430FA8">
        <w:rPr>
          <w:rFonts w:cs="Arial"/>
          <w:i w:val="0"/>
        </w:rPr>
        <w:t>Apuração dos parâmetros qualitativos e quantitativos e valores realizados nas obras ou serviços, com base em critérios previamente definidos neste Caderno de Encargos e Especificações Técnicas. Casos omissos serão definidos com base nas orientações emanadas pelo Tribunal de Contas da União ou por sistemas técnicos oficiais.</w:t>
      </w:r>
    </w:p>
    <w:p w:rsidR="00F87CD3" w:rsidRPr="00430FA8" w:rsidRDefault="00F87CD3" w:rsidP="00F87CD3">
      <w:pPr>
        <w:jc w:val="both"/>
        <w:rPr>
          <w:rFonts w:cs="Arial"/>
          <w:b/>
          <w:i w:val="0"/>
        </w:rPr>
      </w:pPr>
    </w:p>
    <w:p w:rsidR="00F87CD3" w:rsidRPr="00430FA8" w:rsidRDefault="003A2EF0" w:rsidP="003A2EF0">
      <w:pPr>
        <w:tabs>
          <w:tab w:val="left" w:pos="851"/>
        </w:tabs>
        <w:ind w:left="709" w:hanging="709"/>
        <w:jc w:val="both"/>
        <w:rPr>
          <w:rFonts w:cs="Arial"/>
          <w:b/>
          <w:i w:val="0"/>
          <w:sz w:val="24"/>
          <w:szCs w:val="24"/>
        </w:rPr>
      </w:pPr>
      <w:r w:rsidRPr="00430FA8">
        <w:rPr>
          <w:rFonts w:cs="Arial"/>
          <w:b/>
          <w:i w:val="0"/>
          <w:sz w:val="24"/>
          <w:szCs w:val="24"/>
        </w:rPr>
        <w:t>2.12</w:t>
      </w:r>
      <w:r w:rsidRPr="00430FA8">
        <w:rPr>
          <w:rFonts w:cs="Arial"/>
          <w:b/>
          <w:i w:val="0"/>
          <w:sz w:val="24"/>
          <w:szCs w:val="24"/>
        </w:rPr>
        <w:tab/>
      </w:r>
      <w:r w:rsidRPr="00430FA8">
        <w:rPr>
          <w:rFonts w:cs="Arial"/>
          <w:b/>
          <w:i w:val="0"/>
          <w:sz w:val="24"/>
          <w:szCs w:val="24"/>
        </w:rPr>
        <w:tab/>
      </w:r>
      <w:r w:rsidR="00F87CD3" w:rsidRPr="00430FA8">
        <w:rPr>
          <w:rFonts w:cs="Arial"/>
          <w:b/>
          <w:i w:val="0"/>
          <w:sz w:val="24"/>
          <w:szCs w:val="24"/>
        </w:rPr>
        <w:t>Obra de Engenharia e Arquitetura</w:t>
      </w:r>
    </w:p>
    <w:p w:rsidR="00F87CD3" w:rsidRPr="00430FA8" w:rsidRDefault="00F87CD3" w:rsidP="00F87CD3">
      <w:pPr>
        <w:jc w:val="both"/>
        <w:rPr>
          <w:rFonts w:cs="Arial"/>
          <w:i w:val="0"/>
        </w:rPr>
      </w:pPr>
    </w:p>
    <w:p w:rsidR="00F87CD3" w:rsidRPr="00430FA8" w:rsidRDefault="00F87CD3" w:rsidP="003A2EF0">
      <w:pPr>
        <w:ind w:firstLine="851"/>
        <w:jc w:val="both"/>
        <w:rPr>
          <w:rFonts w:cs="Arial"/>
          <w:i w:val="0"/>
        </w:rPr>
      </w:pPr>
      <w:r w:rsidRPr="00430FA8">
        <w:rPr>
          <w:rFonts w:cs="Arial"/>
          <w:i w:val="0"/>
        </w:rPr>
        <w:t>Trabalho segundo as determinações do projeto e das normas adequadas</w:t>
      </w:r>
      <w:r w:rsidR="004E24E5" w:rsidRPr="00430FA8">
        <w:rPr>
          <w:rFonts w:cs="Arial"/>
          <w:i w:val="0"/>
        </w:rPr>
        <w:t xml:space="preserve"> destinado</w:t>
      </w:r>
      <w:r w:rsidRPr="00430FA8">
        <w:rPr>
          <w:rFonts w:cs="Arial"/>
          <w:i w:val="0"/>
        </w:rPr>
        <w:t xml:space="preserve"> a modificar, adaptar, recuperar ou criar um bem, ou que tenha como resultado qualquer transformação, preservação ou recuperação do ambiente natural, doravante denominado simplesmente </w:t>
      </w:r>
      <w:r w:rsidRPr="00430FA8">
        <w:rPr>
          <w:rFonts w:cs="Arial"/>
        </w:rPr>
        <w:t>obra</w:t>
      </w:r>
      <w:r w:rsidRPr="00430FA8">
        <w:rPr>
          <w:rFonts w:cs="Arial"/>
          <w:i w:val="0"/>
        </w:rPr>
        <w:t>.</w:t>
      </w:r>
    </w:p>
    <w:p w:rsidR="00F87CD3" w:rsidRPr="00430FA8" w:rsidRDefault="00F87CD3" w:rsidP="00F87CD3">
      <w:pPr>
        <w:jc w:val="both"/>
        <w:rPr>
          <w:rFonts w:cs="Arial"/>
          <w:i w:val="0"/>
        </w:rPr>
      </w:pPr>
    </w:p>
    <w:p w:rsidR="00F87CD3" w:rsidRPr="00430FA8" w:rsidRDefault="00B85337" w:rsidP="00B85337">
      <w:pPr>
        <w:tabs>
          <w:tab w:val="left" w:pos="851"/>
        </w:tabs>
        <w:ind w:left="709" w:hanging="709"/>
        <w:jc w:val="both"/>
        <w:rPr>
          <w:rFonts w:cs="Arial"/>
          <w:b/>
          <w:i w:val="0"/>
          <w:sz w:val="24"/>
          <w:szCs w:val="24"/>
        </w:rPr>
      </w:pPr>
      <w:r w:rsidRPr="00430FA8">
        <w:rPr>
          <w:rFonts w:cs="Arial"/>
          <w:b/>
          <w:i w:val="0"/>
          <w:sz w:val="24"/>
          <w:szCs w:val="24"/>
        </w:rPr>
        <w:t>2.13</w:t>
      </w:r>
      <w:r w:rsidRPr="00430FA8">
        <w:rPr>
          <w:rFonts w:cs="Arial"/>
          <w:b/>
          <w:i w:val="0"/>
          <w:sz w:val="24"/>
          <w:szCs w:val="24"/>
        </w:rPr>
        <w:tab/>
      </w:r>
      <w:r w:rsidRPr="00430FA8">
        <w:rPr>
          <w:rFonts w:cs="Arial"/>
          <w:b/>
          <w:i w:val="0"/>
          <w:sz w:val="24"/>
          <w:szCs w:val="24"/>
        </w:rPr>
        <w:tab/>
      </w:r>
      <w:r w:rsidR="00F87CD3" w:rsidRPr="00430FA8">
        <w:rPr>
          <w:rFonts w:cs="Arial"/>
          <w:b/>
          <w:i w:val="0"/>
          <w:sz w:val="24"/>
          <w:szCs w:val="24"/>
        </w:rPr>
        <w:t>Prazo Global</w:t>
      </w:r>
    </w:p>
    <w:p w:rsidR="00F87CD3" w:rsidRPr="00430FA8" w:rsidRDefault="00F87CD3" w:rsidP="00F87CD3">
      <w:pPr>
        <w:jc w:val="both"/>
        <w:rPr>
          <w:rFonts w:cs="Arial"/>
          <w:i w:val="0"/>
        </w:rPr>
      </w:pPr>
    </w:p>
    <w:p w:rsidR="00F87CD3" w:rsidRPr="00430FA8" w:rsidRDefault="00F87CD3" w:rsidP="00B85337">
      <w:pPr>
        <w:ind w:firstLine="851"/>
        <w:jc w:val="both"/>
        <w:rPr>
          <w:rFonts w:cs="Arial"/>
          <w:i w:val="0"/>
        </w:rPr>
      </w:pPr>
      <w:r w:rsidRPr="00430FA8">
        <w:rPr>
          <w:rFonts w:cs="Arial"/>
          <w:i w:val="0"/>
        </w:rPr>
        <w:t>É o prazo, em dias corridos, para a realização total das obras ou serviços, conforme estabelecido no Edital, nele excluindo-se o dia de início e incluindo-se o de conclusão das obras ou serviços.</w:t>
      </w:r>
    </w:p>
    <w:p w:rsidR="00F87CD3" w:rsidRPr="00430FA8" w:rsidRDefault="00F87CD3" w:rsidP="00F87CD3">
      <w:pPr>
        <w:jc w:val="both"/>
        <w:rPr>
          <w:rFonts w:cs="Arial"/>
          <w:i w:val="0"/>
        </w:rPr>
      </w:pPr>
    </w:p>
    <w:p w:rsidR="00F87CD3" w:rsidRPr="00430FA8" w:rsidRDefault="00B85337" w:rsidP="00B85337">
      <w:pPr>
        <w:tabs>
          <w:tab w:val="left" w:pos="851"/>
        </w:tabs>
        <w:ind w:left="709" w:hanging="709"/>
        <w:jc w:val="both"/>
        <w:rPr>
          <w:rFonts w:cs="Arial"/>
          <w:b/>
          <w:i w:val="0"/>
          <w:sz w:val="24"/>
          <w:szCs w:val="24"/>
        </w:rPr>
      </w:pPr>
      <w:r w:rsidRPr="00430FA8">
        <w:rPr>
          <w:rFonts w:cs="Arial"/>
          <w:b/>
          <w:i w:val="0"/>
          <w:sz w:val="24"/>
          <w:szCs w:val="24"/>
        </w:rPr>
        <w:t>2.14</w:t>
      </w:r>
      <w:r w:rsidRPr="00430FA8">
        <w:rPr>
          <w:rFonts w:cs="Arial"/>
          <w:b/>
          <w:i w:val="0"/>
          <w:sz w:val="24"/>
          <w:szCs w:val="24"/>
        </w:rPr>
        <w:tab/>
      </w:r>
      <w:r w:rsidRPr="00430FA8">
        <w:rPr>
          <w:rFonts w:cs="Arial"/>
          <w:b/>
          <w:i w:val="0"/>
          <w:sz w:val="24"/>
          <w:szCs w:val="24"/>
        </w:rPr>
        <w:tab/>
      </w:r>
      <w:r w:rsidR="00F87CD3" w:rsidRPr="00430FA8">
        <w:rPr>
          <w:rFonts w:cs="Arial"/>
          <w:b/>
          <w:i w:val="0"/>
          <w:sz w:val="24"/>
          <w:szCs w:val="24"/>
        </w:rPr>
        <w:t>Prazo Parcial</w:t>
      </w:r>
    </w:p>
    <w:p w:rsidR="00F87CD3" w:rsidRPr="00430FA8" w:rsidRDefault="00F87CD3" w:rsidP="00F87CD3">
      <w:pPr>
        <w:jc w:val="both"/>
        <w:rPr>
          <w:rFonts w:cs="Arial"/>
          <w:i w:val="0"/>
        </w:rPr>
      </w:pPr>
    </w:p>
    <w:p w:rsidR="00F87CD3" w:rsidRPr="00430FA8" w:rsidRDefault="00F87CD3" w:rsidP="00B85337">
      <w:pPr>
        <w:ind w:firstLine="851"/>
        <w:jc w:val="both"/>
        <w:rPr>
          <w:rFonts w:cs="Arial"/>
          <w:i w:val="0"/>
        </w:rPr>
      </w:pPr>
      <w:r w:rsidRPr="00430FA8">
        <w:rPr>
          <w:rFonts w:cs="Arial"/>
          <w:i w:val="0"/>
        </w:rPr>
        <w:t>É o prazo, em dias corridos, para realização e verificação de cada uma das etapas apontadas em Cronograma Físico-Financeiro previstas no Ato Convocatório.</w:t>
      </w:r>
    </w:p>
    <w:p w:rsidR="00F87CD3" w:rsidRPr="00430FA8" w:rsidRDefault="00F87CD3" w:rsidP="00F87CD3">
      <w:pPr>
        <w:jc w:val="both"/>
        <w:rPr>
          <w:rFonts w:cs="Arial"/>
          <w:i w:val="0"/>
        </w:rPr>
      </w:pPr>
    </w:p>
    <w:p w:rsidR="00F87CD3" w:rsidRPr="00430FA8" w:rsidRDefault="00B85337" w:rsidP="00B85337">
      <w:pPr>
        <w:tabs>
          <w:tab w:val="left" w:pos="851"/>
        </w:tabs>
        <w:ind w:left="709" w:hanging="709"/>
        <w:jc w:val="both"/>
        <w:rPr>
          <w:rFonts w:cs="Arial"/>
          <w:b/>
          <w:i w:val="0"/>
          <w:sz w:val="24"/>
          <w:szCs w:val="24"/>
        </w:rPr>
      </w:pPr>
      <w:r w:rsidRPr="00430FA8">
        <w:rPr>
          <w:rFonts w:cs="Arial"/>
          <w:b/>
          <w:i w:val="0"/>
          <w:sz w:val="24"/>
          <w:szCs w:val="24"/>
        </w:rPr>
        <w:t>2.15</w:t>
      </w:r>
      <w:r w:rsidRPr="00430FA8">
        <w:rPr>
          <w:rFonts w:cs="Arial"/>
          <w:b/>
          <w:i w:val="0"/>
          <w:sz w:val="24"/>
          <w:szCs w:val="24"/>
        </w:rPr>
        <w:tab/>
      </w:r>
      <w:r w:rsidRPr="00430FA8">
        <w:rPr>
          <w:rFonts w:cs="Arial"/>
          <w:b/>
          <w:i w:val="0"/>
          <w:sz w:val="24"/>
          <w:szCs w:val="24"/>
        </w:rPr>
        <w:tab/>
      </w:r>
      <w:r w:rsidR="00F87CD3" w:rsidRPr="00430FA8">
        <w:rPr>
          <w:rFonts w:cs="Arial"/>
          <w:b/>
          <w:i w:val="0"/>
          <w:sz w:val="24"/>
          <w:szCs w:val="24"/>
        </w:rPr>
        <w:t>Projetista</w:t>
      </w:r>
    </w:p>
    <w:p w:rsidR="00F87CD3" w:rsidRPr="00430FA8" w:rsidRDefault="00F87CD3" w:rsidP="00F87CD3">
      <w:pPr>
        <w:jc w:val="both"/>
        <w:rPr>
          <w:rFonts w:cs="Arial"/>
          <w:i w:val="0"/>
        </w:rPr>
      </w:pPr>
    </w:p>
    <w:p w:rsidR="00F87CD3" w:rsidRPr="00430FA8" w:rsidRDefault="00F87CD3" w:rsidP="00B85337">
      <w:pPr>
        <w:ind w:firstLine="851"/>
        <w:jc w:val="both"/>
        <w:rPr>
          <w:rFonts w:cs="Arial"/>
          <w:i w:val="0"/>
        </w:rPr>
      </w:pPr>
      <w:r w:rsidRPr="00430FA8">
        <w:rPr>
          <w:rFonts w:cs="Arial"/>
          <w:i w:val="0"/>
        </w:rPr>
        <w:t>Profissional ou equipe autor(a) e co-autor(es) do(s) projeto(s).</w:t>
      </w:r>
    </w:p>
    <w:p w:rsidR="005E6295" w:rsidRPr="00430FA8" w:rsidRDefault="005E6295" w:rsidP="00B85337">
      <w:pPr>
        <w:ind w:firstLine="851"/>
        <w:jc w:val="both"/>
        <w:rPr>
          <w:rFonts w:cs="Arial"/>
          <w:i w:val="0"/>
        </w:rPr>
      </w:pPr>
    </w:p>
    <w:p w:rsidR="005E6295" w:rsidRPr="00430FA8" w:rsidRDefault="005E6295" w:rsidP="005E6295">
      <w:pPr>
        <w:tabs>
          <w:tab w:val="left" w:pos="851"/>
        </w:tabs>
        <w:ind w:left="709" w:hanging="709"/>
        <w:jc w:val="both"/>
        <w:rPr>
          <w:rFonts w:cs="Arial"/>
          <w:b/>
          <w:i w:val="0"/>
          <w:sz w:val="24"/>
          <w:szCs w:val="24"/>
        </w:rPr>
      </w:pPr>
      <w:r w:rsidRPr="00430FA8">
        <w:rPr>
          <w:rFonts w:cs="Arial"/>
          <w:b/>
          <w:i w:val="0"/>
          <w:sz w:val="24"/>
          <w:szCs w:val="24"/>
        </w:rPr>
        <w:t>2.1</w:t>
      </w:r>
      <w:r w:rsidR="00AA4508" w:rsidRPr="00430FA8">
        <w:rPr>
          <w:rFonts w:cs="Arial"/>
          <w:b/>
          <w:i w:val="0"/>
          <w:sz w:val="24"/>
          <w:szCs w:val="24"/>
        </w:rPr>
        <w:t>6</w:t>
      </w:r>
      <w:r w:rsidRPr="00430FA8">
        <w:rPr>
          <w:rFonts w:cs="Arial"/>
          <w:b/>
          <w:i w:val="0"/>
          <w:sz w:val="24"/>
          <w:szCs w:val="24"/>
        </w:rPr>
        <w:tab/>
      </w:r>
      <w:r w:rsidRPr="00430FA8">
        <w:rPr>
          <w:rFonts w:cs="Arial"/>
          <w:b/>
          <w:i w:val="0"/>
          <w:sz w:val="24"/>
          <w:szCs w:val="24"/>
        </w:rPr>
        <w:tab/>
        <w:t>Concepção Arquitetônica</w:t>
      </w:r>
    </w:p>
    <w:p w:rsidR="003943A9" w:rsidRPr="00430FA8" w:rsidRDefault="003943A9" w:rsidP="005E6295">
      <w:pPr>
        <w:tabs>
          <w:tab w:val="left" w:pos="851"/>
        </w:tabs>
        <w:ind w:left="709" w:hanging="709"/>
        <w:jc w:val="both"/>
        <w:rPr>
          <w:rFonts w:cs="Arial"/>
          <w:b/>
          <w:i w:val="0"/>
          <w:sz w:val="24"/>
          <w:szCs w:val="24"/>
        </w:rPr>
      </w:pPr>
    </w:p>
    <w:p w:rsidR="005E6295" w:rsidRPr="00430FA8" w:rsidRDefault="005E6295" w:rsidP="003943A9">
      <w:pPr>
        <w:tabs>
          <w:tab w:val="left" w:pos="851"/>
        </w:tabs>
        <w:jc w:val="both"/>
        <w:rPr>
          <w:rFonts w:cs="Arial"/>
          <w:i w:val="0"/>
        </w:rPr>
      </w:pPr>
      <w:r w:rsidRPr="00430FA8">
        <w:rPr>
          <w:rFonts w:cs="Arial"/>
          <w:b/>
          <w:i w:val="0"/>
        </w:rPr>
        <w:tab/>
      </w:r>
      <w:r w:rsidRPr="00430FA8">
        <w:rPr>
          <w:rFonts w:cs="Arial"/>
          <w:i w:val="0"/>
        </w:rPr>
        <w:t xml:space="preserve">É o estudo </w:t>
      </w:r>
      <w:r w:rsidR="00AA4508" w:rsidRPr="00430FA8">
        <w:rPr>
          <w:rFonts w:cs="Arial"/>
          <w:i w:val="0"/>
        </w:rPr>
        <w:t xml:space="preserve">inicial </w:t>
      </w:r>
      <w:r w:rsidRPr="00430FA8">
        <w:rPr>
          <w:rFonts w:cs="Arial"/>
          <w:i w:val="0"/>
        </w:rPr>
        <w:t>d</w:t>
      </w:r>
      <w:r w:rsidR="00AA4508" w:rsidRPr="00430FA8">
        <w:rPr>
          <w:rFonts w:cs="Arial"/>
          <w:i w:val="0"/>
        </w:rPr>
        <w:t>a</w:t>
      </w:r>
      <w:r w:rsidRPr="00430FA8">
        <w:rPr>
          <w:rFonts w:cs="Arial"/>
          <w:i w:val="0"/>
        </w:rPr>
        <w:t xml:space="preserve"> arquitetura do edifício desenvolvido pelos</w:t>
      </w:r>
      <w:r w:rsidR="00AA4508" w:rsidRPr="00430FA8">
        <w:rPr>
          <w:rFonts w:cs="Arial"/>
          <w:i w:val="0"/>
        </w:rPr>
        <w:t xml:space="preserve"> autores do projeto e disponibilizado pelo Contratante ao Contratado e que contém as diretrizes fund</w:t>
      </w:r>
      <w:r w:rsidR="00A70563" w:rsidRPr="00430FA8">
        <w:rPr>
          <w:rFonts w:cs="Arial"/>
          <w:i w:val="0"/>
        </w:rPr>
        <w:t>amentais para desenvolvimento d</w:t>
      </w:r>
      <w:r w:rsidR="00AA4508" w:rsidRPr="00430FA8">
        <w:rPr>
          <w:rFonts w:cs="Arial"/>
          <w:i w:val="0"/>
        </w:rPr>
        <w:t xml:space="preserve">o </w:t>
      </w:r>
      <w:r w:rsidR="004E24E5" w:rsidRPr="00430FA8">
        <w:rPr>
          <w:rFonts w:cs="Arial"/>
          <w:i w:val="0"/>
        </w:rPr>
        <w:t xml:space="preserve">Anteprojeto, do Projeto Básico, do </w:t>
      </w:r>
      <w:r w:rsidR="00AA4508" w:rsidRPr="00430FA8">
        <w:rPr>
          <w:rFonts w:cs="Arial"/>
          <w:i w:val="0"/>
        </w:rPr>
        <w:t>Projeto Legal e do Projeto Executivo.</w:t>
      </w:r>
    </w:p>
    <w:p w:rsidR="00F87CD3" w:rsidRPr="00430FA8" w:rsidRDefault="005E6295" w:rsidP="009751F3">
      <w:pPr>
        <w:tabs>
          <w:tab w:val="left" w:pos="851"/>
        </w:tabs>
        <w:ind w:left="851" w:hanging="851"/>
        <w:jc w:val="both"/>
        <w:rPr>
          <w:rFonts w:cs="Arial"/>
          <w:i w:val="0"/>
          <w:sz w:val="24"/>
          <w:szCs w:val="24"/>
        </w:rPr>
      </w:pPr>
      <w:r w:rsidRPr="00430FA8">
        <w:rPr>
          <w:rFonts w:cs="Arial"/>
          <w:i w:val="0"/>
          <w:sz w:val="24"/>
          <w:szCs w:val="24"/>
        </w:rPr>
        <w:tab/>
      </w:r>
    </w:p>
    <w:p w:rsidR="00F87CD3" w:rsidRPr="00430FA8" w:rsidRDefault="00B85337" w:rsidP="00B85337">
      <w:pPr>
        <w:tabs>
          <w:tab w:val="left" w:pos="851"/>
        </w:tabs>
        <w:ind w:left="709" w:hanging="709"/>
        <w:jc w:val="both"/>
        <w:rPr>
          <w:rFonts w:cs="Arial"/>
          <w:b/>
          <w:i w:val="0"/>
          <w:sz w:val="24"/>
          <w:szCs w:val="24"/>
        </w:rPr>
      </w:pPr>
      <w:r w:rsidRPr="00430FA8">
        <w:rPr>
          <w:rFonts w:cs="Arial"/>
          <w:b/>
          <w:i w:val="0"/>
          <w:sz w:val="24"/>
          <w:szCs w:val="24"/>
        </w:rPr>
        <w:t>2.1</w:t>
      </w:r>
      <w:r w:rsidR="00AA4508" w:rsidRPr="00430FA8">
        <w:rPr>
          <w:rFonts w:cs="Arial"/>
          <w:b/>
          <w:i w:val="0"/>
          <w:sz w:val="24"/>
          <w:szCs w:val="24"/>
        </w:rPr>
        <w:t>7</w:t>
      </w:r>
      <w:r w:rsidRPr="00430FA8">
        <w:rPr>
          <w:rFonts w:cs="Arial"/>
          <w:b/>
          <w:i w:val="0"/>
          <w:sz w:val="24"/>
          <w:szCs w:val="24"/>
        </w:rPr>
        <w:tab/>
      </w:r>
      <w:r w:rsidRPr="00430FA8">
        <w:rPr>
          <w:rFonts w:cs="Arial"/>
          <w:b/>
          <w:i w:val="0"/>
          <w:sz w:val="24"/>
          <w:szCs w:val="24"/>
        </w:rPr>
        <w:tab/>
      </w:r>
      <w:r w:rsidR="00F87CD3" w:rsidRPr="00430FA8">
        <w:rPr>
          <w:rFonts w:cs="Arial"/>
          <w:b/>
          <w:i w:val="0"/>
          <w:sz w:val="24"/>
          <w:szCs w:val="24"/>
        </w:rPr>
        <w:t>Projeto</w:t>
      </w:r>
    </w:p>
    <w:p w:rsidR="00F87CD3" w:rsidRPr="00430FA8" w:rsidRDefault="00F87CD3" w:rsidP="00F87CD3">
      <w:pPr>
        <w:jc w:val="both"/>
        <w:rPr>
          <w:rFonts w:cs="Arial"/>
          <w:i w:val="0"/>
        </w:rPr>
      </w:pPr>
    </w:p>
    <w:p w:rsidR="00F87CD3" w:rsidRPr="00430FA8" w:rsidRDefault="00F87CD3" w:rsidP="00B85337">
      <w:pPr>
        <w:ind w:firstLine="851"/>
        <w:jc w:val="both"/>
        <w:rPr>
          <w:rFonts w:cs="Arial"/>
          <w:i w:val="0"/>
        </w:rPr>
      </w:pPr>
      <w:r w:rsidRPr="00430FA8">
        <w:rPr>
          <w:rFonts w:cs="Arial"/>
          <w:i w:val="0"/>
        </w:rPr>
        <w:t>Definição qualitativa e quantitativa dos atributos técnicos, econômicos e financeiros de uma obra ou serviço, com base em dados, elementos, informações, estudos, discriminações técnicas, cálculos, desenhos, normas, projeções e disposições especiais.</w:t>
      </w:r>
    </w:p>
    <w:p w:rsidR="00244F0B" w:rsidRPr="00430FA8" w:rsidRDefault="00244F0B" w:rsidP="00B85337">
      <w:pPr>
        <w:ind w:firstLine="851"/>
        <w:jc w:val="both"/>
        <w:rPr>
          <w:rFonts w:cs="Arial"/>
          <w:i w:val="0"/>
        </w:rPr>
      </w:pPr>
    </w:p>
    <w:p w:rsidR="00F87CD3" w:rsidRPr="00430FA8" w:rsidRDefault="00B85337" w:rsidP="00B85337">
      <w:pPr>
        <w:tabs>
          <w:tab w:val="left" w:pos="851"/>
        </w:tabs>
        <w:ind w:left="709" w:hanging="709"/>
        <w:jc w:val="both"/>
        <w:rPr>
          <w:rFonts w:cs="Arial"/>
          <w:b/>
          <w:i w:val="0"/>
          <w:sz w:val="24"/>
          <w:szCs w:val="24"/>
        </w:rPr>
      </w:pPr>
      <w:r w:rsidRPr="00430FA8">
        <w:rPr>
          <w:rFonts w:cs="Arial"/>
          <w:b/>
          <w:i w:val="0"/>
          <w:sz w:val="24"/>
          <w:szCs w:val="24"/>
        </w:rPr>
        <w:t>2.1</w:t>
      </w:r>
      <w:r w:rsidR="00AA4508" w:rsidRPr="00430FA8">
        <w:rPr>
          <w:rFonts w:cs="Arial"/>
          <w:b/>
          <w:i w:val="0"/>
          <w:sz w:val="24"/>
          <w:szCs w:val="24"/>
        </w:rPr>
        <w:t>8</w:t>
      </w:r>
      <w:r w:rsidRPr="00430FA8">
        <w:rPr>
          <w:rFonts w:cs="Arial"/>
          <w:b/>
          <w:i w:val="0"/>
          <w:sz w:val="24"/>
          <w:szCs w:val="24"/>
        </w:rPr>
        <w:tab/>
      </w:r>
      <w:r w:rsidRPr="00430FA8">
        <w:rPr>
          <w:rFonts w:cs="Arial"/>
          <w:b/>
          <w:i w:val="0"/>
          <w:sz w:val="24"/>
          <w:szCs w:val="24"/>
        </w:rPr>
        <w:tab/>
      </w:r>
      <w:r w:rsidR="00F87CD3" w:rsidRPr="00430FA8">
        <w:rPr>
          <w:rFonts w:cs="Arial"/>
          <w:b/>
          <w:i w:val="0"/>
          <w:sz w:val="24"/>
          <w:szCs w:val="24"/>
        </w:rPr>
        <w:t>Projeto Básico</w:t>
      </w:r>
    </w:p>
    <w:p w:rsidR="00F87CD3" w:rsidRPr="00430FA8" w:rsidRDefault="00F87CD3" w:rsidP="00F87CD3">
      <w:pPr>
        <w:jc w:val="both"/>
        <w:rPr>
          <w:rFonts w:cs="Arial"/>
          <w:i w:val="0"/>
        </w:rPr>
      </w:pPr>
    </w:p>
    <w:p w:rsidR="00F87CD3" w:rsidRPr="00430FA8" w:rsidRDefault="00F87CD3" w:rsidP="00B85337">
      <w:pPr>
        <w:ind w:firstLine="851"/>
        <w:jc w:val="both"/>
        <w:rPr>
          <w:rFonts w:cs="Arial"/>
          <w:i w:val="0"/>
        </w:rPr>
      </w:pPr>
      <w:r w:rsidRPr="00430FA8">
        <w:rPr>
          <w:rFonts w:cs="Arial"/>
          <w:i w:val="0"/>
        </w:rPr>
        <w:t>Conjunto dos elementos que caracterizam a obra ou serviço, ou o complexo de obras ou de serviços objeto da licitação, com a definição técnica e dimensional da solução adotada, contendo a concepção clara e precisa do sistema proposto, bem como a indicação de todos os componentes, características e materiais a serem utilizados, que possibilitam a estimativa de seu custo final e prazo de execução, sendo suficiente à contratação do mesmo.</w:t>
      </w:r>
    </w:p>
    <w:p w:rsidR="006815CE" w:rsidRPr="00430FA8" w:rsidRDefault="006815CE" w:rsidP="00F87CD3">
      <w:pPr>
        <w:jc w:val="both"/>
        <w:rPr>
          <w:rFonts w:cs="Arial"/>
          <w:i w:val="0"/>
        </w:rPr>
      </w:pPr>
    </w:p>
    <w:p w:rsidR="00680C95" w:rsidRPr="00430FA8" w:rsidRDefault="00680C95" w:rsidP="00F87CD3">
      <w:pPr>
        <w:jc w:val="both"/>
        <w:rPr>
          <w:rFonts w:cs="Arial"/>
          <w:i w:val="0"/>
        </w:rPr>
      </w:pPr>
    </w:p>
    <w:p w:rsidR="00F87CD3" w:rsidRPr="00430FA8" w:rsidRDefault="00D63D5B" w:rsidP="00D63D5B">
      <w:pPr>
        <w:tabs>
          <w:tab w:val="left" w:pos="851"/>
        </w:tabs>
        <w:ind w:left="709" w:hanging="709"/>
        <w:jc w:val="both"/>
        <w:rPr>
          <w:rFonts w:cs="Arial"/>
          <w:b/>
          <w:i w:val="0"/>
          <w:sz w:val="24"/>
          <w:szCs w:val="24"/>
        </w:rPr>
      </w:pPr>
      <w:r w:rsidRPr="00430FA8">
        <w:rPr>
          <w:rFonts w:cs="Arial"/>
          <w:b/>
          <w:i w:val="0"/>
          <w:sz w:val="24"/>
          <w:szCs w:val="24"/>
        </w:rPr>
        <w:lastRenderedPageBreak/>
        <w:t>2.1</w:t>
      </w:r>
      <w:r w:rsidR="00AA4508" w:rsidRPr="00430FA8">
        <w:rPr>
          <w:rFonts w:cs="Arial"/>
          <w:b/>
          <w:i w:val="0"/>
          <w:sz w:val="24"/>
          <w:szCs w:val="24"/>
        </w:rPr>
        <w:t>9</w:t>
      </w:r>
      <w:r w:rsidRPr="00430FA8">
        <w:rPr>
          <w:rFonts w:cs="Arial"/>
          <w:b/>
          <w:i w:val="0"/>
          <w:sz w:val="24"/>
          <w:szCs w:val="24"/>
        </w:rPr>
        <w:tab/>
      </w:r>
      <w:r w:rsidRPr="00430FA8">
        <w:rPr>
          <w:rFonts w:cs="Arial"/>
          <w:b/>
          <w:i w:val="0"/>
          <w:sz w:val="24"/>
          <w:szCs w:val="24"/>
        </w:rPr>
        <w:tab/>
      </w:r>
      <w:r w:rsidR="00F87CD3" w:rsidRPr="00430FA8">
        <w:rPr>
          <w:rFonts w:cs="Arial"/>
          <w:b/>
          <w:i w:val="0"/>
          <w:sz w:val="24"/>
          <w:szCs w:val="24"/>
        </w:rPr>
        <w:t>Projeto Executivo</w:t>
      </w:r>
    </w:p>
    <w:p w:rsidR="00F87CD3" w:rsidRPr="00430FA8" w:rsidRDefault="00F87CD3" w:rsidP="00F87CD3">
      <w:pPr>
        <w:jc w:val="both"/>
        <w:rPr>
          <w:rFonts w:cs="Arial"/>
          <w:i w:val="0"/>
        </w:rPr>
      </w:pPr>
    </w:p>
    <w:p w:rsidR="00F87CD3" w:rsidRPr="00430FA8" w:rsidRDefault="00F87CD3" w:rsidP="00FB648D">
      <w:pPr>
        <w:ind w:firstLine="851"/>
        <w:jc w:val="both"/>
        <w:rPr>
          <w:rFonts w:cs="Arial"/>
          <w:i w:val="0"/>
        </w:rPr>
      </w:pPr>
      <w:r w:rsidRPr="00430FA8">
        <w:rPr>
          <w:rFonts w:cs="Arial"/>
          <w:i w:val="0"/>
        </w:rPr>
        <w:t>Conjunto de desenhos, discriminações técnicas, Caderno de Encargos e Especificações Técnicas e demais elementos que formam a definição completa da obra ou serviço, elaborado pela Contratada, suficientes à execução completa da mesma, objeto de contrato.</w:t>
      </w:r>
    </w:p>
    <w:p w:rsidR="0083196C" w:rsidRPr="00430FA8" w:rsidRDefault="0083196C" w:rsidP="00F87CD3">
      <w:pPr>
        <w:jc w:val="both"/>
        <w:rPr>
          <w:rFonts w:cs="Arial"/>
          <w:i w:val="0"/>
        </w:rPr>
      </w:pPr>
    </w:p>
    <w:p w:rsidR="00F87CD3" w:rsidRPr="00430FA8" w:rsidRDefault="00655C6F" w:rsidP="00655C6F">
      <w:pPr>
        <w:tabs>
          <w:tab w:val="left" w:pos="851"/>
        </w:tabs>
        <w:ind w:left="709" w:hanging="709"/>
        <w:jc w:val="both"/>
        <w:rPr>
          <w:rFonts w:cs="Arial"/>
          <w:b/>
          <w:i w:val="0"/>
          <w:sz w:val="24"/>
          <w:szCs w:val="24"/>
        </w:rPr>
      </w:pPr>
      <w:r w:rsidRPr="00430FA8">
        <w:rPr>
          <w:rFonts w:cs="Arial"/>
          <w:b/>
          <w:i w:val="0"/>
          <w:sz w:val="24"/>
          <w:szCs w:val="24"/>
        </w:rPr>
        <w:t>2.</w:t>
      </w:r>
      <w:r w:rsidR="00AA4508" w:rsidRPr="00430FA8">
        <w:rPr>
          <w:rFonts w:cs="Arial"/>
          <w:b/>
          <w:i w:val="0"/>
          <w:sz w:val="24"/>
          <w:szCs w:val="24"/>
        </w:rPr>
        <w:t>20</w:t>
      </w:r>
      <w:r w:rsidRPr="00430FA8">
        <w:rPr>
          <w:rFonts w:cs="Arial"/>
          <w:b/>
          <w:i w:val="0"/>
          <w:sz w:val="24"/>
          <w:szCs w:val="24"/>
        </w:rPr>
        <w:tab/>
      </w:r>
      <w:r w:rsidRPr="00430FA8">
        <w:rPr>
          <w:rFonts w:cs="Arial"/>
          <w:b/>
          <w:i w:val="0"/>
          <w:sz w:val="24"/>
          <w:szCs w:val="24"/>
        </w:rPr>
        <w:tab/>
      </w:r>
      <w:r w:rsidR="00F87CD3" w:rsidRPr="00430FA8">
        <w:rPr>
          <w:rFonts w:cs="Arial"/>
          <w:b/>
          <w:i w:val="0"/>
          <w:sz w:val="24"/>
          <w:szCs w:val="24"/>
        </w:rPr>
        <w:t>Projeto Como Construído ("As Built")</w:t>
      </w:r>
    </w:p>
    <w:p w:rsidR="00F87CD3" w:rsidRPr="00430FA8" w:rsidRDefault="00F87CD3" w:rsidP="00F87CD3">
      <w:pPr>
        <w:jc w:val="both"/>
        <w:rPr>
          <w:rFonts w:cs="Arial"/>
          <w:i w:val="0"/>
        </w:rPr>
      </w:pPr>
    </w:p>
    <w:p w:rsidR="00F87CD3" w:rsidRPr="00430FA8" w:rsidRDefault="00F87CD3" w:rsidP="00655C6F">
      <w:pPr>
        <w:ind w:firstLine="851"/>
        <w:jc w:val="both"/>
        <w:rPr>
          <w:rFonts w:cs="Arial"/>
          <w:i w:val="0"/>
        </w:rPr>
      </w:pPr>
      <w:r w:rsidRPr="00430FA8">
        <w:rPr>
          <w:rFonts w:cs="Arial"/>
          <w:i w:val="0"/>
        </w:rPr>
        <w:t>Definição qualitativa e quantitativa de todos os serviços executados, resultante do Projeto Executivo, com as alterações e modificações ocorridas durante a execução.</w:t>
      </w:r>
    </w:p>
    <w:p w:rsidR="00F87CD3" w:rsidRPr="00430FA8" w:rsidRDefault="00F87CD3" w:rsidP="00F87CD3">
      <w:pPr>
        <w:ind w:firstLine="709"/>
        <w:jc w:val="both"/>
        <w:rPr>
          <w:rFonts w:cs="Arial"/>
          <w:i w:val="0"/>
        </w:rPr>
      </w:pPr>
    </w:p>
    <w:p w:rsidR="00F87CD3" w:rsidRPr="00430FA8" w:rsidRDefault="00655C6F" w:rsidP="00655C6F">
      <w:pPr>
        <w:tabs>
          <w:tab w:val="left" w:pos="851"/>
        </w:tabs>
        <w:ind w:left="709" w:hanging="709"/>
        <w:jc w:val="both"/>
        <w:rPr>
          <w:rFonts w:cs="Arial"/>
          <w:b/>
          <w:i w:val="0"/>
          <w:sz w:val="24"/>
          <w:szCs w:val="24"/>
        </w:rPr>
      </w:pPr>
      <w:r w:rsidRPr="00430FA8">
        <w:rPr>
          <w:rFonts w:cs="Arial"/>
          <w:b/>
          <w:i w:val="0"/>
          <w:sz w:val="24"/>
          <w:szCs w:val="24"/>
        </w:rPr>
        <w:t>2.2</w:t>
      </w:r>
      <w:r w:rsidR="00AA4508" w:rsidRPr="00430FA8">
        <w:rPr>
          <w:rFonts w:cs="Arial"/>
          <w:b/>
          <w:i w:val="0"/>
          <w:sz w:val="24"/>
          <w:szCs w:val="24"/>
        </w:rPr>
        <w:t>1</w:t>
      </w:r>
      <w:r w:rsidRPr="00430FA8">
        <w:rPr>
          <w:rFonts w:cs="Arial"/>
          <w:b/>
          <w:i w:val="0"/>
          <w:sz w:val="24"/>
          <w:szCs w:val="24"/>
        </w:rPr>
        <w:tab/>
      </w:r>
      <w:r w:rsidRPr="00430FA8">
        <w:rPr>
          <w:rFonts w:cs="Arial"/>
          <w:b/>
          <w:i w:val="0"/>
          <w:sz w:val="24"/>
          <w:szCs w:val="24"/>
        </w:rPr>
        <w:tab/>
      </w:r>
      <w:r w:rsidR="00F87CD3" w:rsidRPr="00430FA8">
        <w:rPr>
          <w:rFonts w:cs="Arial"/>
          <w:b/>
          <w:i w:val="0"/>
          <w:sz w:val="24"/>
          <w:szCs w:val="24"/>
        </w:rPr>
        <w:t>Registro de Ocorrências</w:t>
      </w:r>
    </w:p>
    <w:p w:rsidR="00F87CD3" w:rsidRPr="00430FA8" w:rsidRDefault="00F87CD3" w:rsidP="00F87CD3">
      <w:pPr>
        <w:jc w:val="both"/>
        <w:rPr>
          <w:rFonts w:cs="Arial"/>
          <w:i w:val="0"/>
        </w:rPr>
      </w:pPr>
    </w:p>
    <w:p w:rsidR="00F87CD3" w:rsidRPr="00430FA8" w:rsidRDefault="00F87CD3" w:rsidP="00655C6F">
      <w:pPr>
        <w:ind w:firstLine="851"/>
        <w:jc w:val="both"/>
        <w:rPr>
          <w:rFonts w:cs="Arial"/>
          <w:i w:val="0"/>
        </w:rPr>
      </w:pPr>
      <w:r w:rsidRPr="00430FA8">
        <w:rPr>
          <w:rFonts w:cs="Arial"/>
          <w:i w:val="0"/>
        </w:rPr>
        <w:t>São todos os documentos gerados entre o Contratante e a Contratada, como atas de reunião, diário de obra, correio eletrônico,</w:t>
      </w:r>
      <w:r w:rsidR="00EB3D0F" w:rsidRPr="00430FA8">
        <w:rPr>
          <w:rFonts w:cs="Arial"/>
          <w:i w:val="0"/>
        </w:rPr>
        <w:t xml:space="preserve"> livro de ocorrências,</w:t>
      </w:r>
      <w:r w:rsidRPr="00430FA8">
        <w:rPr>
          <w:rFonts w:cs="Arial"/>
          <w:i w:val="0"/>
        </w:rPr>
        <w:t xml:space="preserve"> informações e ofícios entre outros, que subsidiam e comprovam a coordenação do objeto pela Fiscalização em conjunto com a executante, além de fatos, observações e comunicações relevantes ao andamento do serviço.</w:t>
      </w:r>
      <w:r w:rsidR="00EB3D0F" w:rsidRPr="00430FA8">
        <w:rPr>
          <w:rFonts w:cs="Arial"/>
          <w:i w:val="0"/>
        </w:rPr>
        <w:t xml:space="preserve"> Caberá à Contratada o registro diário e ao Contratante o registro a cada vistoria dos fatos, observações e comunicações relevantes ao andamento dos serviços ou obras podendo tais registros serem desenvolvidos eletronicamente.</w:t>
      </w:r>
    </w:p>
    <w:p w:rsidR="00F87CD3" w:rsidRPr="00430FA8" w:rsidRDefault="00F87CD3" w:rsidP="00F87CD3">
      <w:pPr>
        <w:jc w:val="both"/>
        <w:rPr>
          <w:rFonts w:cs="Arial"/>
          <w:i w:val="0"/>
        </w:rPr>
      </w:pPr>
    </w:p>
    <w:p w:rsidR="00F87CD3" w:rsidRPr="00430FA8" w:rsidRDefault="00655C6F" w:rsidP="00655C6F">
      <w:pPr>
        <w:tabs>
          <w:tab w:val="left" w:pos="851"/>
        </w:tabs>
        <w:ind w:left="709" w:hanging="709"/>
        <w:jc w:val="both"/>
        <w:rPr>
          <w:rFonts w:cs="Arial"/>
          <w:b/>
          <w:i w:val="0"/>
          <w:sz w:val="24"/>
          <w:szCs w:val="24"/>
        </w:rPr>
      </w:pPr>
      <w:r w:rsidRPr="00430FA8">
        <w:rPr>
          <w:rFonts w:cs="Arial"/>
          <w:b/>
          <w:i w:val="0"/>
          <w:sz w:val="24"/>
          <w:szCs w:val="24"/>
        </w:rPr>
        <w:t>2.2</w:t>
      </w:r>
      <w:r w:rsidR="00AA4508" w:rsidRPr="00430FA8">
        <w:rPr>
          <w:rFonts w:cs="Arial"/>
          <w:b/>
          <w:i w:val="0"/>
          <w:sz w:val="24"/>
          <w:szCs w:val="24"/>
        </w:rPr>
        <w:t>2</w:t>
      </w:r>
      <w:r w:rsidRPr="00430FA8">
        <w:rPr>
          <w:rFonts w:cs="Arial"/>
          <w:b/>
          <w:i w:val="0"/>
          <w:sz w:val="24"/>
          <w:szCs w:val="24"/>
        </w:rPr>
        <w:tab/>
      </w:r>
      <w:r w:rsidRPr="00430FA8">
        <w:rPr>
          <w:rFonts w:cs="Arial"/>
          <w:b/>
          <w:i w:val="0"/>
          <w:sz w:val="24"/>
          <w:szCs w:val="24"/>
        </w:rPr>
        <w:tab/>
      </w:r>
      <w:r w:rsidR="00F87CD3" w:rsidRPr="00430FA8">
        <w:rPr>
          <w:rFonts w:cs="Arial"/>
          <w:b/>
          <w:i w:val="0"/>
          <w:sz w:val="24"/>
          <w:szCs w:val="24"/>
        </w:rPr>
        <w:t>Serviços Técnicos Profissionais de Arquitetura e Engenharia</w:t>
      </w:r>
    </w:p>
    <w:p w:rsidR="00F87CD3" w:rsidRPr="00430FA8" w:rsidRDefault="00F87CD3" w:rsidP="00F87CD3">
      <w:pPr>
        <w:jc w:val="both"/>
        <w:rPr>
          <w:rFonts w:cs="Arial"/>
          <w:i w:val="0"/>
        </w:rPr>
      </w:pPr>
    </w:p>
    <w:p w:rsidR="00F87CD3" w:rsidRPr="00430FA8" w:rsidRDefault="00F87CD3" w:rsidP="00655C6F">
      <w:pPr>
        <w:ind w:firstLine="851"/>
        <w:jc w:val="both"/>
        <w:rPr>
          <w:rFonts w:cs="Arial"/>
          <w:i w:val="0"/>
        </w:rPr>
      </w:pPr>
      <w:r w:rsidRPr="00430FA8">
        <w:rPr>
          <w:rFonts w:cs="Arial"/>
          <w:i w:val="0"/>
        </w:rPr>
        <w:t>Serviços que envolvem atribuições profissionais de Engenheiro ou Arquiteto, relativos à supervisão, orientação técnica, coordenação, estudo, planejamento, projeto, especificação, assistência técnica, assessoria, consultoria, ensaio, vistoria, perícia, avaliação, arbitramento, laudo, parecer técnico, elaboração de orçamento, apropriações e fiscalização, sondagens e topografia.</w:t>
      </w:r>
    </w:p>
    <w:p w:rsidR="001C2A3E" w:rsidRPr="00430FA8" w:rsidRDefault="001C2A3E">
      <w:pPr>
        <w:widowControl w:val="0"/>
        <w:ind w:left="851" w:hanging="851"/>
        <w:jc w:val="both"/>
        <w:rPr>
          <w:b/>
          <w:i w:val="0"/>
        </w:rPr>
      </w:pPr>
    </w:p>
    <w:p w:rsidR="001C2A3E" w:rsidRPr="00430FA8" w:rsidRDefault="001C2A3E" w:rsidP="001C2A3E">
      <w:pPr>
        <w:widowControl w:val="0"/>
        <w:pBdr>
          <w:bottom w:val="single" w:sz="6" w:space="1" w:color="auto"/>
        </w:pBdr>
        <w:tabs>
          <w:tab w:val="num" w:pos="732"/>
        </w:tabs>
        <w:ind w:left="732" w:hanging="732"/>
        <w:jc w:val="both"/>
        <w:rPr>
          <w:b/>
          <w:i w:val="0"/>
        </w:rPr>
      </w:pPr>
    </w:p>
    <w:p w:rsidR="001C2A3E" w:rsidRPr="00430FA8" w:rsidRDefault="001C2A3E" w:rsidP="0083196C">
      <w:pPr>
        <w:widowControl w:val="0"/>
        <w:pBdr>
          <w:bottom w:val="single" w:sz="6" w:space="1" w:color="auto"/>
        </w:pBdr>
        <w:tabs>
          <w:tab w:val="num" w:pos="851"/>
        </w:tabs>
        <w:ind w:left="851" w:hanging="851"/>
        <w:jc w:val="both"/>
        <w:rPr>
          <w:b/>
          <w:i w:val="0"/>
          <w:sz w:val="32"/>
          <w:szCs w:val="32"/>
        </w:rPr>
      </w:pPr>
      <w:r w:rsidRPr="00430FA8">
        <w:rPr>
          <w:b/>
          <w:i w:val="0"/>
          <w:sz w:val="32"/>
          <w:szCs w:val="32"/>
        </w:rPr>
        <w:t>3</w:t>
      </w:r>
      <w:r w:rsidRPr="00430FA8">
        <w:rPr>
          <w:b/>
          <w:i w:val="0"/>
          <w:sz w:val="32"/>
          <w:szCs w:val="32"/>
        </w:rPr>
        <w:tab/>
        <w:t>Fases dos Serviços</w:t>
      </w:r>
    </w:p>
    <w:p w:rsidR="001C2A3E" w:rsidRPr="00430FA8" w:rsidRDefault="001C2A3E" w:rsidP="001C2A3E">
      <w:pPr>
        <w:suppressAutoHyphens/>
        <w:ind w:left="709" w:hanging="709"/>
        <w:jc w:val="both"/>
        <w:rPr>
          <w:rFonts w:cs="Arial"/>
          <w:b/>
        </w:rPr>
      </w:pPr>
    </w:p>
    <w:p w:rsidR="001C2A3E" w:rsidRPr="00430FA8" w:rsidRDefault="001C2A3E" w:rsidP="00D11108">
      <w:pPr>
        <w:tabs>
          <w:tab w:val="left" w:pos="851"/>
        </w:tabs>
        <w:suppressAutoHyphens/>
        <w:ind w:left="709" w:hanging="709"/>
        <w:jc w:val="both"/>
        <w:rPr>
          <w:rFonts w:cs="Arial"/>
          <w:b/>
          <w:i w:val="0"/>
          <w:sz w:val="24"/>
          <w:szCs w:val="24"/>
        </w:rPr>
      </w:pPr>
      <w:r w:rsidRPr="00430FA8">
        <w:rPr>
          <w:rFonts w:cs="Arial"/>
          <w:b/>
          <w:i w:val="0"/>
          <w:sz w:val="24"/>
          <w:szCs w:val="24"/>
        </w:rPr>
        <w:t xml:space="preserve">3.1 </w:t>
      </w:r>
      <w:r w:rsidRPr="00430FA8">
        <w:rPr>
          <w:rFonts w:cs="Arial"/>
          <w:b/>
          <w:i w:val="0"/>
          <w:sz w:val="24"/>
          <w:szCs w:val="24"/>
        </w:rPr>
        <w:tab/>
      </w:r>
      <w:r w:rsidR="00D11108" w:rsidRPr="00430FA8">
        <w:rPr>
          <w:rFonts w:cs="Arial"/>
          <w:b/>
          <w:i w:val="0"/>
          <w:sz w:val="24"/>
          <w:szCs w:val="24"/>
        </w:rPr>
        <w:tab/>
      </w:r>
      <w:r w:rsidRPr="00430FA8">
        <w:rPr>
          <w:rFonts w:cs="Arial"/>
          <w:b/>
          <w:i w:val="0"/>
          <w:sz w:val="24"/>
          <w:szCs w:val="24"/>
        </w:rPr>
        <w:t>Início dos Serviços</w:t>
      </w:r>
    </w:p>
    <w:p w:rsidR="001C2A3E" w:rsidRPr="00430FA8" w:rsidRDefault="001C2A3E" w:rsidP="001C2A3E">
      <w:pPr>
        <w:suppressAutoHyphens/>
        <w:jc w:val="both"/>
        <w:rPr>
          <w:rFonts w:cs="Arial"/>
          <w:b/>
          <w:i w:val="0"/>
        </w:rPr>
      </w:pPr>
    </w:p>
    <w:p w:rsidR="001C2A3E" w:rsidRPr="00430FA8" w:rsidRDefault="001C2A3E" w:rsidP="00D11108">
      <w:pPr>
        <w:suppressAutoHyphens/>
        <w:ind w:firstLine="851"/>
        <w:jc w:val="both"/>
        <w:rPr>
          <w:rFonts w:cs="Arial"/>
          <w:i w:val="0"/>
        </w:rPr>
      </w:pPr>
      <w:r w:rsidRPr="00430FA8">
        <w:rPr>
          <w:rFonts w:cs="Arial"/>
          <w:i w:val="0"/>
        </w:rPr>
        <w:t xml:space="preserve">O prazo total de realização dos serviços tem seu início, em dias corridos, determinado a partir da data de vigência do contrato </w:t>
      </w:r>
      <w:r w:rsidR="003E2535" w:rsidRPr="00430FA8">
        <w:rPr>
          <w:rFonts w:cs="Arial"/>
          <w:i w:val="0"/>
        </w:rPr>
        <w:t>que será publicado</w:t>
      </w:r>
      <w:r w:rsidRPr="00430FA8">
        <w:rPr>
          <w:rFonts w:cs="Arial"/>
          <w:i w:val="0"/>
        </w:rPr>
        <w:t xml:space="preserve"> no Diário Oficial da União – DOU </w:t>
      </w:r>
      <w:r w:rsidRPr="00430FA8">
        <w:rPr>
          <w:rFonts w:cs="Arial"/>
          <w:b/>
          <w:i w:val="0"/>
        </w:rPr>
        <w:t>dispensada, neste caso, a emissão de Ordem de Serviço</w:t>
      </w:r>
      <w:r w:rsidRPr="00430FA8">
        <w:rPr>
          <w:rFonts w:cs="Arial"/>
          <w:i w:val="0"/>
        </w:rPr>
        <w:t>.</w:t>
      </w:r>
    </w:p>
    <w:p w:rsidR="001C2A3E" w:rsidRPr="00430FA8" w:rsidRDefault="001C2A3E" w:rsidP="001C2A3E">
      <w:pPr>
        <w:suppressAutoHyphens/>
        <w:ind w:firstLine="709"/>
        <w:jc w:val="both"/>
        <w:rPr>
          <w:rFonts w:cs="Arial"/>
          <w:i w:val="0"/>
        </w:rPr>
      </w:pPr>
    </w:p>
    <w:p w:rsidR="001C2A3E" w:rsidRPr="00430FA8" w:rsidRDefault="007D42E4" w:rsidP="00D11108">
      <w:pPr>
        <w:suppressAutoHyphens/>
        <w:ind w:firstLine="851"/>
        <w:jc w:val="both"/>
        <w:rPr>
          <w:rFonts w:cs="Arial"/>
          <w:i w:val="0"/>
        </w:rPr>
      </w:pPr>
      <w:r w:rsidRPr="00430FA8">
        <w:rPr>
          <w:rFonts w:cs="Arial"/>
          <w:i w:val="0"/>
        </w:rPr>
        <w:t xml:space="preserve">Para </w:t>
      </w:r>
      <w:r w:rsidR="00A734EA" w:rsidRPr="00430FA8">
        <w:rPr>
          <w:rFonts w:cs="Arial"/>
          <w:i w:val="0"/>
        </w:rPr>
        <w:t>o início dos serviços, ressalta-</w:t>
      </w:r>
      <w:r w:rsidRPr="00430FA8">
        <w:rPr>
          <w:rFonts w:cs="Arial"/>
          <w:i w:val="0"/>
        </w:rPr>
        <w:t xml:space="preserve">se a obrigatoriedade </w:t>
      </w:r>
      <w:r w:rsidR="00440937" w:rsidRPr="00430FA8">
        <w:rPr>
          <w:rFonts w:cs="Arial"/>
          <w:i w:val="0"/>
        </w:rPr>
        <w:t>da Contratada trabalhar c</w:t>
      </w:r>
      <w:r w:rsidRPr="00430FA8">
        <w:rPr>
          <w:rFonts w:cs="Arial"/>
          <w:i w:val="0"/>
        </w:rPr>
        <w:t>o</w:t>
      </w:r>
      <w:r w:rsidR="00440937" w:rsidRPr="00430FA8">
        <w:rPr>
          <w:rFonts w:cs="Arial"/>
          <w:i w:val="0"/>
        </w:rPr>
        <w:t>m</w:t>
      </w:r>
      <w:r w:rsidRPr="00430FA8">
        <w:rPr>
          <w:rFonts w:cs="Arial"/>
          <w:i w:val="0"/>
        </w:rPr>
        <w:t xml:space="preserve"> corpo t</w:t>
      </w:r>
      <w:r w:rsidR="00440937" w:rsidRPr="00430FA8">
        <w:rPr>
          <w:rFonts w:cs="Arial"/>
          <w:i w:val="0"/>
        </w:rPr>
        <w:t xml:space="preserve">écnico de profissionais </w:t>
      </w:r>
      <w:r w:rsidR="0066065A" w:rsidRPr="00430FA8">
        <w:rPr>
          <w:rFonts w:cs="Arial"/>
          <w:i w:val="0"/>
        </w:rPr>
        <w:t>citado</w:t>
      </w:r>
      <w:r w:rsidR="00440937" w:rsidRPr="00430FA8">
        <w:rPr>
          <w:rFonts w:cs="Arial"/>
          <w:i w:val="0"/>
        </w:rPr>
        <w:t xml:space="preserve"> </w:t>
      </w:r>
      <w:r w:rsidRPr="00430FA8">
        <w:rPr>
          <w:rFonts w:cs="Arial"/>
          <w:i w:val="0"/>
        </w:rPr>
        <w:t>no atestado de capacitação</w:t>
      </w:r>
      <w:r w:rsidR="00167755" w:rsidRPr="00430FA8">
        <w:rPr>
          <w:rFonts w:cs="Arial"/>
          <w:i w:val="0"/>
        </w:rPr>
        <w:t>,</w:t>
      </w:r>
      <w:r w:rsidR="00440937" w:rsidRPr="00430FA8">
        <w:rPr>
          <w:rFonts w:cs="Arial"/>
          <w:i w:val="0"/>
        </w:rPr>
        <w:t xml:space="preserve"> apresentado no processo de</w:t>
      </w:r>
      <w:r w:rsidRPr="00430FA8">
        <w:rPr>
          <w:rFonts w:cs="Arial"/>
          <w:i w:val="0"/>
        </w:rPr>
        <w:t xml:space="preserve"> licitação. Não será </w:t>
      </w:r>
      <w:r w:rsidR="00440937" w:rsidRPr="00430FA8">
        <w:rPr>
          <w:rFonts w:cs="Arial"/>
          <w:i w:val="0"/>
        </w:rPr>
        <w:t>permitida</w:t>
      </w:r>
      <w:r w:rsidRPr="00430FA8">
        <w:rPr>
          <w:rFonts w:cs="Arial"/>
          <w:i w:val="0"/>
        </w:rPr>
        <w:t xml:space="preserve"> a participação de outros profissionais sem o consentimento da fiscalização</w:t>
      </w:r>
      <w:r w:rsidR="001C2A3E" w:rsidRPr="00430FA8">
        <w:rPr>
          <w:rFonts w:cs="Arial"/>
          <w:i w:val="0"/>
        </w:rPr>
        <w:t>.</w:t>
      </w:r>
    </w:p>
    <w:p w:rsidR="001C2A3E" w:rsidRPr="00430FA8" w:rsidRDefault="001C2A3E" w:rsidP="001C2A3E">
      <w:pPr>
        <w:suppressAutoHyphens/>
        <w:ind w:firstLine="709"/>
        <w:jc w:val="both"/>
        <w:rPr>
          <w:rFonts w:cs="Arial"/>
          <w:i w:val="0"/>
        </w:rPr>
      </w:pPr>
    </w:p>
    <w:p w:rsidR="001C2A3E" w:rsidRPr="00430FA8" w:rsidRDefault="001C2A3E" w:rsidP="00D11108">
      <w:pPr>
        <w:suppressAutoHyphens/>
        <w:ind w:firstLine="851"/>
        <w:jc w:val="both"/>
        <w:rPr>
          <w:rFonts w:cs="Arial"/>
          <w:i w:val="0"/>
        </w:rPr>
      </w:pPr>
      <w:r w:rsidRPr="00430FA8">
        <w:rPr>
          <w:rFonts w:cs="Arial"/>
          <w:i w:val="0"/>
        </w:rPr>
        <w:t>Caberá à Contratada a responsabilidade de estabelecer os contatos com o Contratante para dar início aos trabalhos.</w:t>
      </w:r>
    </w:p>
    <w:p w:rsidR="00543880" w:rsidRPr="00430FA8" w:rsidRDefault="00543880" w:rsidP="00D11108">
      <w:pPr>
        <w:suppressAutoHyphens/>
        <w:ind w:firstLine="851"/>
        <w:jc w:val="both"/>
        <w:rPr>
          <w:rFonts w:cs="Arial"/>
          <w:i w:val="0"/>
        </w:rPr>
      </w:pPr>
    </w:p>
    <w:p w:rsidR="004F6053" w:rsidRPr="00430FA8" w:rsidRDefault="00543880" w:rsidP="00D11108">
      <w:pPr>
        <w:suppressAutoHyphens/>
        <w:ind w:firstLine="851"/>
        <w:jc w:val="both"/>
        <w:rPr>
          <w:rFonts w:cs="Arial"/>
          <w:i w:val="0"/>
        </w:rPr>
      </w:pPr>
      <w:r w:rsidRPr="00430FA8">
        <w:rPr>
          <w:rFonts w:cs="Arial"/>
          <w:i w:val="0"/>
        </w:rPr>
        <w:t>Fica determinado que a sede do Contratante na cidade de Brasília/DF será o local para realização de todas as reuniões onde serão apresentados os trabalhos desenvolvidos</w:t>
      </w:r>
      <w:r w:rsidR="00B243C2" w:rsidRPr="00430FA8">
        <w:rPr>
          <w:rFonts w:cs="Arial"/>
          <w:i w:val="0"/>
        </w:rPr>
        <w:t>,</w:t>
      </w:r>
      <w:r w:rsidR="000B5599" w:rsidRPr="00430FA8">
        <w:rPr>
          <w:rFonts w:cs="Arial"/>
          <w:i w:val="0"/>
        </w:rPr>
        <w:t xml:space="preserve"> bem como serão efetuadas as análises</w:t>
      </w:r>
      <w:r w:rsidRPr="00430FA8">
        <w:rPr>
          <w:rFonts w:cs="Arial"/>
          <w:i w:val="0"/>
        </w:rPr>
        <w:t xml:space="preserve"> do pro</w:t>
      </w:r>
      <w:r w:rsidR="000B5599" w:rsidRPr="00430FA8">
        <w:rPr>
          <w:rFonts w:cs="Arial"/>
          <w:i w:val="0"/>
        </w:rPr>
        <w:t>jeto pela equipe de fiscalização.</w:t>
      </w:r>
    </w:p>
    <w:p w:rsidR="001C2A3E" w:rsidRPr="00430FA8" w:rsidRDefault="001C2A3E" w:rsidP="001C2A3E">
      <w:pPr>
        <w:suppressAutoHyphens/>
        <w:ind w:firstLine="709"/>
        <w:jc w:val="both"/>
        <w:rPr>
          <w:rFonts w:cs="Arial"/>
          <w:i w:val="0"/>
        </w:rPr>
      </w:pPr>
    </w:p>
    <w:p w:rsidR="001C2A3E" w:rsidRPr="00430FA8" w:rsidRDefault="001C2A3E" w:rsidP="00D11108">
      <w:pPr>
        <w:tabs>
          <w:tab w:val="left" w:pos="851"/>
        </w:tabs>
        <w:suppressAutoHyphens/>
        <w:jc w:val="both"/>
        <w:rPr>
          <w:rFonts w:cs="Arial"/>
          <w:b/>
          <w:i w:val="0"/>
          <w:sz w:val="24"/>
          <w:szCs w:val="24"/>
        </w:rPr>
      </w:pPr>
      <w:r w:rsidRPr="00430FA8">
        <w:rPr>
          <w:rFonts w:cs="Arial"/>
          <w:b/>
          <w:i w:val="0"/>
          <w:sz w:val="24"/>
          <w:szCs w:val="24"/>
        </w:rPr>
        <w:t xml:space="preserve">3.2 </w:t>
      </w:r>
      <w:r w:rsidRPr="00430FA8">
        <w:rPr>
          <w:rFonts w:cs="Arial"/>
          <w:b/>
          <w:i w:val="0"/>
          <w:sz w:val="24"/>
          <w:szCs w:val="24"/>
        </w:rPr>
        <w:tab/>
        <w:t>Fiscalização, Orientação e Controle</w:t>
      </w:r>
    </w:p>
    <w:p w:rsidR="001C2A3E" w:rsidRPr="00430FA8" w:rsidRDefault="001C2A3E" w:rsidP="001C2A3E">
      <w:pPr>
        <w:suppressAutoHyphens/>
        <w:ind w:firstLine="709"/>
        <w:jc w:val="both"/>
        <w:rPr>
          <w:rFonts w:cs="Arial"/>
          <w:b/>
          <w:i w:val="0"/>
        </w:rPr>
      </w:pPr>
    </w:p>
    <w:p w:rsidR="001C2A3E" w:rsidRPr="00430FA8" w:rsidRDefault="001C2A3E" w:rsidP="00D11108">
      <w:pPr>
        <w:suppressAutoHyphens/>
        <w:ind w:firstLine="851"/>
        <w:jc w:val="both"/>
        <w:rPr>
          <w:rFonts w:cs="Arial"/>
          <w:i w:val="0"/>
        </w:rPr>
      </w:pPr>
      <w:r w:rsidRPr="00430FA8">
        <w:rPr>
          <w:rFonts w:cs="Arial"/>
          <w:i w:val="0"/>
        </w:rPr>
        <w:t>A Fiscalização será exercida por equipe multidisciplinar composta por servidores</w:t>
      </w:r>
      <w:r w:rsidR="00A67C05" w:rsidRPr="00430FA8">
        <w:rPr>
          <w:rFonts w:cs="Arial"/>
          <w:i w:val="0"/>
        </w:rPr>
        <w:t xml:space="preserve"> ou terceiros</w:t>
      </w:r>
      <w:r w:rsidRPr="00430FA8">
        <w:rPr>
          <w:rFonts w:cs="Arial"/>
          <w:i w:val="0"/>
        </w:rPr>
        <w:t xml:space="preserve"> designados pelo Contratante, convenientemente credenciados junto à Contratada</w:t>
      </w:r>
      <w:r w:rsidR="00581FCC" w:rsidRPr="00430FA8">
        <w:rPr>
          <w:rFonts w:cs="Arial"/>
          <w:i w:val="0"/>
        </w:rPr>
        <w:t>,</w:t>
      </w:r>
      <w:r w:rsidRPr="00430FA8">
        <w:rPr>
          <w:rFonts w:cs="Arial"/>
          <w:i w:val="0"/>
        </w:rPr>
        <w:t xml:space="preserve"> com autoridade para exercer, em seu nome, toda e qualquer ação de orientação geral, controle e fiscalização dos serviços e projetos nos moldes da NBR 5671/1990, a qual será investida de plenos poderes para:</w:t>
      </w:r>
    </w:p>
    <w:p w:rsidR="001C2A3E" w:rsidRPr="00430FA8" w:rsidRDefault="001C2A3E" w:rsidP="001C2A3E">
      <w:pPr>
        <w:suppressAutoHyphens/>
        <w:ind w:firstLine="709"/>
        <w:jc w:val="both"/>
        <w:rPr>
          <w:rFonts w:cs="Arial"/>
          <w:i w:val="0"/>
        </w:rPr>
      </w:pPr>
    </w:p>
    <w:p w:rsidR="00C21742" w:rsidRPr="00430FA8" w:rsidRDefault="001C2A3E" w:rsidP="00FB648D">
      <w:pPr>
        <w:suppressAutoHyphens/>
        <w:ind w:left="851"/>
        <w:jc w:val="both"/>
        <w:rPr>
          <w:rFonts w:cs="Arial"/>
          <w:i w:val="0"/>
        </w:rPr>
      </w:pPr>
      <w:r w:rsidRPr="00430FA8">
        <w:rPr>
          <w:rFonts w:cs="Arial"/>
          <w:i w:val="0"/>
        </w:rPr>
        <w:t>a) solicitar da Contratada a substituição, no prazo de 24 horas, de qualquer profissional que embarace a sua fiscalização;</w:t>
      </w:r>
    </w:p>
    <w:p w:rsidR="00C21742" w:rsidRPr="00430FA8" w:rsidRDefault="00C21742" w:rsidP="00D11108">
      <w:pPr>
        <w:suppressAutoHyphens/>
        <w:ind w:firstLine="851"/>
        <w:jc w:val="both"/>
        <w:rPr>
          <w:rFonts w:cs="Arial"/>
          <w:i w:val="0"/>
        </w:rPr>
      </w:pPr>
    </w:p>
    <w:p w:rsidR="00C21742" w:rsidRPr="00430FA8" w:rsidRDefault="001C2A3E" w:rsidP="009751F3">
      <w:pPr>
        <w:tabs>
          <w:tab w:val="left" w:pos="1134"/>
        </w:tabs>
        <w:suppressAutoHyphens/>
        <w:ind w:left="851"/>
        <w:jc w:val="both"/>
        <w:rPr>
          <w:rFonts w:cs="Arial"/>
          <w:i w:val="0"/>
        </w:rPr>
      </w:pPr>
      <w:r w:rsidRPr="00430FA8">
        <w:rPr>
          <w:rFonts w:cs="Arial"/>
          <w:i w:val="0"/>
        </w:rPr>
        <w:t>b) rejeitar serviços defeituosos ou materiais que não satisfaçam aos serviços contratados, obrigando-se a Contratada a refazer os serviços ou substituir os materiais, sem ônus para o Contratante e sem alteração do Cronograma (ocorrendo tal hipótese, a Contratada deverá tomar as providências que se fizerem necessárias dentro do prazo de 48 horas da identificação do problema);</w:t>
      </w:r>
    </w:p>
    <w:p w:rsidR="00C21742" w:rsidRPr="00430FA8" w:rsidRDefault="00C21742" w:rsidP="009751F3">
      <w:pPr>
        <w:tabs>
          <w:tab w:val="left" w:pos="1134"/>
        </w:tabs>
        <w:suppressAutoHyphens/>
        <w:ind w:left="851"/>
        <w:jc w:val="both"/>
        <w:rPr>
          <w:rFonts w:cs="Arial"/>
          <w:i w:val="0"/>
        </w:rPr>
      </w:pPr>
    </w:p>
    <w:p w:rsidR="00C21742" w:rsidRPr="00430FA8" w:rsidRDefault="001C2A3E" w:rsidP="00CB005B">
      <w:pPr>
        <w:numPr>
          <w:ilvl w:val="0"/>
          <w:numId w:val="3"/>
        </w:numPr>
        <w:tabs>
          <w:tab w:val="left" w:pos="1134"/>
        </w:tabs>
        <w:suppressAutoHyphens/>
        <w:ind w:left="851" w:firstLine="0"/>
        <w:jc w:val="both"/>
        <w:rPr>
          <w:rFonts w:cs="Arial"/>
          <w:i w:val="0"/>
        </w:rPr>
      </w:pPr>
      <w:r w:rsidRPr="00430FA8">
        <w:rPr>
          <w:rFonts w:cs="Arial"/>
          <w:i w:val="0"/>
        </w:rPr>
        <w:t>sustar qualquer serviço que não seja executado de acordo com a melhor técnica, sem que este tenha direito a qualquer indenização;</w:t>
      </w:r>
    </w:p>
    <w:p w:rsidR="00C21742" w:rsidRPr="00430FA8" w:rsidRDefault="00C21742" w:rsidP="009751F3">
      <w:pPr>
        <w:tabs>
          <w:tab w:val="left" w:pos="1134"/>
        </w:tabs>
        <w:suppressAutoHyphens/>
        <w:ind w:left="851"/>
        <w:jc w:val="both"/>
        <w:rPr>
          <w:rFonts w:cs="Arial"/>
          <w:i w:val="0"/>
        </w:rPr>
      </w:pPr>
    </w:p>
    <w:p w:rsidR="00C21742" w:rsidRPr="00430FA8" w:rsidRDefault="00C21742" w:rsidP="00CB005B">
      <w:pPr>
        <w:numPr>
          <w:ilvl w:val="0"/>
          <w:numId w:val="3"/>
        </w:numPr>
        <w:tabs>
          <w:tab w:val="left" w:pos="1134"/>
        </w:tabs>
        <w:suppressAutoHyphens/>
        <w:ind w:left="851" w:firstLine="0"/>
        <w:jc w:val="both"/>
        <w:rPr>
          <w:rFonts w:cs="Arial"/>
          <w:i w:val="0"/>
        </w:rPr>
      </w:pPr>
      <w:r w:rsidRPr="00430FA8">
        <w:rPr>
          <w:rFonts w:cs="Arial"/>
          <w:i w:val="0"/>
        </w:rPr>
        <w:t>s</w:t>
      </w:r>
      <w:r w:rsidR="001C2A3E" w:rsidRPr="00430FA8">
        <w:rPr>
          <w:rFonts w:cs="Arial"/>
          <w:i w:val="0"/>
        </w:rPr>
        <w:t>olicitar projetos, cópias de documento</w:t>
      </w:r>
      <w:r w:rsidRPr="00430FA8">
        <w:rPr>
          <w:rFonts w:cs="Arial"/>
          <w:i w:val="0"/>
        </w:rPr>
        <w:t>s etc. relativos aos serviços;</w:t>
      </w:r>
    </w:p>
    <w:p w:rsidR="00C21742" w:rsidRPr="00430FA8" w:rsidRDefault="00C21742" w:rsidP="009751F3">
      <w:pPr>
        <w:tabs>
          <w:tab w:val="left" w:pos="1134"/>
        </w:tabs>
        <w:suppressAutoHyphens/>
        <w:ind w:left="851"/>
        <w:jc w:val="both"/>
        <w:rPr>
          <w:rFonts w:cs="Arial"/>
          <w:i w:val="0"/>
        </w:rPr>
      </w:pPr>
    </w:p>
    <w:p w:rsidR="001C2A3E" w:rsidRPr="00430FA8" w:rsidRDefault="00C21742" w:rsidP="00CB005B">
      <w:pPr>
        <w:numPr>
          <w:ilvl w:val="0"/>
          <w:numId w:val="3"/>
        </w:numPr>
        <w:tabs>
          <w:tab w:val="left" w:pos="1134"/>
        </w:tabs>
        <w:suppressAutoHyphens/>
        <w:ind w:left="851" w:firstLine="0"/>
        <w:jc w:val="both"/>
        <w:rPr>
          <w:rFonts w:cs="Arial"/>
          <w:i w:val="0"/>
        </w:rPr>
      </w:pPr>
      <w:r w:rsidRPr="00430FA8">
        <w:rPr>
          <w:rFonts w:cs="Arial"/>
          <w:i w:val="0"/>
        </w:rPr>
        <w:t>a</w:t>
      </w:r>
      <w:r w:rsidR="001C2A3E" w:rsidRPr="00430FA8">
        <w:rPr>
          <w:rFonts w:cs="Arial"/>
          <w:i w:val="0"/>
        </w:rPr>
        <w:t>testar o recebimento de objeto verificando se os serviços foram executados de acordo com o contrato, conforme especificações apresentadas e aceitas; o ato de atestar se concretiza com a declaração e assinatura dos servidores designados na nota fiscal/fatura ou documento equivalente.</w:t>
      </w:r>
    </w:p>
    <w:p w:rsidR="001C2A3E" w:rsidRPr="00430FA8" w:rsidRDefault="001C2A3E" w:rsidP="001C2A3E">
      <w:pPr>
        <w:pStyle w:val="PargrafodaLista"/>
        <w:rPr>
          <w:rFonts w:cs="Arial"/>
          <w:i w:val="0"/>
        </w:rPr>
      </w:pPr>
    </w:p>
    <w:p w:rsidR="001C2A3E" w:rsidRPr="00430FA8" w:rsidRDefault="001C2A3E" w:rsidP="00B16F07">
      <w:pPr>
        <w:suppressAutoHyphens/>
        <w:ind w:firstLine="851"/>
        <w:jc w:val="both"/>
        <w:rPr>
          <w:rFonts w:cs="Arial"/>
          <w:i w:val="0"/>
        </w:rPr>
      </w:pPr>
      <w:r w:rsidRPr="00430FA8">
        <w:rPr>
          <w:rFonts w:cs="Arial"/>
          <w:i w:val="0"/>
        </w:rPr>
        <w:t>A ação ou omissão total ou parcial da Fiscalização não eximirá a Contratada de sua responsabilidade pela execução dos serviços contratados.</w:t>
      </w:r>
    </w:p>
    <w:p w:rsidR="001C2A3E" w:rsidRPr="00430FA8" w:rsidRDefault="001C2A3E" w:rsidP="001C2A3E">
      <w:pPr>
        <w:suppressAutoHyphens/>
        <w:ind w:firstLine="709"/>
        <w:jc w:val="both"/>
        <w:rPr>
          <w:rFonts w:cs="Arial"/>
          <w:i w:val="0"/>
        </w:rPr>
      </w:pPr>
    </w:p>
    <w:p w:rsidR="001C2A3E" w:rsidRPr="00430FA8" w:rsidRDefault="001C2A3E" w:rsidP="00B16F07">
      <w:pPr>
        <w:suppressAutoHyphens/>
        <w:ind w:firstLine="851"/>
        <w:jc w:val="both"/>
        <w:rPr>
          <w:rFonts w:cs="Arial"/>
          <w:i w:val="0"/>
        </w:rPr>
      </w:pPr>
      <w:r w:rsidRPr="00430FA8">
        <w:rPr>
          <w:rFonts w:cs="Arial"/>
          <w:i w:val="0"/>
        </w:rPr>
        <w:t xml:space="preserve">Os representantes da Fiscalização reportar-se-ão direta e exclusivamente ao </w:t>
      </w:r>
      <w:r w:rsidRPr="00430FA8">
        <w:rPr>
          <w:rFonts w:cs="Arial"/>
          <w:b/>
          <w:i w:val="0"/>
        </w:rPr>
        <w:t>Responsável Técnico da Contratada</w:t>
      </w:r>
      <w:r w:rsidRPr="00430FA8">
        <w:rPr>
          <w:rFonts w:cs="Arial"/>
          <w:i w:val="0"/>
        </w:rPr>
        <w:t xml:space="preserve"> ou seu preposto, nomeado por esse através de comunicação escrita encaminhada ao Contratante.</w:t>
      </w:r>
    </w:p>
    <w:p w:rsidR="001C2A3E" w:rsidRPr="00430FA8" w:rsidRDefault="001C2A3E" w:rsidP="001C2A3E">
      <w:pPr>
        <w:suppressAutoHyphens/>
        <w:ind w:firstLine="709"/>
        <w:jc w:val="both"/>
        <w:rPr>
          <w:rFonts w:cs="Arial"/>
          <w:i w:val="0"/>
        </w:rPr>
      </w:pPr>
    </w:p>
    <w:p w:rsidR="001C2A3E" w:rsidRPr="00430FA8" w:rsidRDefault="001C2A3E" w:rsidP="00B16F07">
      <w:pPr>
        <w:suppressAutoHyphens/>
        <w:ind w:firstLine="851"/>
        <w:jc w:val="both"/>
        <w:rPr>
          <w:rFonts w:cs="Arial"/>
          <w:i w:val="0"/>
        </w:rPr>
      </w:pPr>
      <w:r w:rsidRPr="00430FA8">
        <w:rPr>
          <w:rFonts w:cs="Arial"/>
          <w:i w:val="0"/>
        </w:rPr>
        <w:t>Os representantes da Fiscalização e toda pessoa autorizada pela mesma terão livre acesso a todos os locais onde estejam sendo realizados os trabalhos, relacionados com o objeto da presente licitação, ainda que nas dependências da Contratada ou de prestadores de serviços ou terceiros assim como terão acesso a todos os documentos, projetos e materiais que façam parte dos serviços contratados.</w:t>
      </w:r>
    </w:p>
    <w:p w:rsidR="001C2A3E" w:rsidRPr="00430FA8" w:rsidRDefault="001C2A3E" w:rsidP="001C2A3E">
      <w:pPr>
        <w:jc w:val="both"/>
        <w:rPr>
          <w:rFonts w:cs="Arial"/>
          <w:i w:val="0"/>
        </w:rPr>
      </w:pPr>
    </w:p>
    <w:p w:rsidR="001C2A3E" w:rsidRPr="00430FA8" w:rsidRDefault="001C2A3E" w:rsidP="00B16F07">
      <w:pPr>
        <w:ind w:firstLine="851"/>
        <w:jc w:val="both"/>
        <w:rPr>
          <w:rFonts w:cs="Arial"/>
          <w:i w:val="0"/>
        </w:rPr>
      </w:pPr>
      <w:r w:rsidRPr="00430FA8">
        <w:rPr>
          <w:rFonts w:cs="Arial"/>
          <w:i w:val="0"/>
        </w:rPr>
        <w:t>A Fiscalização não aceitará, sob nenhum pretexto, a transferência de qualquer responsabilidade da Contratada para terceiros, sejam projetistas, técnicos ou outros profissionais.</w:t>
      </w:r>
    </w:p>
    <w:p w:rsidR="001C2A3E" w:rsidRPr="00430FA8" w:rsidRDefault="001C2A3E" w:rsidP="001C2A3E">
      <w:pPr>
        <w:tabs>
          <w:tab w:val="left" w:pos="565"/>
          <w:tab w:val="left" w:pos="1129"/>
          <w:tab w:val="left" w:pos="1699"/>
          <w:tab w:val="left" w:pos="2263"/>
          <w:tab w:val="left" w:pos="2833"/>
          <w:tab w:val="left" w:pos="3397"/>
          <w:tab w:val="left" w:pos="3967"/>
          <w:tab w:val="left" w:pos="4531"/>
          <w:tab w:val="left" w:pos="5101"/>
          <w:tab w:val="left" w:pos="5665"/>
          <w:tab w:val="left" w:pos="6235"/>
          <w:tab w:val="left" w:pos="6799"/>
          <w:tab w:val="left" w:pos="7369"/>
          <w:tab w:val="left" w:pos="7933"/>
          <w:tab w:val="left" w:pos="8503"/>
          <w:tab w:val="left" w:pos="9067"/>
          <w:tab w:val="left" w:pos="9637"/>
          <w:tab w:val="left" w:pos="10201"/>
          <w:tab w:val="left" w:pos="10771"/>
          <w:tab w:val="left" w:pos="11335"/>
          <w:tab w:val="left" w:pos="11905"/>
          <w:tab w:val="left" w:pos="12469"/>
          <w:tab w:val="left" w:pos="13039"/>
          <w:tab w:val="left" w:pos="13603"/>
          <w:tab w:val="left" w:pos="14167"/>
          <w:tab w:val="left" w:pos="14737"/>
          <w:tab w:val="left" w:pos="15301"/>
          <w:tab w:val="left" w:pos="15871"/>
          <w:tab w:val="left" w:pos="16435"/>
          <w:tab w:val="left" w:pos="17005"/>
          <w:tab w:val="left" w:pos="17569"/>
          <w:tab w:val="left" w:pos="18139"/>
          <w:tab w:val="left" w:pos="18703"/>
          <w:tab w:val="left" w:pos="19273"/>
          <w:tab w:val="left" w:pos="19837"/>
          <w:tab w:val="left" w:pos="20407"/>
          <w:tab w:val="left" w:pos="20971"/>
          <w:tab w:val="left" w:pos="21541"/>
          <w:tab w:val="left" w:pos="22105"/>
          <w:tab w:val="left" w:pos="22675"/>
        </w:tabs>
        <w:jc w:val="both"/>
        <w:rPr>
          <w:rFonts w:cs="Arial"/>
          <w:i w:val="0"/>
        </w:rPr>
      </w:pPr>
    </w:p>
    <w:p w:rsidR="001C2A3E" w:rsidRPr="00430FA8" w:rsidRDefault="001C2A3E" w:rsidP="009E2C15">
      <w:pPr>
        <w:ind w:left="851" w:hanging="851"/>
        <w:jc w:val="both"/>
        <w:rPr>
          <w:rFonts w:cs="Arial"/>
          <w:b/>
          <w:i w:val="0"/>
          <w:sz w:val="24"/>
          <w:szCs w:val="24"/>
        </w:rPr>
      </w:pPr>
      <w:r w:rsidRPr="00430FA8">
        <w:rPr>
          <w:rFonts w:cs="Arial"/>
          <w:b/>
          <w:i w:val="0"/>
          <w:sz w:val="24"/>
          <w:szCs w:val="24"/>
        </w:rPr>
        <w:t>3.3</w:t>
      </w:r>
      <w:r w:rsidRPr="00430FA8">
        <w:rPr>
          <w:rFonts w:cs="Arial"/>
          <w:b/>
          <w:i w:val="0"/>
          <w:sz w:val="24"/>
          <w:szCs w:val="24"/>
        </w:rPr>
        <w:tab/>
      </w:r>
      <w:r w:rsidR="005449D4" w:rsidRPr="00430FA8">
        <w:rPr>
          <w:rFonts w:cs="Arial"/>
          <w:b/>
          <w:i w:val="0"/>
          <w:sz w:val="24"/>
          <w:szCs w:val="24"/>
        </w:rPr>
        <w:t xml:space="preserve">Comunicação e </w:t>
      </w:r>
      <w:r w:rsidRPr="00430FA8">
        <w:rPr>
          <w:rFonts w:cs="Arial"/>
          <w:b/>
          <w:i w:val="0"/>
          <w:sz w:val="24"/>
          <w:szCs w:val="24"/>
        </w:rPr>
        <w:t xml:space="preserve">Registro de Ocorrências </w:t>
      </w:r>
    </w:p>
    <w:p w:rsidR="001C2A3E" w:rsidRPr="00430FA8" w:rsidRDefault="001C2A3E" w:rsidP="001C2A3E">
      <w:pPr>
        <w:jc w:val="both"/>
        <w:rPr>
          <w:rFonts w:cs="Arial"/>
          <w:i w:val="0"/>
        </w:rPr>
      </w:pPr>
    </w:p>
    <w:p w:rsidR="005449D4" w:rsidRPr="00430FA8" w:rsidRDefault="001C2A3E" w:rsidP="009E2C15">
      <w:pPr>
        <w:ind w:firstLine="851"/>
        <w:jc w:val="both"/>
        <w:rPr>
          <w:rFonts w:cs="Arial"/>
          <w:i w:val="0"/>
        </w:rPr>
      </w:pPr>
      <w:r w:rsidRPr="00430FA8">
        <w:rPr>
          <w:rFonts w:cs="Arial"/>
          <w:i w:val="0"/>
        </w:rPr>
        <w:t xml:space="preserve">A comunicação </w:t>
      </w:r>
      <w:r w:rsidR="00F8446E" w:rsidRPr="00430FA8">
        <w:rPr>
          <w:rFonts w:cs="Arial"/>
          <w:i w:val="0"/>
        </w:rPr>
        <w:t>e/ou registro de ocorrências entre</w:t>
      </w:r>
      <w:r w:rsidRPr="00430FA8">
        <w:rPr>
          <w:rFonts w:cs="Arial"/>
          <w:i w:val="0"/>
        </w:rPr>
        <w:t xml:space="preserve"> a Contratada e a</w:t>
      </w:r>
      <w:r w:rsidR="005449D4" w:rsidRPr="00430FA8">
        <w:rPr>
          <w:rFonts w:cs="Arial"/>
          <w:i w:val="0"/>
        </w:rPr>
        <w:t xml:space="preserve"> Fiscalização poderá ser feita </w:t>
      </w:r>
      <w:r w:rsidR="00F8446E" w:rsidRPr="00430FA8">
        <w:rPr>
          <w:rFonts w:cs="Arial"/>
          <w:i w:val="0"/>
        </w:rPr>
        <w:t>por meio</w:t>
      </w:r>
      <w:r w:rsidR="005449D4" w:rsidRPr="00430FA8">
        <w:rPr>
          <w:rFonts w:cs="Arial"/>
          <w:i w:val="0"/>
        </w:rPr>
        <w:t xml:space="preserve"> de reuniões previamente agendadas</w:t>
      </w:r>
      <w:r w:rsidR="00B13EFF" w:rsidRPr="00430FA8">
        <w:rPr>
          <w:rFonts w:cs="Arial"/>
          <w:i w:val="0"/>
        </w:rPr>
        <w:t xml:space="preserve"> com lavratura de ata</w:t>
      </w:r>
      <w:r w:rsidR="005449D4" w:rsidRPr="00430FA8">
        <w:rPr>
          <w:rFonts w:cs="Arial"/>
          <w:i w:val="0"/>
        </w:rPr>
        <w:t xml:space="preserve">, </w:t>
      </w:r>
      <w:r w:rsidR="00F8446E" w:rsidRPr="00430FA8">
        <w:rPr>
          <w:rFonts w:cs="Arial"/>
          <w:i w:val="0"/>
        </w:rPr>
        <w:t xml:space="preserve">por oficio ou carta numerada, </w:t>
      </w:r>
      <w:r w:rsidR="005449D4" w:rsidRPr="00430FA8">
        <w:rPr>
          <w:rFonts w:cs="Arial"/>
          <w:i w:val="0"/>
        </w:rPr>
        <w:t>por telefone – caso de d</w:t>
      </w:r>
      <w:r w:rsidR="00F8446E" w:rsidRPr="00430FA8">
        <w:rPr>
          <w:rFonts w:cs="Arial"/>
          <w:i w:val="0"/>
        </w:rPr>
        <w:t>úvida</w:t>
      </w:r>
      <w:r w:rsidR="005449D4" w:rsidRPr="00430FA8">
        <w:rPr>
          <w:rFonts w:cs="Arial"/>
          <w:i w:val="0"/>
        </w:rPr>
        <w:t xml:space="preserve"> referente às etapas</w:t>
      </w:r>
      <w:r w:rsidR="00F8446E" w:rsidRPr="00430FA8">
        <w:rPr>
          <w:rFonts w:cs="Arial"/>
          <w:i w:val="0"/>
        </w:rPr>
        <w:t xml:space="preserve"> do processo</w:t>
      </w:r>
      <w:r w:rsidR="005449D4" w:rsidRPr="00430FA8">
        <w:rPr>
          <w:rFonts w:cs="Arial"/>
          <w:i w:val="0"/>
        </w:rPr>
        <w:t>, documentação</w:t>
      </w:r>
      <w:r w:rsidR="00F8446E" w:rsidRPr="00430FA8">
        <w:rPr>
          <w:rFonts w:cs="Arial"/>
          <w:i w:val="0"/>
        </w:rPr>
        <w:t xml:space="preserve"> técnica, </w:t>
      </w:r>
      <w:r w:rsidR="005449D4" w:rsidRPr="00430FA8">
        <w:rPr>
          <w:rFonts w:cs="Arial"/>
          <w:i w:val="0"/>
        </w:rPr>
        <w:t>projetos e outros</w:t>
      </w:r>
      <w:r w:rsidR="00F8446E" w:rsidRPr="00430FA8">
        <w:rPr>
          <w:rFonts w:cs="Arial"/>
          <w:i w:val="0"/>
        </w:rPr>
        <w:t>,</w:t>
      </w:r>
      <w:r w:rsidR="005449D4" w:rsidRPr="00430FA8">
        <w:rPr>
          <w:rFonts w:cs="Arial"/>
          <w:i w:val="0"/>
        </w:rPr>
        <w:t xml:space="preserve"> ou </w:t>
      </w:r>
      <w:r w:rsidR="00F8446E" w:rsidRPr="00430FA8">
        <w:rPr>
          <w:rFonts w:cs="Arial"/>
          <w:i w:val="0"/>
        </w:rPr>
        <w:t>por meio de endereços eletrônicos oficiais</w:t>
      </w:r>
      <w:r w:rsidR="005449D4" w:rsidRPr="00430FA8">
        <w:rPr>
          <w:rFonts w:cs="Arial"/>
          <w:i w:val="0"/>
        </w:rPr>
        <w:t xml:space="preserve"> da Contratada</w:t>
      </w:r>
      <w:r w:rsidR="00F8446E" w:rsidRPr="00430FA8">
        <w:rPr>
          <w:rFonts w:cs="Arial"/>
          <w:i w:val="0"/>
        </w:rPr>
        <w:t xml:space="preserve"> e Contratante</w:t>
      </w:r>
      <w:r w:rsidR="005449D4" w:rsidRPr="00430FA8">
        <w:rPr>
          <w:rFonts w:cs="Arial"/>
          <w:i w:val="0"/>
        </w:rPr>
        <w:t>.</w:t>
      </w:r>
    </w:p>
    <w:p w:rsidR="001C2A3E" w:rsidRPr="00430FA8" w:rsidRDefault="001C2A3E" w:rsidP="001C2A3E">
      <w:pPr>
        <w:jc w:val="both"/>
        <w:rPr>
          <w:rFonts w:cs="Arial"/>
          <w:i w:val="0"/>
        </w:rPr>
      </w:pPr>
    </w:p>
    <w:p w:rsidR="001C2A3E" w:rsidRPr="00430FA8" w:rsidRDefault="001C2A3E" w:rsidP="00E31B0A">
      <w:pPr>
        <w:ind w:left="851" w:hanging="851"/>
        <w:jc w:val="both"/>
        <w:rPr>
          <w:rFonts w:cs="Arial"/>
          <w:b/>
          <w:i w:val="0"/>
          <w:sz w:val="24"/>
          <w:szCs w:val="24"/>
        </w:rPr>
      </w:pPr>
      <w:r w:rsidRPr="00430FA8">
        <w:rPr>
          <w:rFonts w:cs="Arial"/>
          <w:b/>
          <w:i w:val="0"/>
          <w:sz w:val="24"/>
          <w:szCs w:val="24"/>
        </w:rPr>
        <w:t xml:space="preserve">3.4 </w:t>
      </w:r>
      <w:r w:rsidRPr="00430FA8">
        <w:rPr>
          <w:rFonts w:cs="Arial"/>
          <w:b/>
          <w:i w:val="0"/>
          <w:sz w:val="24"/>
          <w:szCs w:val="24"/>
        </w:rPr>
        <w:tab/>
        <w:t>Medição ou Aferição de Serviço</w:t>
      </w:r>
    </w:p>
    <w:p w:rsidR="001C2A3E" w:rsidRPr="00430FA8" w:rsidRDefault="001C2A3E" w:rsidP="001C2A3E">
      <w:pPr>
        <w:jc w:val="both"/>
        <w:rPr>
          <w:rFonts w:cs="Arial"/>
          <w:i w:val="0"/>
        </w:rPr>
      </w:pPr>
    </w:p>
    <w:p w:rsidR="001C2A3E" w:rsidRPr="00430FA8" w:rsidRDefault="001C2A3E" w:rsidP="00E31B0A">
      <w:pPr>
        <w:ind w:firstLine="851"/>
        <w:jc w:val="both"/>
        <w:rPr>
          <w:rFonts w:cs="Arial"/>
          <w:i w:val="0"/>
        </w:rPr>
      </w:pPr>
      <w:r w:rsidRPr="00430FA8">
        <w:rPr>
          <w:rFonts w:cs="Arial"/>
          <w:i w:val="0"/>
        </w:rPr>
        <w:t>A cada fase, nas datas previstas no Cronograma Físico-Financeiro, corresponderá uma medição/aferição dos serviços executados.</w:t>
      </w:r>
    </w:p>
    <w:p w:rsidR="001C2A3E" w:rsidRPr="00430FA8" w:rsidRDefault="001C2A3E" w:rsidP="001C2A3E">
      <w:pPr>
        <w:jc w:val="both"/>
        <w:rPr>
          <w:rFonts w:cs="Arial"/>
          <w:i w:val="0"/>
        </w:rPr>
      </w:pPr>
    </w:p>
    <w:p w:rsidR="001C2A3E" w:rsidRPr="00430FA8" w:rsidRDefault="001C2A3E" w:rsidP="00C14461">
      <w:pPr>
        <w:ind w:firstLine="851"/>
        <w:jc w:val="both"/>
        <w:rPr>
          <w:rFonts w:cs="Arial"/>
          <w:i w:val="0"/>
        </w:rPr>
      </w:pPr>
      <w:r w:rsidRPr="00430FA8">
        <w:rPr>
          <w:rFonts w:cs="Arial"/>
          <w:i w:val="0"/>
        </w:rPr>
        <w:t xml:space="preserve">Uma etapa será considerada efetivamente concluída quando os serviços previstos para aquela etapa, no cronograma físico-financeiro apresentado pela licitante na licitação, estiverem executados em sua totalidade. </w:t>
      </w:r>
    </w:p>
    <w:p w:rsidR="001C2A3E" w:rsidRPr="00430FA8" w:rsidRDefault="001C2A3E" w:rsidP="001C2A3E">
      <w:pPr>
        <w:jc w:val="both"/>
        <w:rPr>
          <w:rFonts w:cs="Arial"/>
          <w:i w:val="0"/>
        </w:rPr>
      </w:pPr>
    </w:p>
    <w:p w:rsidR="001C2A3E" w:rsidRPr="00430FA8" w:rsidRDefault="001C2A3E" w:rsidP="00C14461">
      <w:pPr>
        <w:ind w:firstLine="851"/>
        <w:jc w:val="both"/>
        <w:rPr>
          <w:rFonts w:cs="Arial"/>
          <w:i w:val="0"/>
          <w:color w:val="FF0000"/>
        </w:rPr>
      </w:pPr>
      <w:r w:rsidRPr="00430FA8">
        <w:rPr>
          <w:rFonts w:cs="Arial"/>
          <w:i w:val="0"/>
        </w:rPr>
        <w:t xml:space="preserve">Considerando que o critério para pagamento das parcelas exige etapas efetivamente concluídas, o cronograma físico-financeiro deverá ser elaborado de forma a refletir o real andamento esperado dos serviços.  </w:t>
      </w:r>
    </w:p>
    <w:p w:rsidR="001C2A3E" w:rsidRPr="00430FA8" w:rsidRDefault="001C2A3E" w:rsidP="001C2A3E">
      <w:pPr>
        <w:ind w:firstLine="709"/>
        <w:jc w:val="both"/>
        <w:rPr>
          <w:rFonts w:cs="Arial"/>
          <w:i w:val="0"/>
        </w:rPr>
      </w:pPr>
    </w:p>
    <w:p w:rsidR="001C2A3E" w:rsidRPr="00430FA8" w:rsidRDefault="00E77490" w:rsidP="00C14461">
      <w:pPr>
        <w:ind w:firstLine="851"/>
        <w:jc w:val="both"/>
        <w:rPr>
          <w:rFonts w:cs="Arial"/>
          <w:i w:val="0"/>
        </w:rPr>
      </w:pPr>
      <w:r w:rsidRPr="00430FA8">
        <w:rPr>
          <w:rFonts w:cs="Arial"/>
          <w:i w:val="0"/>
        </w:rPr>
        <w:t>Para a</w:t>
      </w:r>
      <w:r w:rsidR="001C2A3E" w:rsidRPr="00430FA8">
        <w:rPr>
          <w:rFonts w:cs="Arial"/>
          <w:i w:val="0"/>
        </w:rPr>
        <w:t xml:space="preserve"> medição</w:t>
      </w:r>
      <w:r w:rsidRPr="00430FA8">
        <w:rPr>
          <w:rFonts w:cs="Arial"/>
          <w:i w:val="0"/>
        </w:rPr>
        <w:t xml:space="preserve"> dos serviços, deve</w:t>
      </w:r>
      <w:r w:rsidR="001C2A3E" w:rsidRPr="00430FA8">
        <w:rPr>
          <w:rFonts w:cs="Arial"/>
          <w:i w:val="0"/>
        </w:rPr>
        <w:t xml:space="preserve"> a Contratada apresentar, via comunicação e</w:t>
      </w:r>
      <w:r w:rsidRPr="00430FA8">
        <w:rPr>
          <w:rFonts w:cs="Arial"/>
          <w:i w:val="0"/>
        </w:rPr>
        <w:t>letrônica – correio eletrônico</w:t>
      </w:r>
      <w:r w:rsidR="001C2A3E" w:rsidRPr="00430FA8">
        <w:rPr>
          <w:rFonts w:cs="Arial"/>
          <w:i w:val="0"/>
        </w:rPr>
        <w:t xml:space="preserve">, sua proposta de medição de serviços através de planilha (cujo modelo será oportunamente encaminhado pelo Contratante), com colunas em Reais, percentual e saldo, igualmente em Reais e percentual de cada item e subitem da planilha orçamentária, e apresentá-la à Fiscalização, no mínimo </w:t>
      </w:r>
      <w:r w:rsidR="00493F96" w:rsidRPr="00430FA8">
        <w:rPr>
          <w:rFonts w:cs="Arial"/>
          <w:i w:val="0"/>
        </w:rPr>
        <w:t>0</w:t>
      </w:r>
      <w:r w:rsidR="001C2A3E" w:rsidRPr="00430FA8">
        <w:rPr>
          <w:rFonts w:cs="Arial"/>
          <w:i w:val="0"/>
        </w:rPr>
        <w:t xml:space="preserve">5 (cinco) dias antes da data da medição para avaliação dos serviços e documentos executados pela Contratada para atesto </w:t>
      </w:r>
      <w:r w:rsidRPr="00430FA8">
        <w:rPr>
          <w:rFonts w:cs="Arial"/>
          <w:i w:val="0"/>
        </w:rPr>
        <w:t>d</w:t>
      </w:r>
      <w:r w:rsidR="001C2A3E" w:rsidRPr="00430FA8">
        <w:rPr>
          <w:rFonts w:cs="Arial"/>
          <w:i w:val="0"/>
        </w:rPr>
        <w:t>a Fiscalização.</w:t>
      </w:r>
    </w:p>
    <w:p w:rsidR="001C2A3E" w:rsidRPr="00430FA8" w:rsidRDefault="001C2A3E" w:rsidP="001C2A3E">
      <w:pPr>
        <w:jc w:val="both"/>
        <w:rPr>
          <w:rFonts w:cs="Arial"/>
          <w:i w:val="0"/>
        </w:rPr>
      </w:pPr>
    </w:p>
    <w:p w:rsidR="001C2A3E" w:rsidRPr="00430FA8" w:rsidRDefault="001C2A3E" w:rsidP="00C14461">
      <w:pPr>
        <w:ind w:firstLine="851"/>
        <w:jc w:val="both"/>
        <w:rPr>
          <w:rFonts w:cs="Arial"/>
          <w:i w:val="0"/>
        </w:rPr>
      </w:pPr>
      <w:r w:rsidRPr="00430FA8">
        <w:rPr>
          <w:rFonts w:cs="Arial"/>
          <w:i w:val="0"/>
        </w:rPr>
        <w:t xml:space="preserve">A Contratada deverá apontar em </w:t>
      </w:r>
      <w:r w:rsidR="00A734EA" w:rsidRPr="00430FA8">
        <w:rPr>
          <w:rFonts w:cs="Arial"/>
          <w:i w:val="0"/>
        </w:rPr>
        <w:t>planilha de medição os serviços</w:t>
      </w:r>
      <w:r w:rsidRPr="00430FA8">
        <w:rPr>
          <w:rFonts w:cs="Arial"/>
          <w:i w:val="0"/>
        </w:rPr>
        <w:t xml:space="preserve"> efetivamente concluídos até a data da medição, não sendo aprovados pela Fiscalização serviços executados de forma incompleta.</w:t>
      </w:r>
    </w:p>
    <w:p w:rsidR="001C2A3E" w:rsidRPr="00430FA8" w:rsidRDefault="001C2A3E" w:rsidP="001C2A3E">
      <w:pPr>
        <w:ind w:firstLine="709"/>
        <w:jc w:val="both"/>
        <w:rPr>
          <w:rFonts w:cs="Arial"/>
          <w:i w:val="0"/>
        </w:rPr>
      </w:pPr>
    </w:p>
    <w:p w:rsidR="001C2A3E" w:rsidRPr="00430FA8" w:rsidRDefault="001C2A3E" w:rsidP="00C14461">
      <w:pPr>
        <w:ind w:firstLine="851"/>
        <w:jc w:val="both"/>
        <w:rPr>
          <w:rFonts w:cs="Arial"/>
          <w:i w:val="0"/>
        </w:rPr>
      </w:pPr>
      <w:r w:rsidRPr="00430FA8">
        <w:rPr>
          <w:rFonts w:cs="Arial"/>
          <w:i w:val="0"/>
        </w:rPr>
        <w:t xml:space="preserve">Somente </w:t>
      </w:r>
      <w:r w:rsidR="00E77490" w:rsidRPr="00430FA8">
        <w:rPr>
          <w:rFonts w:cs="Arial"/>
          <w:b/>
          <w:i w:val="0"/>
        </w:rPr>
        <w:t>após a verificação e</w:t>
      </w:r>
      <w:r w:rsidRPr="00430FA8">
        <w:rPr>
          <w:rFonts w:cs="Arial"/>
          <w:b/>
          <w:i w:val="0"/>
        </w:rPr>
        <w:t xml:space="preserve"> atesto da Fiscalização poderá a Contratada emitir Nota Fiscal – NF</w:t>
      </w:r>
      <w:r w:rsidRPr="00430FA8">
        <w:rPr>
          <w:rFonts w:cs="Arial"/>
          <w:i w:val="0"/>
        </w:rPr>
        <w:t xml:space="preserve"> </w:t>
      </w:r>
      <w:r w:rsidR="00E77490" w:rsidRPr="00430FA8">
        <w:rPr>
          <w:rFonts w:cs="Arial"/>
          <w:i w:val="0"/>
        </w:rPr>
        <w:t>com o valor aprovado dos serviços das etapas</w:t>
      </w:r>
      <w:r w:rsidR="00FD7449" w:rsidRPr="00430FA8">
        <w:rPr>
          <w:rFonts w:cs="Arial"/>
          <w:i w:val="0"/>
        </w:rPr>
        <w:t xml:space="preserve"> executadas</w:t>
      </w:r>
      <w:r w:rsidRPr="00430FA8">
        <w:rPr>
          <w:rFonts w:cs="Arial"/>
          <w:i w:val="0"/>
        </w:rPr>
        <w:t>.</w:t>
      </w:r>
    </w:p>
    <w:p w:rsidR="00FB648D" w:rsidRPr="00430FA8" w:rsidRDefault="00FB648D" w:rsidP="001C2A3E">
      <w:pPr>
        <w:jc w:val="both"/>
        <w:rPr>
          <w:rFonts w:cs="Arial"/>
          <w:i w:val="0"/>
        </w:rPr>
      </w:pPr>
    </w:p>
    <w:p w:rsidR="001C2A3E" w:rsidRPr="00430FA8" w:rsidRDefault="001C2A3E" w:rsidP="001071D8">
      <w:pPr>
        <w:ind w:left="851" w:hanging="851"/>
        <w:jc w:val="both"/>
        <w:rPr>
          <w:rFonts w:cs="Arial"/>
          <w:b/>
          <w:i w:val="0"/>
          <w:sz w:val="24"/>
          <w:szCs w:val="24"/>
        </w:rPr>
      </w:pPr>
      <w:r w:rsidRPr="00430FA8">
        <w:rPr>
          <w:rFonts w:cs="Arial"/>
          <w:b/>
          <w:i w:val="0"/>
          <w:sz w:val="24"/>
          <w:szCs w:val="24"/>
        </w:rPr>
        <w:t>3.5</w:t>
      </w:r>
      <w:r w:rsidRPr="00430FA8">
        <w:rPr>
          <w:rFonts w:cs="Arial"/>
          <w:b/>
          <w:i w:val="0"/>
          <w:sz w:val="24"/>
          <w:szCs w:val="24"/>
        </w:rPr>
        <w:tab/>
        <w:t>Recebimentos Provisório e Definitivo</w:t>
      </w:r>
    </w:p>
    <w:p w:rsidR="001C2A3E" w:rsidRPr="00430FA8" w:rsidRDefault="001C2A3E" w:rsidP="001C2A3E">
      <w:pPr>
        <w:jc w:val="both"/>
        <w:rPr>
          <w:rFonts w:cs="Arial"/>
          <w:i w:val="0"/>
        </w:rPr>
      </w:pPr>
    </w:p>
    <w:p w:rsidR="001C2A3E" w:rsidRPr="00430FA8" w:rsidRDefault="001C2A3E" w:rsidP="001071D8">
      <w:pPr>
        <w:ind w:firstLine="851"/>
        <w:jc w:val="both"/>
        <w:rPr>
          <w:rFonts w:cs="Arial"/>
          <w:i w:val="0"/>
        </w:rPr>
      </w:pPr>
      <w:r w:rsidRPr="00430FA8">
        <w:rPr>
          <w:rFonts w:cs="Arial"/>
          <w:i w:val="0"/>
        </w:rPr>
        <w:t xml:space="preserve">Quando os serviços contratados forem concluídos caberá à Contratada apresentar comunicação escrita (inicialmente via fac-símile e posteriormente protocolando tal correspondência na unidade local dos serviços) informando o término dos serviços, cabendo à Fiscalização, no prazo de até 15 (quinze) dias, a verificação dos mesmos, após o qual será lavrado </w:t>
      </w:r>
      <w:r w:rsidRPr="00430FA8">
        <w:rPr>
          <w:rFonts w:cs="Arial"/>
          <w:b/>
          <w:i w:val="0"/>
        </w:rPr>
        <w:t>Termo de Recebimento Provisório</w:t>
      </w:r>
      <w:r w:rsidRPr="00430FA8">
        <w:rPr>
          <w:rFonts w:cs="Arial"/>
          <w:i w:val="0"/>
        </w:rPr>
        <w:t>, que caracterizará a aceitação provisória de todos os projetos e documentos executados.  O Termo de Recebimento Provisório, executado pelo</w:t>
      </w:r>
      <w:r w:rsidR="00FD7449" w:rsidRPr="00430FA8">
        <w:rPr>
          <w:rFonts w:cs="Arial"/>
          <w:i w:val="0"/>
        </w:rPr>
        <w:t xml:space="preserve"> Contratante, será entregue em </w:t>
      </w:r>
      <w:r w:rsidR="000952AC" w:rsidRPr="00430FA8">
        <w:rPr>
          <w:rFonts w:cs="Arial"/>
          <w:i w:val="0"/>
        </w:rPr>
        <w:t>0</w:t>
      </w:r>
      <w:r w:rsidR="00FD7449" w:rsidRPr="00430FA8">
        <w:rPr>
          <w:rFonts w:cs="Arial"/>
          <w:i w:val="0"/>
        </w:rPr>
        <w:t>3 (três</w:t>
      </w:r>
      <w:r w:rsidRPr="00430FA8">
        <w:rPr>
          <w:rFonts w:cs="Arial"/>
          <w:i w:val="0"/>
        </w:rPr>
        <w:t>) vias de igual teor e forma, ambas assinadas pela Fiscalização, após terem sido realizadas todas as medições/aferições e apropriações referentes a acréscimos, supressões e modificações.</w:t>
      </w:r>
    </w:p>
    <w:p w:rsidR="001C2A3E" w:rsidRPr="00430FA8" w:rsidRDefault="001C2A3E" w:rsidP="001C2A3E">
      <w:pPr>
        <w:jc w:val="both"/>
        <w:rPr>
          <w:rFonts w:cs="Arial"/>
          <w:i w:val="0"/>
        </w:rPr>
      </w:pPr>
    </w:p>
    <w:p w:rsidR="001C2A3E" w:rsidRPr="00430FA8" w:rsidRDefault="001C2A3E" w:rsidP="001071D8">
      <w:pPr>
        <w:ind w:firstLine="851"/>
        <w:jc w:val="both"/>
        <w:rPr>
          <w:rFonts w:cs="Arial"/>
          <w:i w:val="0"/>
        </w:rPr>
      </w:pPr>
      <w:r w:rsidRPr="00430FA8">
        <w:rPr>
          <w:rFonts w:cs="Arial"/>
          <w:i w:val="0"/>
        </w:rPr>
        <w:t>A Contratada fica obrigada a reparar, corrigir, remover ou substituir, às suas expensas, no todo ou em parte, o objeto em que se verificarem vícios, defeitos ou incorreções resultantes da execução, cabendo à Fiscalização não atestar a última e/ou única medição/aferição de serviços até que sejam sanadas todas as eventuais pendências que possam vir a ser apontadas no Termo de Recebimento Provisório.</w:t>
      </w:r>
    </w:p>
    <w:p w:rsidR="001C2A3E" w:rsidRPr="00430FA8" w:rsidRDefault="001C2A3E" w:rsidP="001C2A3E">
      <w:pPr>
        <w:jc w:val="both"/>
        <w:rPr>
          <w:rFonts w:cs="Arial"/>
          <w:i w:val="0"/>
        </w:rPr>
      </w:pPr>
    </w:p>
    <w:p w:rsidR="001C2A3E" w:rsidRPr="00430FA8" w:rsidRDefault="001C2A3E" w:rsidP="001071D8">
      <w:pPr>
        <w:ind w:firstLine="851"/>
        <w:jc w:val="both"/>
        <w:rPr>
          <w:rFonts w:cs="Arial"/>
          <w:i w:val="0"/>
        </w:rPr>
      </w:pPr>
      <w:r w:rsidRPr="00430FA8">
        <w:rPr>
          <w:rFonts w:cs="Arial"/>
          <w:i w:val="0"/>
        </w:rPr>
        <w:t xml:space="preserve">O Termo de Recebimento Definitivo, executado pelo Contratante, será entregue em </w:t>
      </w:r>
      <w:r w:rsidR="000952AC" w:rsidRPr="00430FA8">
        <w:rPr>
          <w:rFonts w:cs="Arial"/>
          <w:i w:val="0"/>
        </w:rPr>
        <w:t>0</w:t>
      </w:r>
      <w:r w:rsidRPr="00430FA8">
        <w:rPr>
          <w:rFonts w:cs="Arial"/>
          <w:i w:val="0"/>
        </w:rPr>
        <w:t xml:space="preserve">3 (três) vias de igual teor e forma, ambas assinadas por comissão de no mínimo </w:t>
      </w:r>
      <w:r w:rsidR="000952AC" w:rsidRPr="00430FA8">
        <w:rPr>
          <w:rFonts w:cs="Arial"/>
          <w:i w:val="0"/>
        </w:rPr>
        <w:t>0</w:t>
      </w:r>
      <w:r w:rsidRPr="00430FA8">
        <w:rPr>
          <w:rFonts w:cs="Arial"/>
          <w:i w:val="0"/>
        </w:rPr>
        <w:t xml:space="preserve">3 (três) membros designados por Portaria pela autoridade competente, em até 90 (noventa) dias após a lavratura do Termo de Recebimento Provisório, referido no parágrafo anterior, </w:t>
      </w:r>
      <w:r w:rsidRPr="00430FA8">
        <w:rPr>
          <w:rFonts w:cs="Arial"/>
          <w:b/>
          <w:i w:val="0"/>
        </w:rPr>
        <w:t>se tiverem sido atendidas todas as exigências da Fiscalização</w:t>
      </w:r>
      <w:r w:rsidRPr="00430FA8">
        <w:rPr>
          <w:rFonts w:cs="Arial"/>
          <w:i w:val="0"/>
        </w:rPr>
        <w:t xml:space="preserve">, referente a defeitos ou imperfeições que venham a ser verificadas em qualquer elemento dos serviços executados, </w:t>
      </w:r>
      <w:r w:rsidRPr="00430FA8">
        <w:rPr>
          <w:rFonts w:cs="Arial"/>
          <w:b/>
          <w:i w:val="0"/>
        </w:rPr>
        <w:t xml:space="preserve">e se estiverem solucionadas todas as </w:t>
      </w:r>
      <w:r w:rsidRPr="00430FA8">
        <w:rPr>
          <w:rFonts w:cs="Arial"/>
          <w:b/>
          <w:i w:val="0"/>
        </w:rPr>
        <w:lastRenderedPageBreak/>
        <w:t>reclamações</w:t>
      </w:r>
      <w:r w:rsidRPr="00430FA8">
        <w:rPr>
          <w:rFonts w:cs="Arial"/>
          <w:i w:val="0"/>
        </w:rPr>
        <w:t xml:space="preserve"> porventura feitas quanto à falta de pagamento a</w:t>
      </w:r>
      <w:r w:rsidR="00036E92">
        <w:rPr>
          <w:rFonts w:cs="Arial"/>
          <w:i w:val="0"/>
        </w:rPr>
        <w:t>os</w:t>
      </w:r>
      <w:r w:rsidRPr="00430FA8">
        <w:rPr>
          <w:rFonts w:cs="Arial"/>
          <w:i w:val="0"/>
        </w:rPr>
        <w:t xml:space="preserve"> prestadores de serviços empregados na execução do contrato.</w:t>
      </w:r>
    </w:p>
    <w:p w:rsidR="001C2A3E" w:rsidRPr="00430FA8" w:rsidRDefault="001C2A3E" w:rsidP="001C2A3E">
      <w:pPr>
        <w:jc w:val="both"/>
        <w:rPr>
          <w:rFonts w:cs="Arial"/>
          <w:i w:val="0"/>
        </w:rPr>
      </w:pPr>
    </w:p>
    <w:p w:rsidR="001C2A3E" w:rsidRPr="00430FA8" w:rsidRDefault="001C2A3E" w:rsidP="003B3FB1">
      <w:pPr>
        <w:widowControl w:val="0"/>
        <w:pBdr>
          <w:bottom w:val="single" w:sz="6" w:space="1" w:color="auto"/>
        </w:pBdr>
        <w:tabs>
          <w:tab w:val="num" w:pos="851"/>
        </w:tabs>
        <w:ind w:left="851" w:hanging="851"/>
        <w:jc w:val="both"/>
        <w:rPr>
          <w:b/>
          <w:i w:val="0"/>
          <w:sz w:val="32"/>
          <w:szCs w:val="32"/>
        </w:rPr>
      </w:pPr>
      <w:r w:rsidRPr="00430FA8">
        <w:rPr>
          <w:b/>
          <w:i w:val="0"/>
          <w:sz w:val="32"/>
          <w:szCs w:val="32"/>
        </w:rPr>
        <w:t>4</w:t>
      </w:r>
      <w:r w:rsidRPr="00430FA8">
        <w:rPr>
          <w:b/>
          <w:i w:val="0"/>
          <w:sz w:val="32"/>
          <w:szCs w:val="32"/>
        </w:rPr>
        <w:tab/>
        <w:t>Considerações Iniciais</w:t>
      </w:r>
    </w:p>
    <w:p w:rsidR="001C2A3E" w:rsidRPr="00430FA8" w:rsidRDefault="001C2A3E" w:rsidP="001C2A3E">
      <w:pPr>
        <w:jc w:val="both"/>
        <w:rPr>
          <w:rFonts w:cs="Arial"/>
          <w:i w:val="0"/>
        </w:rPr>
      </w:pPr>
    </w:p>
    <w:p w:rsidR="001C2A3E" w:rsidRPr="00430FA8" w:rsidRDefault="00765160" w:rsidP="00765160">
      <w:pPr>
        <w:ind w:left="851" w:hanging="851"/>
        <w:jc w:val="both"/>
        <w:rPr>
          <w:rFonts w:cs="Arial"/>
          <w:b/>
          <w:i w:val="0"/>
          <w:sz w:val="24"/>
          <w:szCs w:val="24"/>
        </w:rPr>
      </w:pPr>
      <w:r w:rsidRPr="00430FA8">
        <w:rPr>
          <w:rFonts w:cs="Arial"/>
          <w:b/>
          <w:i w:val="0"/>
          <w:sz w:val="24"/>
          <w:szCs w:val="24"/>
        </w:rPr>
        <w:t>4.1</w:t>
      </w:r>
      <w:r w:rsidRPr="00430FA8">
        <w:rPr>
          <w:rFonts w:cs="Arial"/>
          <w:b/>
          <w:i w:val="0"/>
          <w:sz w:val="24"/>
          <w:szCs w:val="24"/>
        </w:rPr>
        <w:tab/>
      </w:r>
      <w:r w:rsidR="001C2A3E" w:rsidRPr="00430FA8">
        <w:rPr>
          <w:rFonts w:cs="Arial"/>
          <w:b/>
          <w:i w:val="0"/>
          <w:sz w:val="24"/>
          <w:szCs w:val="24"/>
        </w:rPr>
        <w:t>Planejamento dos Serviços</w:t>
      </w:r>
    </w:p>
    <w:p w:rsidR="001C2A3E" w:rsidRPr="00430FA8" w:rsidRDefault="001C2A3E" w:rsidP="001C2A3E">
      <w:pPr>
        <w:tabs>
          <w:tab w:val="left" w:pos="644"/>
          <w:tab w:val="left" w:pos="1135"/>
        </w:tabs>
        <w:suppressAutoHyphens/>
        <w:ind w:left="1429"/>
        <w:jc w:val="both"/>
        <w:rPr>
          <w:rFonts w:cs="Arial"/>
          <w:i w:val="0"/>
        </w:rPr>
      </w:pPr>
    </w:p>
    <w:p w:rsidR="001C2A3E" w:rsidRPr="00430FA8" w:rsidRDefault="001C2A3E" w:rsidP="003B3FB1">
      <w:pPr>
        <w:tabs>
          <w:tab w:val="left" w:pos="851"/>
          <w:tab w:val="left" w:pos="1135"/>
        </w:tabs>
        <w:suppressAutoHyphens/>
        <w:jc w:val="both"/>
        <w:rPr>
          <w:rFonts w:cs="Arial"/>
          <w:i w:val="0"/>
        </w:rPr>
      </w:pPr>
      <w:r w:rsidRPr="00430FA8">
        <w:rPr>
          <w:rFonts w:cs="Arial"/>
          <w:i w:val="0"/>
        </w:rPr>
        <w:tab/>
        <w:t xml:space="preserve">Compete à Contratada fazer </w:t>
      </w:r>
      <w:r w:rsidRPr="00430FA8">
        <w:rPr>
          <w:rFonts w:cs="Arial"/>
          <w:b/>
          <w:i w:val="0"/>
        </w:rPr>
        <w:t>prévia visita ao local dos serviços</w:t>
      </w:r>
      <w:r w:rsidRPr="00430FA8">
        <w:rPr>
          <w:rFonts w:cs="Arial"/>
          <w:i w:val="0"/>
        </w:rPr>
        <w:t xml:space="preserve"> para proceder minucioso exame das condições locais e de eventuais interferências.</w:t>
      </w:r>
    </w:p>
    <w:p w:rsidR="001C2A3E" w:rsidRPr="00430FA8" w:rsidRDefault="001C2A3E" w:rsidP="001C2A3E">
      <w:pPr>
        <w:tabs>
          <w:tab w:val="left" w:pos="644"/>
          <w:tab w:val="left" w:pos="1135"/>
        </w:tabs>
        <w:suppressAutoHyphens/>
        <w:jc w:val="both"/>
        <w:rPr>
          <w:rFonts w:cs="Arial"/>
          <w:i w:val="0"/>
        </w:rPr>
      </w:pPr>
    </w:p>
    <w:p w:rsidR="001C2A3E" w:rsidRPr="00430FA8" w:rsidRDefault="001C2A3E" w:rsidP="003B3FB1">
      <w:pPr>
        <w:tabs>
          <w:tab w:val="left" w:pos="851"/>
          <w:tab w:val="left" w:pos="1135"/>
        </w:tabs>
        <w:suppressAutoHyphens/>
        <w:jc w:val="both"/>
        <w:rPr>
          <w:rFonts w:cs="Arial"/>
          <w:i w:val="0"/>
        </w:rPr>
      </w:pPr>
      <w:r w:rsidRPr="00430FA8">
        <w:rPr>
          <w:rFonts w:cs="Arial"/>
          <w:i w:val="0"/>
        </w:rPr>
        <w:tab/>
        <w:t xml:space="preserve">As visitas, os levantamentos e as vistorias </w:t>
      </w:r>
      <w:r w:rsidR="00FD7449" w:rsidRPr="00430FA8">
        <w:rPr>
          <w:rFonts w:cs="Arial"/>
          <w:i w:val="0"/>
        </w:rPr>
        <w:t>no local,</w:t>
      </w:r>
      <w:r w:rsidRPr="00430FA8">
        <w:rPr>
          <w:rFonts w:cs="Arial"/>
          <w:i w:val="0"/>
        </w:rPr>
        <w:t xml:space="preserve"> sob a responsabilidade d</w:t>
      </w:r>
      <w:r w:rsidR="006B0FC2" w:rsidRPr="00430FA8">
        <w:rPr>
          <w:rFonts w:cs="Arial"/>
          <w:i w:val="0"/>
        </w:rPr>
        <w:t>a</w:t>
      </w:r>
      <w:r w:rsidRPr="00430FA8">
        <w:rPr>
          <w:rFonts w:cs="Arial"/>
          <w:i w:val="0"/>
        </w:rPr>
        <w:t xml:space="preserve"> Contrata</w:t>
      </w:r>
      <w:r w:rsidR="006B0FC2" w:rsidRPr="00430FA8">
        <w:rPr>
          <w:rFonts w:cs="Arial"/>
          <w:i w:val="0"/>
        </w:rPr>
        <w:t>da</w:t>
      </w:r>
      <w:r w:rsidRPr="00430FA8">
        <w:rPr>
          <w:rFonts w:cs="Arial"/>
          <w:i w:val="0"/>
        </w:rPr>
        <w:t xml:space="preserve"> serão realizadas em datas e horários previamente acordados com a Fiscalização.</w:t>
      </w:r>
    </w:p>
    <w:p w:rsidR="001C2A3E" w:rsidRPr="00430FA8" w:rsidRDefault="001C2A3E" w:rsidP="001C2A3E">
      <w:pPr>
        <w:tabs>
          <w:tab w:val="left" w:pos="644"/>
          <w:tab w:val="left" w:pos="1135"/>
        </w:tabs>
        <w:suppressAutoHyphens/>
        <w:jc w:val="both"/>
        <w:rPr>
          <w:rFonts w:cs="Arial"/>
          <w:i w:val="0"/>
        </w:rPr>
      </w:pPr>
    </w:p>
    <w:p w:rsidR="001C2A3E" w:rsidRPr="00430FA8" w:rsidRDefault="001C2A3E" w:rsidP="003B3FB1">
      <w:pPr>
        <w:tabs>
          <w:tab w:val="left" w:pos="851"/>
          <w:tab w:val="left" w:pos="1135"/>
        </w:tabs>
        <w:suppressAutoHyphens/>
        <w:jc w:val="both"/>
        <w:rPr>
          <w:rFonts w:cs="Arial"/>
          <w:i w:val="0"/>
        </w:rPr>
      </w:pPr>
      <w:r w:rsidRPr="00430FA8">
        <w:rPr>
          <w:rFonts w:cs="Arial"/>
          <w:i w:val="0"/>
        </w:rPr>
        <w:tab/>
        <w:t>A Contratada emitirá relatórios por etapas das atividades desenvolvidas, contendo todas as informações pertinentes e/ou solicitadas pela Fiscalização.</w:t>
      </w:r>
    </w:p>
    <w:p w:rsidR="001C2A3E" w:rsidRPr="00430FA8" w:rsidRDefault="001C2A3E" w:rsidP="001C2A3E">
      <w:pPr>
        <w:tabs>
          <w:tab w:val="left" w:pos="644"/>
          <w:tab w:val="left" w:pos="1135"/>
        </w:tabs>
        <w:suppressAutoHyphens/>
        <w:jc w:val="both"/>
        <w:rPr>
          <w:rFonts w:cs="Arial"/>
          <w:i w:val="0"/>
        </w:rPr>
      </w:pPr>
    </w:p>
    <w:p w:rsidR="001C2A3E" w:rsidRPr="00430FA8" w:rsidRDefault="001C2A3E" w:rsidP="003B3FB1">
      <w:pPr>
        <w:tabs>
          <w:tab w:val="left" w:pos="851"/>
          <w:tab w:val="left" w:pos="1135"/>
        </w:tabs>
        <w:suppressAutoHyphens/>
        <w:jc w:val="both"/>
        <w:rPr>
          <w:rFonts w:cs="Arial"/>
          <w:i w:val="0"/>
        </w:rPr>
      </w:pPr>
      <w:r w:rsidRPr="00430FA8">
        <w:rPr>
          <w:rFonts w:cs="Arial"/>
          <w:i w:val="0"/>
        </w:rPr>
        <w:tab/>
        <w:t xml:space="preserve">Quaisquer dúvidas referentes ao escopo dos serviços ou especificações deverão ser previamente esclarecidas junto ao Contratante, visto que, depois de apresentada </w:t>
      </w:r>
      <w:r w:rsidR="0012125D" w:rsidRPr="00430FA8">
        <w:rPr>
          <w:rFonts w:cs="Arial"/>
          <w:i w:val="0"/>
        </w:rPr>
        <w:t>a</w:t>
      </w:r>
      <w:r w:rsidRPr="00430FA8">
        <w:rPr>
          <w:rFonts w:cs="Arial"/>
          <w:i w:val="0"/>
        </w:rPr>
        <w:t xml:space="preserve"> proposta, o Contratante não acolherá nenhuma reivindicação. Omissões, por parte da Contratada, jamais poderão ser alegadas em favor de eventuais pretensões de acréscimo de preços.</w:t>
      </w:r>
    </w:p>
    <w:p w:rsidR="001C2A3E" w:rsidRPr="00430FA8" w:rsidRDefault="001C2A3E" w:rsidP="001C2A3E">
      <w:pPr>
        <w:tabs>
          <w:tab w:val="left" w:pos="644"/>
          <w:tab w:val="left" w:pos="1135"/>
        </w:tabs>
        <w:suppressAutoHyphens/>
        <w:jc w:val="both"/>
        <w:rPr>
          <w:rFonts w:cs="Arial"/>
          <w:i w:val="0"/>
        </w:rPr>
      </w:pPr>
    </w:p>
    <w:p w:rsidR="005A53DA" w:rsidRPr="00430FA8" w:rsidRDefault="001C2A3E" w:rsidP="005A53DA">
      <w:pPr>
        <w:widowControl w:val="0"/>
        <w:tabs>
          <w:tab w:val="left" w:pos="0"/>
        </w:tabs>
        <w:suppressAutoHyphens/>
        <w:overflowPunct/>
        <w:autoSpaceDE/>
        <w:autoSpaceDN/>
        <w:adjustRightInd/>
        <w:spacing w:after="120"/>
        <w:jc w:val="both"/>
        <w:textAlignment w:val="auto"/>
        <w:rPr>
          <w:rFonts w:cs="Arial"/>
          <w:i w:val="0"/>
        </w:rPr>
      </w:pPr>
      <w:r w:rsidRPr="00430FA8">
        <w:rPr>
          <w:rFonts w:cs="Arial"/>
          <w:i w:val="0"/>
        </w:rPr>
        <w:tab/>
        <w:t>A Contratada deverá prever todos os custos envolvidos</w:t>
      </w:r>
      <w:r w:rsidR="00294022" w:rsidRPr="00430FA8">
        <w:rPr>
          <w:rFonts w:cs="Arial"/>
          <w:i w:val="0"/>
        </w:rPr>
        <w:t xml:space="preserve"> para a completa execução do objeto</w:t>
      </w:r>
      <w:r w:rsidRPr="00430FA8">
        <w:rPr>
          <w:rFonts w:cs="Arial"/>
          <w:i w:val="0"/>
        </w:rPr>
        <w:t>, não sendo aceitas alterações da planilha de custos após a licitação.</w:t>
      </w:r>
      <w:r w:rsidR="005A53DA" w:rsidRPr="00430FA8">
        <w:rPr>
          <w:rFonts w:cs="Arial"/>
          <w:i w:val="0"/>
        </w:rPr>
        <w:t xml:space="preserve"> </w:t>
      </w:r>
    </w:p>
    <w:p w:rsidR="001C2A3E" w:rsidRPr="00430FA8" w:rsidRDefault="001C2A3E" w:rsidP="00A75881">
      <w:pPr>
        <w:tabs>
          <w:tab w:val="left" w:pos="851"/>
          <w:tab w:val="left" w:pos="1129"/>
        </w:tabs>
        <w:suppressAutoHyphens/>
        <w:jc w:val="both"/>
        <w:rPr>
          <w:rFonts w:cs="Arial"/>
          <w:i w:val="0"/>
        </w:rPr>
      </w:pPr>
      <w:r w:rsidRPr="00430FA8">
        <w:rPr>
          <w:rFonts w:cs="Arial"/>
          <w:i w:val="0"/>
        </w:rPr>
        <w:tab/>
        <w:t xml:space="preserve">A Contratada deverá levar em conta todas as precauções e zelar permanentemente para que as suas operações não provoquem danos físicos ou materiais a terceiros, nem interfiram negativamente no andamento dos serviços procedendo </w:t>
      </w:r>
      <w:r w:rsidR="00F46FB1" w:rsidRPr="00430FA8">
        <w:rPr>
          <w:rFonts w:cs="Arial"/>
          <w:i w:val="0"/>
        </w:rPr>
        <w:t>à</w:t>
      </w:r>
      <w:r w:rsidRPr="00430FA8">
        <w:rPr>
          <w:rFonts w:cs="Arial"/>
          <w:i w:val="0"/>
        </w:rPr>
        <w:t xml:space="preserve"> perfeita integração entre seus prestadores de serviço.</w:t>
      </w:r>
    </w:p>
    <w:p w:rsidR="001C2A3E" w:rsidRPr="00430FA8" w:rsidRDefault="001C2A3E" w:rsidP="001C2A3E">
      <w:pPr>
        <w:tabs>
          <w:tab w:val="left" w:pos="644"/>
          <w:tab w:val="left" w:pos="1129"/>
        </w:tabs>
        <w:suppressAutoHyphens/>
        <w:jc w:val="both"/>
        <w:rPr>
          <w:rFonts w:cs="Arial"/>
          <w:i w:val="0"/>
        </w:rPr>
      </w:pPr>
    </w:p>
    <w:p w:rsidR="001C2A3E" w:rsidRPr="00430FA8" w:rsidRDefault="001C2A3E" w:rsidP="00A75881">
      <w:pPr>
        <w:tabs>
          <w:tab w:val="left" w:pos="851"/>
          <w:tab w:val="left" w:pos="1129"/>
        </w:tabs>
        <w:suppressAutoHyphens/>
        <w:jc w:val="both"/>
        <w:rPr>
          <w:rFonts w:cs="Arial"/>
          <w:i w:val="0"/>
        </w:rPr>
      </w:pPr>
      <w:r w:rsidRPr="00430FA8">
        <w:rPr>
          <w:rFonts w:cs="Arial"/>
          <w:i w:val="0"/>
        </w:rPr>
        <w:tab/>
        <w:t>Para os serviços, deverão ser fornecidos pela Contratada, todos os materiais, equipamentos, acessórios, mão-de-obra, mesmo que não explicitamente descrito nas especificações</w:t>
      </w:r>
      <w:r w:rsidR="00354186" w:rsidRPr="00430FA8">
        <w:rPr>
          <w:rFonts w:cs="Arial"/>
          <w:i w:val="0"/>
        </w:rPr>
        <w:t xml:space="preserve"> e diretrizes dos projetos</w:t>
      </w:r>
      <w:r w:rsidRPr="00430FA8">
        <w:rPr>
          <w:rFonts w:cs="Arial"/>
          <w:i w:val="0"/>
        </w:rPr>
        <w:t>.</w:t>
      </w:r>
      <w:r w:rsidR="00C81D76" w:rsidRPr="00430FA8">
        <w:rPr>
          <w:rFonts w:cs="Arial"/>
          <w:i w:val="0"/>
        </w:rPr>
        <w:t xml:space="preserve"> </w:t>
      </w:r>
    </w:p>
    <w:p w:rsidR="001C2A3E" w:rsidRPr="00430FA8" w:rsidRDefault="001C2A3E" w:rsidP="001C2A3E">
      <w:pPr>
        <w:tabs>
          <w:tab w:val="left" w:pos="644"/>
          <w:tab w:val="left" w:pos="1129"/>
        </w:tabs>
        <w:suppressAutoHyphens/>
        <w:jc w:val="both"/>
        <w:rPr>
          <w:rFonts w:cs="Arial"/>
          <w:i w:val="0"/>
        </w:rPr>
      </w:pPr>
    </w:p>
    <w:p w:rsidR="001C2A3E" w:rsidRPr="00430FA8" w:rsidRDefault="00CC3CB2" w:rsidP="00A75881">
      <w:pPr>
        <w:tabs>
          <w:tab w:val="left" w:pos="851"/>
          <w:tab w:val="left" w:pos="1129"/>
        </w:tabs>
        <w:suppressAutoHyphens/>
        <w:jc w:val="both"/>
        <w:rPr>
          <w:rFonts w:cs="Arial"/>
          <w:i w:val="0"/>
        </w:rPr>
      </w:pPr>
      <w:r w:rsidRPr="00430FA8">
        <w:rPr>
          <w:rFonts w:cs="Arial"/>
          <w:i w:val="0"/>
        </w:rPr>
        <w:tab/>
        <w:t>Qualquer prejuízo causado a</w:t>
      </w:r>
      <w:r w:rsidR="006B0FC2" w:rsidRPr="00430FA8">
        <w:rPr>
          <w:rFonts w:cs="Arial"/>
          <w:i w:val="0"/>
        </w:rPr>
        <w:t>o</w:t>
      </w:r>
      <w:r w:rsidR="001C2A3E" w:rsidRPr="00430FA8">
        <w:rPr>
          <w:rFonts w:cs="Arial"/>
          <w:i w:val="0"/>
        </w:rPr>
        <w:t xml:space="preserve"> Contratante em virtude de atraso na finalização dos serviços será de inteira responsabilidade da Contratada.</w:t>
      </w:r>
    </w:p>
    <w:p w:rsidR="001C2A3E" w:rsidRPr="00430FA8" w:rsidRDefault="001C2A3E" w:rsidP="001C2A3E">
      <w:pPr>
        <w:tabs>
          <w:tab w:val="left" w:pos="644"/>
          <w:tab w:val="left" w:pos="1129"/>
        </w:tabs>
        <w:suppressAutoHyphens/>
        <w:jc w:val="both"/>
        <w:rPr>
          <w:rFonts w:cs="Arial"/>
          <w:i w:val="0"/>
        </w:rPr>
      </w:pPr>
    </w:p>
    <w:p w:rsidR="001C2A3E" w:rsidRPr="00430FA8" w:rsidRDefault="00765160" w:rsidP="00CB005B">
      <w:pPr>
        <w:numPr>
          <w:ilvl w:val="1"/>
          <w:numId w:val="4"/>
        </w:numPr>
        <w:tabs>
          <w:tab w:val="left" w:pos="851"/>
          <w:tab w:val="left" w:pos="1135"/>
        </w:tabs>
        <w:suppressAutoHyphens/>
        <w:overflowPunct/>
        <w:autoSpaceDE/>
        <w:autoSpaceDN/>
        <w:adjustRightInd/>
        <w:jc w:val="both"/>
        <w:textAlignment w:val="auto"/>
        <w:rPr>
          <w:rFonts w:cs="Arial"/>
          <w:i w:val="0"/>
          <w:sz w:val="24"/>
          <w:szCs w:val="24"/>
        </w:rPr>
      </w:pPr>
      <w:r w:rsidRPr="00430FA8">
        <w:rPr>
          <w:rFonts w:cs="Arial"/>
          <w:b/>
          <w:i w:val="0"/>
          <w:sz w:val="24"/>
          <w:szCs w:val="24"/>
        </w:rPr>
        <w:t xml:space="preserve"> </w:t>
      </w:r>
      <w:r w:rsidRPr="00430FA8">
        <w:rPr>
          <w:rFonts w:cs="Arial"/>
          <w:b/>
          <w:i w:val="0"/>
          <w:sz w:val="24"/>
          <w:szCs w:val="24"/>
        </w:rPr>
        <w:tab/>
      </w:r>
      <w:r w:rsidR="001C2A3E" w:rsidRPr="00430FA8">
        <w:rPr>
          <w:rFonts w:cs="Arial"/>
          <w:b/>
          <w:i w:val="0"/>
          <w:sz w:val="24"/>
          <w:szCs w:val="24"/>
        </w:rPr>
        <w:t>Profissionais, Materiais e Equipamentos</w:t>
      </w:r>
    </w:p>
    <w:p w:rsidR="001C2A3E" w:rsidRPr="00430FA8" w:rsidRDefault="001C2A3E" w:rsidP="001C2A3E">
      <w:pPr>
        <w:tabs>
          <w:tab w:val="left" w:pos="644"/>
          <w:tab w:val="left" w:pos="1135"/>
        </w:tabs>
        <w:suppressAutoHyphens/>
        <w:jc w:val="both"/>
        <w:rPr>
          <w:rFonts w:cs="Arial"/>
          <w:i w:val="0"/>
        </w:rPr>
      </w:pPr>
    </w:p>
    <w:p w:rsidR="001C2A3E" w:rsidRPr="00430FA8" w:rsidRDefault="001C2A3E" w:rsidP="00313742">
      <w:pPr>
        <w:tabs>
          <w:tab w:val="left" w:pos="644"/>
          <w:tab w:val="left" w:pos="1135"/>
        </w:tabs>
        <w:suppressAutoHyphens/>
        <w:ind w:firstLine="851"/>
        <w:jc w:val="both"/>
        <w:rPr>
          <w:rFonts w:cs="Arial"/>
          <w:i w:val="0"/>
        </w:rPr>
      </w:pPr>
      <w:r w:rsidRPr="00430FA8">
        <w:rPr>
          <w:rFonts w:cs="Arial"/>
          <w:i w:val="0"/>
        </w:rPr>
        <w:t>É de responsabilidade da Contratada a utilização de profissionais habilitados, capacitados e altamente especializados, os quais, mantendo autonomia técnica, assumam a condição de autores dos projetos e</w:t>
      </w:r>
      <w:r w:rsidR="004261FF" w:rsidRPr="00430FA8">
        <w:rPr>
          <w:rFonts w:cs="Arial"/>
          <w:i w:val="0"/>
        </w:rPr>
        <w:t>,</w:t>
      </w:r>
      <w:r w:rsidRPr="00430FA8">
        <w:rPr>
          <w:rFonts w:cs="Arial"/>
          <w:i w:val="0"/>
        </w:rPr>
        <w:t xml:space="preserve"> no caso específico de projeto de arquitetura</w:t>
      </w:r>
      <w:r w:rsidR="004261FF" w:rsidRPr="00430FA8">
        <w:rPr>
          <w:rFonts w:cs="Arial"/>
          <w:i w:val="0"/>
        </w:rPr>
        <w:t>,</w:t>
      </w:r>
      <w:r w:rsidRPr="00430FA8">
        <w:rPr>
          <w:rFonts w:cs="Arial"/>
          <w:i w:val="0"/>
        </w:rPr>
        <w:t xml:space="preserve"> assumam a condição de co-autores, sendo responsáveis t</w:t>
      </w:r>
      <w:r w:rsidR="00250CA3" w:rsidRPr="00430FA8">
        <w:rPr>
          <w:rFonts w:cs="Arial"/>
          <w:i w:val="0"/>
        </w:rPr>
        <w:t xml:space="preserve">écnicos por estes, na intensidade </w:t>
      </w:r>
      <w:r w:rsidRPr="00430FA8">
        <w:rPr>
          <w:rFonts w:cs="Arial"/>
          <w:i w:val="0"/>
        </w:rPr>
        <w:t>necessária que assegure progresso satisfatório aos serviços e projetos</w:t>
      </w:r>
      <w:r w:rsidR="00EA6556" w:rsidRPr="00430FA8">
        <w:rPr>
          <w:rFonts w:cs="Arial"/>
          <w:i w:val="0"/>
        </w:rPr>
        <w:t>,</w:t>
      </w:r>
      <w:r w:rsidRPr="00430FA8">
        <w:rPr>
          <w:rFonts w:cs="Arial"/>
          <w:i w:val="0"/>
        </w:rPr>
        <w:t xml:space="preserve"> dentro dos cronogramas previstos para desenvolverem as diversas atividades necessárias a sua execução.</w:t>
      </w:r>
    </w:p>
    <w:p w:rsidR="00167755" w:rsidRPr="00430FA8" w:rsidRDefault="00167755" w:rsidP="00313742">
      <w:pPr>
        <w:tabs>
          <w:tab w:val="left" w:pos="644"/>
          <w:tab w:val="left" w:pos="1135"/>
        </w:tabs>
        <w:suppressAutoHyphens/>
        <w:ind w:firstLine="851"/>
        <w:jc w:val="both"/>
        <w:rPr>
          <w:rFonts w:cs="Arial"/>
          <w:i w:val="0"/>
        </w:rPr>
      </w:pPr>
    </w:p>
    <w:p w:rsidR="001C2A3E" w:rsidRPr="00430FA8" w:rsidRDefault="00651B46" w:rsidP="00FB648D">
      <w:pPr>
        <w:tabs>
          <w:tab w:val="left" w:pos="644"/>
          <w:tab w:val="left" w:pos="1135"/>
        </w:tabs>
        <w:suppressAutoHyphens/>
        <w:ind w:firstLine="851"/>
        <w:jc w:val="both"/>
        <w:rPr>
          <w:rFonts w:cs="Arial"/>
          <w:i w:val="0"/>
        </w:rPr>
      </w:pPr>
      <w:r w:rsidRPr="00430FA8">
        <w:rPr>
          <w:rFonts w:cs="Arial"/>
          <w:i w:val="0"/>
        </w:rPr>
        <w:t>Ressalta-</w:t>
      </w:r>
      <w:r w:rsidR="00167755" w:rsidRPr="00430FA8">
        <w:rPr>
          <w:rFonts w:cs="Arial"/>
          <w:i w:val="0"/>
        </w:rPr>
        <w:t xml:space="preserve">se a obrigatoriedade da Contratada trabalhar com </w:t>
      </w:r>
      <w:r w:rsidR="00F050FA" w:rsidRPr="00430FA8">
        <w:rPr>
          <w:rFonts w:cs="Arial"/>
          <w:i w:val="0"/>
        </w:rPr>
        <w:t xml:space="preserve">o </w:t>
      </w:r>
      <w:r w:rsidR="00167755" w:rsidRPr="00430FA8">
        <w:rPr>
          <w:rFonts w:cs="Arial"/>
          <w:i w:val="0"/>
        </w:rPr>
        <w:t>corpo técnico de profissionais citado no atestado de capacitação, apresentado no processo de licitação. Não será permitida a participação de outros profissionais sem o consentimento da fiscalização.</w:t>
      </w:r>
      <w:r w:rsidR="00585674" w:rsidRPr="00430FA8">
        <w:rPr>
          <w:rFonts w:cs="Arial"/>
          <w:i w:val="0"/>
        </w:rPr>
        <w:t xml:space="preserve"> Caso haja a aceitação de novos profissionais junto ao processo inicial, </w:t>
      </w:r>
      <w:r w:rsidR="00B31DEE" w:rsidRPr="00430FA8">
        <w:rPr>
          <w:rFonts w:cs="Arial"/>
          <w:i w:val="0"/>
        </w:rPr>
        <w:t>esses</w:t>
      </w:r>
      <w:r w:rsidR="00585674" w:rsidRPr="00430FA8">
        <w:rPr>
          <w:rFonts w:cs="Arial"/>
          <w:i w:val="0"/>
        </w:rPr>
        <w:t xml:space="preserve"> deverão comprovar sua capacidade</w:t>
      </w:r>
      <w:r w:rsidR="00B31DEE" w:rsidRPr="00430FA8">
        <w:rPr>
          <w:rFonts w:cs="Arial"/>
          <w:i w:val="0"/>
        </w:rPr>
        <w:t xml:space="preserve"> técnica perante a Fiscalização</w:t>
      </w:r>
      <w:r w:rsidR="00585674" w:rsidRPr="00430FA8">
        <w:rPr>
          <w:rFonts w:cs="Arial"/>
          <w:i w:val="0"/>
        </w:rPr>
        <w:t xml:space="preserve"> e continuar atendendo às exigências técnicas estipuladas pelo Edital.</w:t>
      </w:r>
    </w:p>
    <w:p w:rsidR="00167755" w:rsidRPr="00430FA8" w:rsidRDefault="00167755" w:rsidP="001C2A3E">
      <w:pPr>
        <w:tabs>
          <w:tab w:val="left" w:pos="644"/>
          <w:tab w:val="left" w:pos="1135"/>
        </w:tabs>
        <w:suppressAutoHyphens/>
        <w:ind w:firstLine="709"/>
        <w:jc w:val="both"/>
        <w:rPr>
          <w:rFonts w:cs="Arial"/>
          <w:i w:val="0"/>
        </w:rPr>
      </w:pPr>
    </w:p>
    <w:p w:rsidR="001C2A3E" w:rsidRPr="00430FA8" w:rsidRDefault="001C2A3E" w:rsidP="00313742">
      <w:pPr>
        <w:tabs>
          <w:tab w:val="left" w:pos="851"/>
          <w:tab w:val="left" w:pos="1129"/>
        </w:tabs>
        <w:suppressAutoHyphens/>
        <w:ind w:firstLine="851"/>
        <w:jc w:val="both"/>
        <w:rPr>
          <w:rFonts w:cs="Arial"/>
          <w:i w:val="0"/>
        </w:rPr>
      </w:pPr>
      <w:r w:rsidRPr="00430FA8">
        <w:rPr>
          <w:rFonts w:cs="Arial"/>
          <w:i w:val="0"/>
        </w:rPr>
        <w:t>A Contratada deverá anotar e atestar a responsabilidade dos seus pro</w:t>
      </w:r>
      <w:r w:rsidR="00B31DEE" w:rsidRPr="00430FA8">
        <w:rPr>
          <w:rFonts w:cs="Arial"/>
          <w:i w:val="0"/>
        </w:rPr>
        <w:t>fissionais,</w:t>
      </w:r>
      <w:r w:rsidRPr="00430FA8">
        <w:rPr>
          <w:rFonts w:cs="Arial"/>
          <w:i w:val="0"/>
        </w:rPr>
        <w:t xml:space="preserve"> além de assumir os ônus decorrentes de erros de projeto e especificações ou conclusões</w:t>
      </w:r>
      <w:r w:rsidR="004261FF" w:rsidRPr="00430FA8">
        <w:rPr>
          <w:rFonts w:cs="Arial"/>
          <w:i w:val="0"/>
        </w:rPr>
        <w:t xml:space="preserve"> de sua autoria</w:t>
      </w:r>
      <w:r w:rsidRPr="00430FA8">
        <w:rPr>
          <w:rFonts w:cs="Arial"/>
          <w:i w:val="0"/>
        </w:rPr>
        <w:t xml:space="preserve"> apresentadas, desde que devidamente comprovados.</w:t>
      </w:r>
    </w:p>
    <w:p w:rsidR="001C2A3E" w:rsidRPr="00430FA8" w:rsidRDefault="001C2A3E" w:rsidP="001C2A3E">
      <w:pPr>
        <w:tabs>
          <w:tab w:val="left" w:pos="644"/>
          <w:tab w:val="left" w:pos="1129"/>
        </w:tabs>
        <w:suppressAutoHyphens/>
        <w:ind w:firstLine="709"/>
        <w:jc w:val="both"/>
        <w:rPr>
          <w:rFonts w:cs="Arial"/>
          <w:i w:val="0"/>
        </w:rPr>
      </w:pPr>
    </w:p>
    <w:p w:rsidR="001C2A3E" w:rsidRPr="00430FA8" w:rsidRDefault="001C2A3E" w:rsidP="00313742">
      <w:pPr>
        <w:tabs>
          <w:tab w:val="left" w:pos="644"/>
          <w:tab w:val="left" w:pos="1129"/>
        </w:tabs>
        <w:suppressAutoHyphens/>
        <w:ind w:firstLine="851"/>
        <w:jc w:val="both"/>
        <w:rPr>
          <w:rFonts w:cs="Arial"/>
          <w:i w:val="0"/>
        </w:rPr>
      </w:pPr>
      <w:r w:rsidRPr="00430FA8">
        <w:rPr>
          <w:rFonts w:cs="Arial"/>
          <w:i w:val="0"/>
        </w:rPr>
        <w:t xml:space="preserve"> A qualquer tempo a Fiscalização poderá solicitar a substituição de qualquer membro da equipe técnica da Contratada, desde que entenda que seja benéfico ao desenvolvimento dos serviços e que continue atendendo às exigências técnicas estipuladas pelo Edital.</w:t>
      </w:r>
    </w:p>
    <w:p w:rsidR="001C2A3E" w:rsidRPr="00430FA8" w:rsidRDefault="001C2A3E" w:rsidP="001C2A3E">
      <w:pPr>
        <w:tabs>
          <w:tab w:val="left" w:pos="644"/>
          <w:tab w:val="left" w:pos="1129"/>
        </w:tabs>
        <w:suppressAutoHyphens/>
        <w:ind w:firstLine="709"/>
        <w:jc w:val="both"/>
        <w:rPr>
          <w:rFonts w:cs="Arial"/>
          <w:i w:val="0"/>
        </w:rPr>
      </w:pPr>
    </w:p>
    <w:p w:rsidR="001C2A3E" w:rsidRPr="00430FA8" w:rsidRDefault="001C2A3E" w:rsidP="00313742">
      <w:pPr>
        <w:tabs>
          <w:tab w:val="left" w:pos="644"/>
          <w:tab w:val="left" w:pos="1129"/>
        </w:tabs>
        <w:suppressAutoHyphens/>
        <w:ind w:firstLine="851"/>
        <w:jc w:val="both"/>
        <w:rPr>
          <w:rFonts w:cs="Arial"/>
          <w:i w:val="0"/>
        </w:rPr>
      </w:pPr>
      <w:r w:rsidRPr="00430FA8">
        <w:rPr>
          <w:rFonts w:cs="Arial"/>
          <w:i w:val="0"/>
        </w:rPr>
        <w:t xml:space="preserve">Todos os equipamentos e ferramentas, bem como a obtenção dos materiais necessários, em quantidade e qualidade suficientes para conclusão dos serviços </w:t>
      </w:r>
      <w:r w:rsidR="00F050FA" w:rsidRPr="00430FA8">
        <w:rPr>
          <w:rFonts w:cs="Arial"/>
          <w:i w:val="0"/>
        </w:rPr>
        <w:t>d</w:t>
      </w:r>
      <w:r w:rsidRPr="00430FA8">
        <w:rPr>
          <w:rFonts w:cs="Arial"/>
          <w:i w:val="0"/>
        </w:rPr>
        <w:t>e projetos no</w:t>
      </w:r>
      <w:r w:rsidR="00236897" w:rsidRPr="00430FA8">
        <w:rPr>
          <w:rFonts w:cs="Arial"/>
          <w:i w:val="0"/>
        </w:rPr>
        <w:t>s</w:t>
      </w:r>
      <w:r w:rsidRPr="00430FA8">
        <w:rPr>
          <w:rFonts w:cs="Arial"/>
          <w:i w:val="0"/>
        </w:rPr>
        <w:t xml:space="preserve"> prazo</w:t>
      </w:r>
      <w:r w:rsidR="00236897" w:rsidRPr="00430FA8">
        <w:rPr>
          <w:rFonts w:cs="Arial"/>
          <w:i w:val="0"/>
        </w:rPr>
        <w:t>s</w:t>
      </w:r>
      <w:r w:rsidRPr="00430FA8">
        <w:rPr>
          <w:rFonts w:cs="Arial"/>
          <w:i w:val="0"/>
        </w:rPr>
        <w:t xml:space="preserve"> fixado</w:t>
      </w:r>
      <w:r w:rsidR="00236897" w:rsidRPr="00430FA8">
        <w:rPr>
          <w:rFonts w:cs="Arial"/>
          <w:i w:val="0"/>
        </w:rPr>
        <w:t>s</w:t>
      </w:r>
      <w:r w:rsidR="00F46FB1" w:rsidRPr="00430FA8">
        <w:rPr>
          <w:rFonts w:cs="Arial"/>
          <w:i w:val="0"/>
        </w:rPr>
        <w:t xml:space="preserve"> deverão</w:t>
      </w:r>
      <w:r w:rsidRPr="00430FA8">
        <w:rPr>
          <w:rFonts w:cs="Arial"/>
          <w:i w:val="0"/>
        </w:rPr>
        <w:t xml:space="preserve"> ser fornecidos pela Contratada</w:t>
      </w:r>
      <w:r w:rsidR="004261FF" w:rsidRPr="00430FA8">
        <w:rPr>
          <w:rFonts w:cs="Arial"/>
          <w:i w:val="0"/>
        </w:rPr>
        <w:t>,</w:t>
      </w:r>
      <w:r w:rsidRPr="00430FA8">
        <w:rPr>
          <w:rFonts w:cs="Arial"/>
          <w:i w:val="0"/>
        </w:rPr>
        <w:t xml:space="preserve"> sendo sua a integral responsabilidade sobre os mesmos.</w:t>
      </w:r>
    </w:p>
    <w:p w:rsidR="00250CA3" w:rsidRPr="00430FA8" w:rsidRDefault="00250CA3" w:rsidP="001C2A3E">
      <w:pPr>
        <w:jc w:val="both"/>
        <w:rPr>
          <w:rFonts w:cs="Arial"/>
          <w:i w:val="0"/>
        </w:rPr>
      </w:pPr>
    </w:p>
    <w:p w:rsidR="001C2A3E" w:rsidRPr="00430FA8" w:rsidRDefault="00B31DEE" w:rsidP="00CB005B">
      <w:pPr>
        <w:numPr>
          <w:ilvl w:val="1"/>
          <w:numId w:val="4"/>
        </w:numPr>
        <w:tabs>
          <w:tab w:val="left" w:pos="851"/>
          <w:tab w:val="left" w:pos="1135"/>
        </w:tabs>
        <w:suppressAutoHyphens/>
        <w:overflowPunct/>
        <w:autoSpaceDE/>
        <w:autoSpaceDN/>
        <w:adjustRightInd/>
        <w:jc w:val="both"/>
        <w:textAlignment w:val="auto"/>
        <w:rPr>
          <w:rFonts w:cs="Arial"/>
          <w:b/>
          <w:i w:val="0"/>
          <w:sz w:val="24"/>
          <w:szCs w:val="24"/>
        </w:rPr>
      </w:pPr>
      <w:r w:rsidRPr="00430FA8">
        <w:rPr>
          <w:rFonts w:cs="Arial"/>
          <w:b/>
          <w:i w:val="0"/>
          <w:sz w:val="24"/>
          <w:szCs w:val="24"/>
        </w:rPr>
        <w:t xml:space="preserve"> </w:t>
      </w:r>
      <w:r w:rsidR="00765160" w:rsidRPr="00430FA8">
        <w:rPr>
          <w:rFonts w:cs="Arial"/>
          <w:b/>
          <w:i w:val="0"/>
          <w:sz w:val="24"/>
          <w:szCs w:val="24"/>
        </w:rPr>
        <w:tab/>
      </w:r>
      <w:r w:rsidR="001C2A3E" w:rsidRPr="00430FA8">
        <w:rPr>
          <w:rFonts w:cs="Arial"/>
          <w:b/>
          <w:i w:val="0"/>
          <w:sz w:val="24"/>
          <w:szCs w:val="24"/>
        </w:rPr>
        <w:t>Coordenação dos Produtos</w:t>
      </w:r>
    </w:p>
    <w:p w:rsidR="001C2A3E" w:rsidRPr="00430FA8" w:rsidRDefault="001C2A3E" w:rsidP="001C2A3E">
      <w:pPr>
        <w:tabs>
          <w:tab w:val="left" w:pos="644"/>
          <w:tab w:val="left" w:pos="1135"/>
        </w:tabs>
        <w:suppressAutoHyphens/>
        <w:jc w:val="both"/>
        <w:rPr>
          <w:rFonts w:cs="Arial"/>
          <w:b/>
          <w:i w:val="0"/>
        </w:rPr>
      </w:pPr>
    </w:p>
    <w:p w:rsidR="001C2A3E" w:rsidRPr="00430FA8" w:rsidRDefault="001C2A3E" w:rsidP="002D334D">
      <w:pPr>
        <w:jc w:val="both"/>
        <w:rPr>
          <w:rFonts w:cs="Arial"/>
          <w:i w:val="0"/>
        </w:rPr>
      </w:pPr>
      <w:r w:rsidRPr="00430FA8">
        <w:rPr>
          <w:rFonts w:cs="Arial"/>
          <w:b/>
          <w:i w:val="0"/>
        </w:rPr>
        <w:tab/>
      </w:r>
      <w:r w:rsidRPr="00430FA8">
        <w:rPr>
          <w:rFonts w:cs="Arial"/>
          <w:i w:val="0"/>
        </w:rPr>
        <w:t>A Contratada deverá elaborar todos os produtos</w:t>
      </w:r>
      <w:r w:rsidR="00250CA3" w:rsidRPr="00430FA8">
        <w:rPr>
          <w:rFonts w:cs="Arial"/>
          <w:i w:val="0"/>
        </w:rPr>
        <w:t xml:space="preserve"> e serviços</w:t>
      </w:r>
      <w:r w:rsidRPr="00430FA8">
        <w:rPr>
          <w:rFonts w:cs="Arial"/>
          <w:i w:val="0"/>
        </w:rPr>
        <w:t xml:space="preserve"> – estudos, projetos, </w:t>
      </w:r>
      <w:r w:rsidR="00250CA3" w:rsidRPr="00430FA8">
        <w:rPr>
          <w:rFonts w:cs="Arial"/>
          <w:i w:val="0"/>
        </w:rPr>
        <w:t xml:space="preserve">modelos, </w:t>
      </w:r>
      <w:r w:rsidRPr="00430FA8">
        <w:rPr>
          <w:rFonts w:cs="Arial"/>
          <w:i w:val="0"/>
        </w:rPr>
        <w:t xml:space="preserve">especificações, orçamentos, </w:t>
      </w:r>
      <w:r w:rsidR="00167755" w:rsidRPr="00430FA8">
        <w:rPr>
          <w:rFonts w:cs="Arial"/>
          <w:i w:val="0"/>
        </w:rPr>
        <w:t>quantificações e outros,</w:t>
      </w:r>
      <w:r w:rsidR="00250CA3" w:rsidRPr="00430FA8">
        <w:rPr>
          <w:rFonts w:cs="Arial"/>
          <w:i w:val="0"/>
        </w:rPr>
        <w:t xml:space="preserve"> com os respectivos laudos e</w:t>
      </w:r>
      <w:r w:rsidRPr="00430FA8">
        <w:rPr>
          <w:rFonts w:cs="Arial"/>
          <w:i w:val="0"/>
        </w:rPr>
        <w:t xml:space="preserve"> pareceres </w:t>
      </w:r>
      <w:r w:rsidR="00250CA3" w:rsidRPr="00430FA8">
        <w:rPr>
          <w:rFonts w:cs="Arial"/>
          <w:i w:val="0"/>
        </w:rPr>
        <w:t>técnicos. Estes</w:t>
      </w:r>
      <w:r w:rsidRPr="00430FA8">
        <w:rPr>
          <w:rFonts w:cs="Arial"/>
          <w:i w:val="0"/>
        </w:rPr>
        <w:t xml:space="preserve"> </w:t>
      </w:r>
      <w:r w:rsidR="006D55F5" w:rsidRPr="00430FA8">
        <w:rPr>
          <w:rFonts w:cs="Arial"/>
          <w:i w:val="0"/>
        </w:rPr>
        <w:t>deverão</w:t>
      </w:r>
      <w:r w:rsidR="00250CA3" w:rsidRPr="00430FA8">
        <w:rPr>
          <w:rFonts w:cs="Arial"/>
          <w:i w:val="0"/>
        </w:rPr>
        <w:t xml:space="preserve"> ser apresentados</w:t>
      </w:r>
      <w:r w:rsidRPr="00430FA8">
        <w:rPr>
          <w:rFonts w:cs="Arial"/>
          <w:i w:val="0"/>
        </w:rPr>
        <w:t xml:space="preserve"> devidamente </w:t>
      </w:r>
      <w:r w:rsidRPr="00430FA8">
        <w:rPr>
          <w:rFonts w:cs="Arial"/>
          <w:b/>
          <w:i w:val="0"/>
        </w:rPr>
        <w:t>analisados, coordenados, integrados e compatibilizados</w:t>
      </w:r>
      <w:r w:rsidRPr="00430FA8">
        <w:rPr>
          <w:rFonts w:cs="Arial"/>
          <w:i w:val="0"/>
        </w:rPr>
        <w:t xml:space="preserve"> tecnicamente entre si, contendo todos os elementos necessários à execução d</w:t>
      </w:r>
      <w:r w:rsidR="007A67EB" w:rsidRPr="00430FA8">
        <w:rPr>
          <w:rFonts w:cs="Arial"/>
          <w:i w:val="0"/>
        </w:rPr>
        <w:t xml:space="preserve">a </w:t>
      </w:r>
      <w:r w:rsidR="00440777">
        <w:rPr>
          <w:rFonts w:cs="Arial"/>
          <w:i w:val="0"/>
        </w:rPr>
        <w:t xml:space="preserve">obra </w:t>
      </w:r>
      <w:r w:rsidR="00E91109">
        <w:rPr>
          <w:rFonts w:cs="Arial"/>
          <w:i w:val="0"/>
        </w:rPr>
        <w:t xml:space="preserve">de instalações elétricas </w:t>
      </w:r>
      <w:r w:rsidR="00440777">
        <w:rPr>
          <w:rFonts w:cs="Arial"/>
          <w:i w:val="0"/>
        </w:rPr>
        <w:t xml:space="preserve">no </w:t>
      </w:r>
      <w:r w:rsidR="0049228B" w:rsidRPr="00D22F7B">
        <w:rPr>
          <w:rFonts w:cs="Arial"/>
          <w:b/>
          <w:i w:val="0"/>
        </w:rPr>
        <w:t>Complexo das unidades da Polícia Federal no Setor Policial Sul</w:t>
      </w:r>
      <w:r w:rsidR="00A04C51" w:rsidRPr="00430FA8">
        <w:rPr>
          <w:rFonts w:cs="Arial"/>
          <w:i w:val="0"/>
        </w:rPr>
        <w:t xml:space="preserve">. Será inteiramente da Contratada </w:t>
      </w:r>
      <w:r w:rsidRPr="00430FA8">
        <w:rPr>
          <w:rFonts w:cs="Arial"/>
          <w:i w:val="0"/>
        </w:rPr>
        <w:t xml:space="preserve">a responsabilidade de </w:t>
      </w:r>
      <w:r w:rsidR="00A04C51" w:rsidRPr="00430FA8">
        <w:rPr>
          <w:rFonts w:cs="Arial"/>
          <w:i w:val="0"/>
        </w:rPr>
        <w:t>coordenação desses trabalhos</w:t>
      </w:r>
      <w:r w:rsidRPr="00430FA8">
        <w:rPr>
          <w:rFonts w:cs="Arial"/>
          <w:i w:val="0"/>
        </w:rPr>
        <w:t xml:space="preserve"> entre seus diversos autores, dirimindo pontos conflitantes, respeitando a i</w:t>
      </w:r>
      <w:r w:rsidR="00A04C51" w:rsidRPr="00430FA8">
        <w:rPr>
          <w:rFonts w:cs="Arial"/>
          <w:i w:val="0"/>
        </w:rPr>
        <w:t xml:space="preserve">ndependência técnica de cada um. Deverá também </w:t>
      </w:r>
      <w:r w:rsidRPr="00430FA8">
        <w:rPr>
          <w:rFonts w:cs="Arial"/>
          <w:i w:val="0"/>
        </w:rPr>
        <w:t xml:space="preserve">gerenciar as informações e </w:t>
      </w:r>
      <w:r w:rsidR="00A04C51" w:rsidRPr="00430FA8">
        <w:rPr>
          <w:rFonts w:cs="Arial"/>
          <w:i w:val="0"/>
        </w:rPr>
        <w:t xml:space="preserve">fazer </w:t>
      </w:r>
      <w:r w:rsidRPr="00430FA8">
        <w:rPr>
          <w:rFonts w:cs="Arial"/>
          <w:i w:val="0"/>
        </w:rPr>
        <w:t>a organização da documentação gerada.</w:t>
      </w:r>
    </w:p>
    <w:p w:rsidR="000633F6" w:rsidRPr="00430FA8" w:rsidRDefault="000633F6" w:rsidP="001C2A3E">
      <w:pPr>
        <w:tabs>
          <w:tab w:val="left" w:pos="644"/>
          <w:tab w:val="left" w:pos="1135"/>
        </w:tabs>
        <w:suppressAutoHyphens/>
        <w:jc w:val="both"/>
        <w:rPr>
          <w:rFonts w:cs="Arial"/>
          <w:i w:val="0"/>
        </w:rPr>
      </w:pPr>
    </w:p>
    <w:p w:rsidR="00167755" w:rsidRPr="00430FA8" w:rsidRDefault="00B31DEE" w:rsidP="00CB005B">
      <w:pPr>
        <w:numPr>
          <w:ilvl w:val="1"/>
          <w:numId w:val="4"/>
        </w:numPr>
        <w:tabs>
          <w:tab w:val="left" w:pos="851"/>
          <w:tab w:val="left" w:pos="1135"/>
        </w:tabs>
        <w:suppressAutoHyphens/>
        <w:overflowPunct/>
        <w:autoSpaceDE/>
        <w:autoSpaceDN/>
        <w:adjustRightInd/>
        <w:jc w:val="both"/>
        <w:textAlignment w:val="auto"/>
        <w:rPr>
          <w:rFonts w:cs="Arial"/>
          <w:b/>
          <w:i w:val="0"/>
          <w:sz w:val="24"/>
          <w:szCs w:val="24"/>
        </w:rPr>
      </w:pPr>
      <w:r w:rsidRPr="00430FA8">
        <w:rPr>
          <w:rFonts w:cs="Arial"/>
          <w:b/>
          <w:i w:val="0"/>
          <w:sz w:val="24"/>
          <w:szCs w:val="24"/>
        </w:rPr>
        <w:t xml:space="preserve"> </w:t>
      </w:r>
      <w:r w:rsidR="00765160" w:rsidRPr="00430FA8">
        <w:rPr>
          <w:rFonts w:cs="Arial"/>
          <w:b/>
          <w:i w:val="0"/>
          <w:sz w:val="24"/>
          <w:szCs w:val="24"/>
        </w:rPr>
        <w:tab/>
      </w:r>
      <w:r w:rsidR="00167755" w:rsidRPr="00430FA8">
        <w:rPr>
          <w:rFonts w:cs="Arial"/>
          <w:b/>
          <w:i w:val="0"/>
          <w:sz w:val="24"/>
          <w:szCs w:val="24"/>
        </w:rPr>
        <w:t>Compatibilização dos Produtos e serviços</w:t>
      </w:r>
    </w:p>
    <w:p w:rsidR="00167755" w:rsidRPr="00430FA8" w:rsidRDefault="00167755" w:rsidP="00167755">
      <w:pPr>
        <w:tabs>
          <w:tab w:val="left" w:pos="644"/>
          <w:tab w:val="left" w:pos="1135"/>
        </w:tabs>
        <w:suppressAutoHyphens/>
        <w:jc w:val="both"/>
        <w:rPr>
          <w:rFonts w:cs="Arial"/>
          <w:b/>
          <w:i w:val="0"/>
        </w:rPr>
      </w:pPr>
    </w:p>
    <w:p w:rsidR="00527973" w:rsidRPr="00430FA8" w:rsidRDefault="00167755" w:rsidP="00167755">
      <w:pPr>
        <w:tabs>
          <w:tab w:val="left" w:pos="851"/>
          <w:tab w:val="left" w:pos="1135"/>
        </w:tabs>
        <w:suppressAutoHyphens/>
        <w:jc w:val="both"/>
        <w:rPr>
          <w:rFonts w:cs="Arial"/>
          <w:i w:val="0"/>
        </w:rPr>
      </w:pPr>
      <w:r w:rsidRPr="00430FA8">
        <w:rPr>
          <w:rFonts w:cs="Arial"/>
          <w:b/>
          <w:i w:val="0"/>
        </w:rPr>
        <w:tab/>
      </w:r>
      <w:r w:rsidRPr="00430FA8">
        <w:rPr>
          <w:rFonts w:cs="Arial"/>
          <w:i w:val="0"/>
        </w:rPr>
        <w:t xml:space="preserve">Deverá </w:t>
      </w:r>
      <w:r w:rsidR="00585674" w:rsidRPr="00430FA8">
        <w:rPr>
          <w:rFonts w:cs="Arial"/>
          <w:i w:val="0"/>
        </w:rPr>
        <w:t>a</w:t>
      </w:r>
      <w:r w:rsidRPr="00430FA8">
        <w:rPr>
          <w:rFonts w:cs="Arial"/>
          <w:i w:val="0"/>
        </w:rPr>
        <w:t xml:space="preserve"> contratada fazer a compatibilização de todos os produtos e serviços previstos na edificação</w:t>
      </w:r>
      <w:r w:rsidR="00236897" w:rsidRPr="00430FA8">
        <w:rPr>
          <w:rFonts w:cs="Arial"/>
          <w:i w:val="0"/>
        </w:rPr>
        <w:t>,</w:t>
      </w:r>
      <w:r w:rsidRPr="00430FA8">
        <w:rPr>
          <w:rFonts w:cs="Arial"/>
          <w:i w:val="0"/>
        </w:rPr>
        <w:t xml:space="preserve"> </w:t>
      </w:r>
      <w:r w:rsidR="00236897" w:rsidRPr="00430FA8">
        <w:rPr>
          <w:rFonts w:cs="Arial"/>
          <w:i w:val="0"/>
        </w:rPr>
        <w:t>v</w:t>
      </w:r>
      <w:r w:rsidRPr="00430FA8">
        <w:rPr>
          <w:rFonts w:cs="Arial"/>
          <w:i w:val="0"/>
        </w:rPr>
        <w:t xml:space="preserve">erificando </w:t>
      </w:r>
      <w:r w:rsidR="00527973" w:rsidRPr="00430FA8">
        <w:rPr>
          <w:rFonts w:cs="Arial"/>
          <w:i w:val="0"/>
        </w:rPr>
        <w:t xml:space="preserve">possíveis </w:t>
      </w:r>
      <w:r w:rsidRPr="00430FA8">
        <w:rPr>
          <w:rFonts w:cs="Arial"/>
          <w:i w:val="0"/>
        </w:rPr>
        <w:t>interferência</w:t>
      </w:r>
      <w:r w:rsidR="00527973" w:rsidRPr="00430FA8">
        <w:rPr>
          <w:rFonts w:cs="Arial"/>
          <w:i w:val="0"/>
        </w:rPr>
        <w:t xml:space="preserve">s entre si dos sistemas construtivos propostos. </w:t>
      </w:r>
    </w:p>
    <w:p w:rsidR="00527973" w:rsidRPr="00430FA8" w:rsidRDefault="00527973" w:rsidP="00167755">
      <w:pPr>
        <w:tabs>
          <w:tab w:val="left" w:pos="851"/>
          <w:tab w:val="left" w:pos="1135"/>
        </w:tabs>
        <w:suppressAutoHyphens/>
        <w:jc w:val="both"/>
        <w:rPr>
          <w:rFonts w:cs="Arial"/>
          <w:i w:val="0"/>
        </w:rPr>
      </w:pPr>
    </w:p>
    <w:p w:rsidR="00527973" w:rsidRPr="00430FA8" w:rsidRDefault="00527973" w:rsidP="00527973">
      <w:pPr>
        <w:tabs>
          <w:tab w:val="left" w:pos="851"/>
          <w:tab w:val="left" w:pos="1135"/>
        </w:tabs>
        <w:suppressAutoHyphens/>
        <w:ind w:firstLine="851"/>
        <w:jc w:val="both"/>
        <w:rPr>
          <w:rFonts w:cs="Arial"/>
          <w:i w:val="0"/>
        </w:rPr>
      </w:pPr>
      <w:r w:rsidRPr="00430FA8">
        <w:rPr>
          <w:rFonts w:cs="Arial"/>
          <w:i w:val="0"/>
        </w:rPr>
        <w:t>Caso haja qualquer interferência ou constatação da impossibilidade de execução, cabe a Contratada apresentar as melhores soluções e fazer as modificações.</w:t>
      </w:r>
    </w:p>
    <w:p w:rsidR="00527973" w:rsidRPr="00430FA8" w:rsidRDefault="00527973" w:rsidP="00527973">
      <w:pPr>
        <w:tabs>
          <w:tab w:val="left" w:pos="851"/>
          <w:tab w:val="left" w:pos="1135"/>
        </w:tabs>
        <w:suppressAutoHyphens/>
        <w:ind w:firstLine="851"/>
        <w:jc w:val="both"/>
        <w:rPr>
          <w:rFonts w:cs="Arial"/>
          <w:i w:val="0"/>
        </w:rPr>
      </w:pPr>
    </w:p>
    <w:p w:rsidR="00527973" w:rsidRPr="00430FA8" w:rsidRDefault="00527973" w:rsidP="00527973">
      <w:pPr>
        <w:tabs>
          <w:tab w:val="left" w:pos="851"/>
          <w:tab w:val="left" w:pos="1135"/>
        </w:tabs>
        <w:suppressAutoHyphens/>
        <w:ind w:firstLine="851"/>
        <w:jc w:val="both"/>
        <w:rPr>
          <w:rFonts w:cs="Arial"/>
          <w:i w:val="0"/>
        </w:rPr>
      </w:pPr>
      <w:r w:rsidRPr="00430FA8">
        <w:rPr>
          <w:rFonts w:cs="Arial"/>
          <w:i w:val="0"/>
        </w:rPr>
        <w:t xml:space="preserve">A compatibilização dos produtos e serviços </w:t>
      </w:r>
      <w:r w:rsidR="0063348E" w:rsidRPr="00430FA8">
        <w:rPr>
          <w:rFonts w:cs="Arial"/>
          <w:i w:val="0"/>
        </w:rPr>
        <w:t>poderá</w:t>
      </w:r>
      <w:r w:rsidRPr="00430FA8">
        <w:rPr>
          <w:rFonts w:cs="Arial"/>
          <w:i w:val="0"/>
        </w:rPr>
        <w:t xml:space="preserve"> ser apresentada a</w:t>
      </w:r>
      <w:r w:rsidR="00236897" w:rsidRPr="00430FA8">
        <w:rPr>
          <w:rFonts w:cs="Arial"/>
          <w:i w:val="0"/>
        </w:rPr>
        <w:t>o</w:t>
      </w:r>
      <w:r w:rsidRPr="00430FA8">
        <w:rPr>
          <w:rFonts w:cs="Arial"/>
          <w:i w:val="0"/>
        </w:rPr>
        <w:t xml:space="preserve"> Contratante por meio</w:t>
      </w:r>
      <w:r w:rsidR="0063348E" w:rsidRPr="00430FA8">
        <w:rPr>
          <w:rFonts w:cs="Arial"/>
          <w:i w:val="0"/>
        </w:rPr>
        <w:t xml:space="preserve"> de relatórios, projetos, imagens e outros.</w:t>
      </w:r>
    </w:p>
    <w:p w:rsidR="001C2A3E" w:rsidRPr="00430FA8" w:rsidRDefault="001C2A3E" w:rsidP="00167755">
      <w:pPr>
        <w:tabs>
          <w:tab w:val="left" w:pos="851"/>
          <w:tab w:val="left" w:pos="1135"/>
        </w:tabs>
        <w:suppressAutoHyphens/>
        <w:jc w:val="both"/>
        <w:rPr>
          <w:rFonts w:cs="Arial"/>
          <w:i w:val="0"/>
        </w:rPr>
      </w:pPr>
      <w:r w:rsidRPr="00430FA8">
        <w:rPr>
          <w:rFonts w:cs="Arial"/>
          <w:i w:val="0"/>
        </w:rPr>
        <w:tab/>
      </w:r>
    </w:p>
    <w:p w:rsidR="001C2A3E" w:rsidRPr="00430FA8" w:rsidRDefault="001C2A3E" w:rsidP="00734441">
      <w:pPr>
        <w:jc w:val="both"/>
        <w:rPr>
          <w:rFonts w:cs="Arial"/>
          <w:i w:val="0"/>
        </w:rPr>
      </w:pPr>
    </w:p>
    <w:p w:rsidR="001C2A3E" w:rsidRPr="00430FA8" w:rsidRDefault="00C21CE5" w:rsidP="00CB005B">
      <w:pPr>
        <w:numPr>
          <w:ilvl w:val="1"/>
          <w:numId w:val="4"/>
        </w:numPr>
        <w:tabs>
          <w:tab w:val="left" w:pos="851"/>
          <w:tab w:val="left" w:pos="1135"/>
        </w:tabs>
        <w:suppressAutoHyphens/>
        <w:overflowPunct/>
        <w:autoSpaceDE/>
        <w:autoSpaceDN/>
        <w:adjustRightInd/>
        <w:jc w:val="both"/>
        <w:textAlignment w:val="auto"/>
        <w:rPr>
          <w:rFonts w:cs="Arial"/>
          <w:i w:val="0"/>
          <w:sz w:val="24"/>
          <w:szCs w:val="24"/>
        </w:rPr>
      </w:pPr>
      <w:r w:rsidRPr="00430FA8">
        <w:rPr>
          <w:rFonts w:cs="Arial"/>
          <w:b/>
          <w:i w:val="0"/>
          <w:sz w:val="24"/>
          <w:szCs w:val="24"/>
        </w:rPr>
        <w:t xml:space="preserve"> </w:t>
      </w:r>
      <w:r w:rsidR="00765160" w:rsidRPr="00430FA8">
        <w:rPr>
          <w:rFonts w:cs="Arial"/>
          <w:b/>
          <w:i w:val="0"/>
          <w:sz w:val="24"/>
          <w:szCs w:val="24"/>
        </w:rPr>
        <w:tab/>
      </w:r>
      <w:r w:rsidR="001C2A3E" w:rsidRPr="00430FA8">
        <w:rPr>
          <w:rFonts w:cs="Arial"/>
          <w:b/>
          <w:i w:val="0"/>
          <w:sz w:val="24"/>
          <w:szCs w:val="24"/>
        </w:rPr>
        <w:t>Assistência Técnica e Administrativa</w:t>
      </w:r>
    </w:p>
    <w:p w:rsidR="001C2A3E" w:rsidRPr="00430FA8" w:rsidRDefault="001C2A3E" w:rsidP="001C2A3E">
      <w:pPr>
        <w:tabs>
          <w:tab w:val="left" w:pos="644"/>
          <w:tab w:val="left" w:pos="1135"/>
        </w:tabs>
        <w:suppressAutoHyphens/>
        <w:ind w:left="1069"/>
        <w:jc w:val="both"/>
        <w:rPr>
          <w:rFonts w:cs="Arial"/>
          <w:i w:val="0"/>
        </w:rPr>
      </w:pPr>
    </w:p>
    <w:p w:rsidR="001C2A3E" w:rsidRPr="00430FA8" w:rsidRDefault="001C2A3E" w:rsidP="00E93D1D">
      <w:pPr>
        <w:tabs>
          <w:tab w:val="left" w:pos="644"/>
          <w:tab w:val="left" w:pos="1135"/>
        </w:tabs>
        <w:suppressAutoHyphens/>
        <w:ind w:firstLine="851"/>
        <w:jc w:val="both"/>
        <w:rPr>
          <w:rFonts w:cs="Arial"/>
          <w:i w:val="0"/>
        </w:rPr>
      </w:pPr>
      <w:r w:rsidRPr="00430FA8">
        <w:rPr>
          <w:rFonts w:cs="Arial"/>
          <w:i w:val="0"/>
        </w:rPr>
        <w:t>Caberá a Contratada</w:t>
      </w:r>
      <w:r w:rsidR="00765160" w:rsidRPr="00430FA8">
        <w:rPr>
          <w:rFonts w:cs="Arial"/>
          <w:i w:val="0"/>
        </w:rPr>
        <w:t>,</w:t>
      </w:r>
      <w:r w:rsidRPr="00430FA8">
        <w:rPr>
          <w:rFonts w:cs="Arial"/>
          <w:i w:val="0"/>
        </w:rPr>
        <w:t xml:space="preserve"> visando à perfeita execução e completo acabamento dos serviços, sob as responsabilidades legais vigentes, prestar toda a assistência técnica e administrativa necessárias para imprimir andamento conveniente aos trabalhos, mantendo equipes que levem a bom termo este objetivo. </w:t>
      </w:r>
    </w:p>
    <w:p w:rsidR="001C2A3E" w:rsidRPr="00430FA8" w:rsidRDefault="001C2A3E" w:rsidP="001C2A3E">
      <w:pPr>
        <w:jc w:val="both"/>
        <w:rPr>
          <w:rFonts w:cs="Arial"/>
          <w:i w:val="0"/>
        </w:rPr>
      </w:pPr>
    </w:p>
    <w:p w:rsidR="001C2A3E" w:rsidRPr="00430FA8" w:rsidRDefault="001C2A3E" w:rsidP="00E93D1D">
      <w:pPr>
        <w:ind w:firstLine="851"/>
        <w:jc w:val="both"/>
        <w:rPr>
          <w:rFonts w:cs="Arial"/>
          <w:i w:val="0"/>
        </w:rPr>
      </w:pPr>
      <w:r w:rsidRPr="00430FA8">
        <w:rPr>
          <w:rFonts w:cs="Arial"/>
          <w:i w:val="0"/>
        </w:rPr>
        <w:t>Todos os serviços executados deverão ser submetidos à Fiscalização, a fim de que sejam, em tempo e dentro das etapas determinadas em cronograma de execução, providenciadas as alterações que se fizerem necessárias.</w:t>
      </w:r>
    </w:p>
    <w:p w:rsidR="001C2A3E" w:rsidRPr="00430FA8" w:rsidRDefault="001C2A3E" w:rsidP="00187DFE">
      <w:pPr>
        <w:jc w:val="both"/>
        <w:rPr>
          <w:rFonts w:cs="Arial"/>
          <w:i w:val="0"/>
        </w:rPr>
      </w:pPr>
    </w:p>
    <w:p w:rsidR="001C2A3E" w:rsidRPr="00430FA8" w:rsidRDefault="001C2A3E" w:rsidP="00D4128B">
      <w:pPr>
        <w:ind w:firstLine="851"/>
        <w:jc w:val="both"/>
        <w:rPr>
          <w:rFonts w:cs="Arial"/>
          <w:i w:val="0"/>
        </w:rPr>
      </w:pPr>
      <w:r w:rsidRPr="00430FA8">
        <w:rPr>
          <w:rFonts w:cs="Arial"/>
          <w:i w:val="0"/>
        </w:rPr>
        <w:t xml:space="preserve">Ainda, após o recebimento provisório do serviço, e até o seu recebimento definitivo, a Contratada deverá fornecer toda a assistência técnica necessária à solução das imperfeições </w:t>
      </w:r>
      <w:r w:rsidRPr="00430FA8">
        <w:rPr>
          <w:rFonts w:cs="Arial"/>
          <w:i w:val="0"/>
        </w:rPr>
        <w:lastRenderedPageBreak/>
        <w:t>detectadas na vistoria final, bem como as surgidas neste período, independente de sua responsabilidade civil.</w:t>
      </w:r>
    </w:p>
    <w:p w:rsidR="00187DFE" w:rsidRPr="00430FA8" w:rsidRDefault="00187DFE" w:rsidP="00FB648D">
      <w:pPr>
        <w:jc w:val="both"/>
        <w:rPr>
          <w:rFonts w:cs="Arial"/>
          <w:i w:val="0"/>
        </w:rPr>
      </w:pPr>
    </w:p>
    <w:p w:rsidR="001C2A3E" w:rsidRPr="00430FA8" w:rsidRDefault="00765160" w:rsidP="00CB005B">
      <w:pPr>
        <w:numPr>
          <w:ilvl w:val="1"/>
          <w:numId w:val="4"/>
        </w:numPr>
        <w:tabs>
          <w:tab w:val="left" w:pos="851"/>
          <w:tab w:val="left" w:pos="1135"/>
        </w:tabs>
        <w:suppressAutoHyphens/>
        <w:overflowPunct/>
        <w:autoSpaceDE/>
        <w:autoSpaceDN/>
        <w:adjustRightInd/>
        <w:jc w:val="both"/>
        <w:textAlignment w:val="auto"/>
        <w:rPr>
          <w:rFonts w:cs="Arial"/>
          <w:i w:val="0"/>
          <w:sz w:val="24"/>
          <w:szCs w:val="24"/>
        </w:rPr>
      </w:pPr>
      <w:r w:rsidRPr="00430FA8">
        <w:rPr>
          <w:rFonts w:cs="Arial"/>
          <w:b/>
          <w:i w:val="0"/>
          <w:sz w:val="24"/>
          <w:szCs w:val="24"/>
        </w:rPr>
        <w:t xml:space="preserve"> </w:t>
      </w:r>
      <w:r w:rsidRPr="00430FA8">
        <w:rPr>
          <w:rFonts w:cs="Arial"/>
          <w:b/>
          <w:i w:val="0"/>
          <w:sz w:val="24"/>
          <w:szCs w:val="24"/>
        </w:rPr>
        <w:tab/>
      </w:r>
      <w:r w:rsidR="001C2A3E" w:rsidRPr="00430FA8">
        <w:rPr>
          <w:rFonts w:cs="Arial"/>
          <w:b/>
          <w:i w:val="0"/>
          <w:sz w:val="24"/>
          <w:szCs w:val="24"/>
        </w:rPr>
        <w:t>Taxas, Emolumentos, Licenças e Franquias</w:t>
      </w:r>
    </w:p>
    <w:p w:rsidR="001C2A3E" w:rsidRPr="00430FA8" w:rsidRDefault="001C2A3E" w:rsidP="001C2A3E">
      <w:pPr>
        <w:tabs>
          <w:tab w:val="left" w:pos="644"/>
          <w:tab w:val="left" w:pos="1135"/>
        </w:tabs>
        <w:suppressAutoHyphens/>
        <w:ind w:left="1069"/>
        <w:jc w:val="both"/>
        <w:rPr>
          <w:rFonts w:cs="Arial"/>
          <w:i w:val="0"/>
        </w:rPr>
      </w:pPr>
    </w:p>
    <w:p w:rsidR="001C2A3E" w:rsidRPr="00430FA8" w:rsidRDefault="001C2A3E" w:rsidP="00D4128B">
      <w:pPr>
        <w:tabs>
          <w:tab w:val="left" w:pos="644"/>
          <w:tab w:val="left" w:pos="1135"/>
        </w:tabs>
        <w:suppressAutoHyphens/>
        <w:ind w:firstLine="851"/>
        <w:jc w:val="both"/>
        <w:rPr>
          <w:rFonts w:cs="Arial"/>
          <w:i w:val="0"/>
        </w:rPr>
      </w:pPr>
      <w:r w:rsidRPr="00430FA8">
        <w:rPr>
          <w:rFonts w:cs="Arial"/>
          <w:i w:val="0"/>
        </w:rPr>
        <w:t>A Contratada será responsável por todas as despesas legais relativas aos serviços e projetos, tais como, taxas, licenças, emolumentos, registros em cartório, impostos federais,</w:t>
      </w:r>
      <w:r w:rsidR="004261FF" w:rsidRPr="00430FA8">
        <w:rPr>
          <w:rFonts w:cs="Arial"/>
          <w:i w:val="0"/>
        </w:rPr>
        <w:t xml:space="preserve"> distritais,</w:t>
      </w:r>
      <w:r w:rsidRPr="00430FA8">
        <w:rPr>
          <w:rFonts w:cs="Arial"/>
          <w:i w:val="0"/>
        </w:rPr>
        <w:t xml:space="preserve"> estaduais e municipais, seguros contra-incêndio e de responsabilidade civil, contratos, selos, despachante e outros referentes à legislação, códigos e posturas referentes aos serviços e projetos.</w:t>
      </w:r>
    </w:p>
    <w:p w:rsidR="001C2A3E" w:rsidRPr="00430FA8" w:rsidRDefault="001C2A3E" w:rsidP="001C2A3E">
      <w:pPr>
        <w:tabs>
          <w:tab w:val="left" w:pos="644"/>
          <w:tab w:val="left" w:pos="1135"/>
        </w:tabs>
        <w:suppressAutoHyphens/>
        <w:ind w:firstLine="709"/>
        <w:jc w:val="both"/>
        <w:rPr>
          <w:rFonts w:cs="Arial"/>
          <w:i w:val="0"/>
        </w:rPr>
      </w:pPr>
    </w:p>
    <w:p w:rsidR="001C2A3E" w:rsidRPr="00430FA8" w:rsidRDefault="001C2A3E" w:rsidP="001715B3">
      <w:pPr>
        <w:tabs>
          <w:tab w:val="left" w:pos="644"/>
          <w:tab w:val="left" w:pos="1135"/>
        </w:tabs>
        <w:suppressAutoHyphens/>
        <w:ind w:firstLine="851"/>
        <w:jc w:val="both"/>
        <w:rPr>
          <w:rFonts w:cs="Arial"/>
          <w:i w:val="0"/>
        </w:rPr>
      </w:pPr>
      <w:r w:rsidRPr="00430FA8">
        <w:rPr>
          <w:rFonts w:cs="Arial"/>
          <w:i w:val="0"/>
        </w:rPr>
        <w:t xml:space="preserve">A Contratada deverá, ainda, incluir as consultas às concessionárias de serviços públicos (energia, água, saneamento etc.), empresas de seguros etc., necessárias ao desenvolvimento de seus trabalhos; obter todos os certificados de inspeção dos serviços prestados, de modo que ao encerramento do contrato, o mesmo esteja </w:t>
      </w:r>
      <w:r w:rsidR="00F050FA" w:rsidRPr="00430FA8">
        <w:rPr>
          <w:rFonts w:cs="Arial"/>
          <w:i w:val="0"/>
        </w:rPr>
        <w:t xml:space="preserve">aprovado conforme </w:t>
      </w:r>
      <w:r w:rsidRPr="00430FA8">
        <w:rPr>
          <w:rFonts w:cs="Arial"/>
          <w:i w:val="0"/>
        </w:rPr>
        <w:t xml:space="preserve">as disposições dos órgãos de fiscalização </w:t>
      </w:r>
      <w:r w:rsidR="00C456C9" w:rsidRPr="00430FA8">
        <w:rPr>
          <w:rFonts w:cs="Arial"/>
          <w:i w:val="0"/>
        </w:rPr>
        <w:t>estadual</w:t>
      </w:r>
      <w:r w:rsidRPr="00430FA8">
        <w:rPr>
          <w:rFonts w:cs="Arial"/>
          <w:i w:val="0"/>
        </w:rPr>
        <w:t>, federal ou de quaisquer outras naturezas.</w:t>
      </w:r>
    </w:p>
    <w:p w:rsidR="001C2A3E" w:rsidRPr="00430FA8" w:rsidRDefault="001C2A3E" w:rsidP="001C2A3E">
      <w:pPr>
        <w:tabs>
          <w:tab w:val="left" w:pos="644"/>
          <w:tab w:val="left" w:pos="1135"/>
        </w:tabs>
        <w:suppressAutoHyphens/>
        <w:ind w:firstLine="709"/>
        <w:jc w:val="both"/>
        <w:rPr>
          <w:rFonts w:cs="Arial"/>
          <w:i w:val="0"/>
        </w:rPr>
      </w:pPr>
    </w:p>
    <w:p w:rsidR="001C2A3E" w:rsidRPr="00430FA8" w:rsidRDefault="001C2A3E" w:rsidP="001715B3">
      <w:pPr>
        <w:tabs>
          <w:tab w:val="left" w:pos="644"/>
          <w:tab w:val="left" w:pos="1135"/>
        </w:tabs>
        <w:suppressAutoHyphens/>
        <w:ind w:firstLine="851"/>
        <w:jc w:val="both"/>
        <w:rPr>
          <w:rFonts w:cs="Arial"/>
          <w:i w:val="0"/>
        </w:rPr>
      </w:pPr>
      <w:r w:rsidRPr="00430FA8">
        <w:rPr>
          <w:rFonts w:cs="Arial"/>
          <w:i w:val="0"/>
        </w:rPr>
        <w:t>Em caso de necessidade de revalidação da aprovação dos projetos, esta será de responsabilidade da Contratada.</w:t>
      </w:r>
    </w:p>
    <w:p w:rsidR="001C2A3E" w:rsidRPr="00430FA8" w:rsidRDefault="001C2A3E" w:rsidP="001C2A3E">
      <w:pPr>
        <w:tabs>
          <w:tab w:val="left" w:pos="644"/>
          <w:tab w:val="left" w:pos="1135"/>
        </w:tabs>
        <w:suppressAutoHyphens/>
        <w:ind w:firstLine="709"/>
        <w:jc w:val="both"/>
        <w:rPr>
          <w:rFonts w:cs="Arial"/>
          <w:i w:val="0"/>
        </w:rPr>
      </w:pPr>
    </w:p>
    <w:p w:rsidR="001C2A3E" w:rsidRPr="00430FA8" w:rsidRDefault="001C2A3E" w:rsidP="001715B3">
      <w:pPr>
        <w:tabs>
          <w:tab w:val="left" w:pos="644"/>
          <w:tab w:val="left" w:pos="1135"/>
        </w:tabs>
        <w:suppressAutoHyphens/>
        <w:ind w:firstLine="851"/>
        <w:jc w:val="both"/>
        <w:rPr>
          <w:rFonts w:cs="Arial"/>
          <w:i w:val="0"/>
        </w:rPr>
      </w:pPr>
      <w:r w:rsidRPr="00430FA8">
        <w:rPr>
          <w:rFonts w:cs="Arial"/>
          <w:i w:val="0"/>
        </w:rPr>
        <w:t>A Contratada deverá apresentar, no início dos serviços, ou seja, após 5 (cinco) dias da vigência do contrato, Anotação de Responsabilidade Técnica -  ART junto ao Conselho Regional de Engenharia, Arquitetura e Agronomia – CREA em cuja jurisdição for exercida a atividade, conforme art° 1° da Resolução n° 425/98 do CONFEA, do(s) responsável(is) técnico(s) pela execução dos serviços e/ou projetos, com a respectiva comprovação da taxa recolhida.</w:t>
      </w:r>
    </w:p>
    <w:p w:rsidR="001C2A3E" w:rsidRPr="00430FA8" w:rsidRDefault="001C2A3E" w:rsidP="001C2A3E">
      <w:pPr>
        <w:tabs>
          <w:tab w:val="left" w:pos="644"/>
          <w:tab w:val="left" w:pos="1135"/>
        </w:tabs>
        <w:suppressAutoHyphens/>
        <w:ind w:firstLine="709"/>
        <w:jc w:val="both"/>
        <w:rPr>
          <w:rFonts w:cs="Arial"/>
          <w:i w:val="0"/>
        </w:rPr>
      </w:pPr>
    </w:p>
    <w:p w:rsidR="001C2A3E" w:rsidRPr="00430FA8" w:rsidRDefault="001C2A3E" w:rsidP="001715B3">
      <w:pPr>
        <w:tabs>
          <w:tab w:val="left" w:pos="644"/>
          <w:tab w:val="left" w:pos="1135"/>
        </w:tabs>
        <w:suppressAutoHyphens/>
        <w:ind w:firstLine="851"/>
        <w:jc w:val="both"/>
        <w:rPr>
          <w:rFonts w:cs="Arial"/>
          <w:i w:val="0"/>
        </w:rPr>
      </w:pPr>
      <w:r w:rsidRPr="00430FA8">
        <w:rPr>
          <w:rFonts w:cs="Arial"/>
          <w:i w:val="0"/>
        </w:rPr>
        <w:t>Em caso de multas aplicadas em função dos serviços que estão sendo executados, é de responsabilidade da Contratada o pagamento e o cumprimento das normas para sanar o problema detectado pela autoridade que aplicou a sanção.</w:t>
      </w:r>
    </w:p>
    <w:p w:rsidR="001C2A3E" w:rsidRPr="00430FA8" w:rsidRDefault="001C2A3E" w:rsidP="001C2A3E">
      <w:pPr>
        <w:tabs>
          <w:tab w:val="left" w:pos="644"/>
          <w:tab w:val="left" w:pos="1135"/>
        </w:tabs>
        <w:suppressAutoHyphens/>
        <w:ind w:firstLine="709"/>
        <w:jc w:val="both"/>
        <w:rPr>
          <w:rFonts w:cs="Arial"/>
          <w:i w:val="0"/>
        </w:rPr>
      </w:pPr>
    </w:p>
    <w:p w:rsidR="001C2A3E" w:rsidRPr="00430FA8" w:rsidRDefault="001C2A3E" w:rsidP="001715B3">
      <w:pPr>
        <w:tabs>
          <w:tab w:val="left" w:pos="644"/>
          <w:tab w:val="left" w:pos="1135"/>
        </w:tabs>
        <w:suppressAutoHyphens/>
        <w:ind w:firstLine="851"/>
        <w:jc w:val="both"/>
        <w:rPr>
          <w:rFonts w:cs="Arial"/>
          <w:i w:val="0"/>
        </w:rPr>
      </w:pPr>
      <w:r w:rsidRPr="00430FA8">
        <w:rPr>
          <w:rFonts w:cs="Arial"/>
          <w:i w:val="0"/>
        </w:rPr>
        <w:t>Todas as questões, reclamações trabalhistas, demandas judiciais, ações por perdas e danos e indenizações oriundas de erros, danos ou quaisquer prejuízos causados pela Contratada serão de sua inteira responsabilidade, não cabendo, em nenhuma hipótese, responsabilidade solidária por parte do Contratante.</w:t>
      </w:r>
    </w:p>
    <w:p w:rsidR="00D97F5B" w:rsidRPr="00430FA8" w:rsidRDefault="00D97F5B" w:rsidP="00FB648D">
      <w:pPr>
        <w:tabs>
          <w:tab w:val="left" w:pos="644"/>
          <w:tab w:val="left" w:pos="1135"/>
        </w:tabs>
        <w:suppressAutoHyphens/>
        <w:jc w:val="both"/>
        <w:rPr>
          <w:rFonts w:cs="Arial"/>
          <w:i w:val="0"/>
        </w:rPr>
      </w:pPr>
    </w:p>
    <w:p w:rsidR="001C2A3E" w:rsidRPr="00430FA8" w:rsidRDefault="00765160" w:rsidP="00CB005B">
      <w:pPr>
        <w:numPr>
          <w:ilvl w:val="1"/>
          <w:numId w:val="4"/>
        </w:numPr>
        <w:tabs>
          <w:tab w:val="left" w:pos="851"/>
          <w:tab w:val="left" w:pos="1135"/>
        </w:tabs>
        <w:suppressAutoHyphens/>
        <w:overflowPunct/>
        <w:autoSpaceDE/>
        <w:autoSpaceDN/>
        <w:adjustRightInd/>
        <w:jc w:val="both"/>
        <w:textAlignment w:val="auto"/>
        <w:rPr>
          <w:rFonts w:cs="Arial"/>
          <w:b/>
          <w:i w:val="0"/>
          <w:sz w:val="24"/>
          <w:szCs w:val="24"/>
        </w:rPr>
      </w:pPr>
      <w:r w:rsidRPr="00430FA8">
        <w:rPr>
          <w:rFonts w:cs="Arial"/>
          <w:b/>
          <w:i w:val="0"/>
          <w:sz w:val="24"/>
          <w:szCs w:val="24"/>
        </w:rPr>
        <w:t xml:space="preserve"> </w:t>
      </w:r>
      <w:r w:rsidR="0090607B" w:rsidRPr="00430FA8">
        <w:rPr>
          <w:rFonts w:cs="Arial"/>
          <w:b/>
          <w:i w:val="0"/>
          <w:sz w:val="24"/>
          <w:szCs w:val="24"/>
        </w:rPr>
        <w:tab/>
      </w:r>
      <w:r w:rsidR="001C2A3E" w:rsidRPr="00430FA8">
        <w:rPr>
          <w:rFonts w:cs="Arial"/>
          <w:b/>
          <w:i w:val="0"/>
          <w:sz w:val="24"/>
          <w:szCs w:val="24"/>
        </w:rPr>
        <w:t>Seguros e Acidentes</w:t>
      </w:r>
    </w:p>
    <w:p w:rsidR="001C2A3E" w:rsidRPr="00430FA8" w:rsidRDefault="001C2A3E" w:rsidP="001C2A3E">
      <w:pPr>
        <w:tabs>
          <w:tab w:val="left" w:pos="644"/>
          <w:tab w:val="left" w:pos="1135"/>
        </w:tabs>
        <w:suppressAutoHyphens/>
        <w:jc w:val="both"/>
        <w:rPr>
          <w:rFonts w:cs="Arial"/>
          <w:i w:val="0"/>
        </w:rPr>
      </w:pPr>
    </w:p>
    <w:p w:rsidR="001C2A3E" w:rsidRPr="00430FA8" w:rsidRDefault="001C2A3E" w:rsidP="0032786F">
      <w:pPr>
        <w:tabs>
          <w:tab w:val="left" w:pos="851"/>
          <w:tab w:val="left" w:pos="1135"/>
        </w:tabs>
        <w:suppressAutoHyphens/>
        <w:jc w:val="both"/>
        <w:rPr>
          <w:rFonts w:cs="Arial"/>
          <w:i w:val="0"/>
        </w:rPr>
      </w:pPr>
      <w:r w:rsidRPr="00430FA8">
        <w:rPr>
          <w:rFonts w:cs="Arial"/>
          <w:i w:val="0"/>
        </w:rPr>
        <w:tab/>
        <w:t>Correrá por conta exclusiva da Contratada</w:t>
      </w:r>
      <w:r w:rsidR="00B209E9" w:rsidRPr="00430FA8">
        <w:rPr>
          <w:rFonts w:cs="Arial"/>
          <w:i w:val="0"/>
        </w:rPr>
        <w:t>,</w:t>
      </w:r>
      <w:r w:rsidRPr="00430FA8">
        <w:rPr>
          <w:rFonts w:cs="Arial"/>
          <w:i w:val="0"/>
        </w:rPr>
        <w:t xml:space="preserve"> a responsabilidade por quaisquer acidentes no trabalho devido à execução dos serviços contratados, uso indevido de patentes registradas, e, ainda que resulte em caso fortuito ou de força maior, a destruição ou danificação dos serviços e projetos até a devida aceitação da mesma pelo Contratante, bem como as indenizações que possam vir a ser devidas a terceiros por fatos oriundos dos serviços contratados, ainda que ocorridos fora das instalações da Contratada.</w:t>
      </w:r>
    </w:p>
    <w:p w:rsidR="00B209E9" w:rsidRPr="00430FA8" w:rsidRDefault="00B209E9" w:rsidP="0032786F">
      <w:pPr>
        <w:tabs>
          <w:tab w:val="left" w:pos="851"/>
          <w:tab w:val="left" w:pos="1135"/>
        </w:tabs>
        <w:suppressAutoHyphens/>
        <w:jc w:val="both"/>
        <w:rPr>
          <w:rFonts w:cs="Arial"/>
          <w:i w:val="0"/>
        </w:rPr>
      </w:pPr>
    </w:p>
    <w:p w:rsidR="001C2A3E" w:rsidRPr="00430FA8" w:rsidRDefault="00765160" w:rsidP="00CB005B">
      <w:pPr>
        <w:numPr>
          <w:ilvl w:val="1"/>
          <w:numId w:val="4"/>
        </w:numPr>
        <w:tabs>
          <w:tab w:val="left" w:pos="851"/>
          <w:tab w:val="left" w:pos="1135"/>
        </w:tabs>
        <w:suppressAutoHyphens/>
        <w:overflowPunct/>
        <w:autoSpaceDE/>
        <w:autoSpaceDN/>
        <w:adjustRightInd/>
        <w:jc w:val="both"/>
        <w:textAlignment w:val="auto"/>
        <w:rPr>
          <w:rFonts w:cs="Arial"/>
          <w:b/>
          <w:i w:val="0"/>
          <w:sz w:val="24"/>
          <w:szCs w:val="24"/>
        </w:rPr>
      </w:pPr>
      <w:r w:rsidRPr="00430FA8">
        <w:rPr>
          <w:rFonts w:cs="Arial"/>
          <w:b/>
          <w:i w:val="0"/>
          <w:sz w:val="24"/>
          <w:szCs w:val="24"/>
        </w:rPr>
        <w:t xml:space="preserve"> </w:t>
      </w:r>
      <w:r w:rsidR="0090607B" w:rsidRPr="00430FA8">
        <w:rPr>
          <w:rFonts w:cs="Arial"/>
          <w:b/>
          <w:i w:val="0"/>
          <w:sz w:val="24"/>
          <w:szCs w:val="24"/>
        </w:rPr>
        <w:tab/>
      </w:r>
      <w:r w:rsidR="001C2A3E" w:rsidRPr="00430FA8">
        <w:rPr>
          <w:rFonts w:cs="Arial"/>
          <w:b/>
          <w:i w:val="0"/>
          <w:sz w:val="24"/>
          <w:szCs w:val="24"/>
        </w:rPr>
        <w:t>Outras Despesas a Cargo da Contratada</w:t>
      </w:r>
    </w:p>
    <w:p w:rsidR="001C2A3E" w:rsidRPr="00430FA8" w:rsidRDefault="001C2A3E" w:rsidP="001C2A3E">
      <w:pPr>
        <w:tabs>
          <w:tab w:val="left" w:pos="644"/>
          <w:tab w:val="left" w:pos="1135"/>
        </w:tabs>
        <w:suppressAutoHyphens/>
        <w:jc w:val="both"/>
        <w:rPr>
          <w:rFonts w:cs="Arial"/>
          <w:i w:val="0"/>
        </w:rPr>
      </w:pPr>
    </w:p>
    <w:p w:rsidR="001C2A3E" w:rsidRPr="00430FA8" w:rsidRDefault="001C2A3E" w:rsidP="0032786F">
      <w:pPr>
        <w:tabs>
          <w:tab w:val="left" w:pos="851"/>
          <w:tab w:val="left" w:pos="1135"/>
        </w:tabs>
        <w:suppressAutoHyphens/>
        <w:jc w:val="both"/>
        <w:rPr>
          <w:rFonts w:cs="Arial"/>
          <w:i w:val="0"/>
        </w:rPr>
      </w:pPr>
      <w:r w:rsidRPr="00430FA8">
        <w:rPr>
          <w:rFonts w:cs="Arial"/>
          <w:i w:val="0"/>
        </w:rPr>
        <w:tab/>
        <w:t>As despesas relativas aos itens abaixo mencionados</w:t>
      </w:r>
      <w:r w:rsidR="00D97F5B" w:rsidRPr="00430FA8">
        <w:rPr>
          <w:rFonts w:cs="Arial"/>
          <w:i w:val="0"/>
        </w:rPr>
        <w:t>, caso ocorram,</w:t>
      </w:r>
      <w:r w:rsidRPr="00430FA8">
        <w:rPr>
          <w:rFonts w:cs="Arial"/>
          <w:i w:val="0"/>
        </w:rPr>
        <w:t xml:space="preserve"> correrão por conta da Contratada:</w:t>
      </w:r>
    </w:p>
    <w:p w:rsidR="001C2A3E" w:rsidRPr="00430FA8" w:rsidRDefault="001C2A3E" w:rsidP="001C2A3E">
      <w:pPr>
        <w:tabs>
          <w:tab w:val="left" w:pos="644"/>
          <w:tab w:val="left" w:pos="1135"/>
        </w:tabs>
        <w:suppressAutoHyphens/>
        <w:jc w:val="both"/>
        <w:rPr>
          <w:rFonts w:cs="Arial"/>
          <w:i w:val="0"/>
        </w:rPr>
      </w:pPr>
    </w:p>
    <w:p w:rsidR="001C2A3E" w:rsidRPr="00430FA8" w:rsidRDefault="001C2A3E" w:rsidP="0032786F">
      <w:pPr>
        <w:tabs>
          <w:tab w:val="left" w:pos="644"/>
          <w:tab w:val="left" w:pos="1135"/>
        </w:tabs>
        <w:suppressAutoHyphens/>
        <w:ind w:firstLine="851"/>
        <w:jc w:val="both"/>
        <w:rPr>
          <w:rFonts w:cs="Arial"/>
          <w:i w:val="0"/>
        </w:rPr>
      </w:pPr>
      <w:r w:rsidRPr="00430FA8">
        <w:rPr>
          <w:rFonts w:cs="Arial"/>
          <w:i w:val="0"/>
        </w:rPr>
        <w:t>a) Estadias;</w:t>
      </w:r>
    </w:p>
    <w:p w:rsidR="001C2A3E" w:rsidRPr="00430FA8" w:rsidRDefault="001C2A3E" w:rsidP="0032786F">
      <w:pPr>
        <w:tabs>
          <w:tab w:val="left" w:pos="644"/>
          <w:tab w:val="left" w:pos="1135"/>
        </w:tabs>
        <w:suppressAutoHyphens/>
        <w:ind w:firstLine="851"/>
        <w:jc w:val="both"/>
        <w:rPr>
          <w:rFonts w:cs="Arial"/>
          <w:i w:val="0"/>
        </w:rPr>
      </w:pPr>
    </w:p>
    <w:p w:rsidR="001C2A3E" w:rsidRPr="00430FA8" w:rsidRDefault="001C2A3E" w:rsidP="0032786F">
      <w:pPr>
        <w:tabs>
          <w:tab w:val="left" w:pos="644"/>
          <w:tab w:val="left" w:pos="1135"/>
        </w:tabs>
        <w:suppressAutoHyphens/>
        <w:ind w:firstLine="851"/>
        <w:jc w:val="both"/>
        <w:rPr>
          <w:rFonts w:cs="Arial"/>
          <w:i w:val="0"/>
        </w:rPr>
      </w:pPr>
      <w:r w:rsidRPr="00430FA8">
        <w:rPr>
          <w:rFonts w:cs="Arial"/>
          <w:i w:val="0"/>
        </w:rPr>
        <w:lastRenderedPageBreak/>
        <w:t>b) Transporte de materiais e equipamentos; e</w:t>
      </w:r>
    </w:p>
    <w:p w:rsidR="001C2A3E" w:rsidRPr="00430FA8" w:rsidRDefault="001C2A3E" w:rsidP="0032786F">
      <w:pPr>
        <w:tabs>
          <w:tab w:val="left" w:pos="644"/>
          <w:tab w:val="left" w:pos="1135"/>
        </w:tabs>
        <w:suppressAutoHyphens/>
        <w:ind w:firstLine="851"/>
        <w:jc w:val="both"/>
        <w:rPr>
          <w:rFonts w:cs="Arial"/>
          <w:i w:val="0"/>
        </w:rPr>
      </w:pPr>
    </w:p>
    <w:p w:rsidR="001C2A3E" w:rsidRPr="00430FA8" w:rsidRDefault="001C2A3E" w:rsidP="0032786F">
      <w:pPr>
        <w:tabs>
          <w:tab w:val="left" w:pos="644"/>
          <w:tab w:val="left" w:pos="1135"/>
        </w:tabs>
        <w:suppressAutoHyphens/>
        <w:ind w:firstLine="851"/>
        <w:jc w:val="both"/>
        <w:rPr>
          <w:rFonts w:cs="Arial"/>
          <w:i w:val="0"/>
        </w:rPr>
      </w:pPr>
      <w:r w:rsidRPr="00430FA8">
        <w:rPr>
          <w:rFonts w:cs="Arial"/>
          <w:i w:val="0"/>
        </w:rPr>
        <w:t>c) Transporte de pessoal administrativo e técnico.</w:t>
      </w:r>
    </w:p>
    <w:p w:rsidR="001C2A3E" w:rsidRPr="00430FA8" w:rsidRDefault="001C2A3E" w:rsidP="001C2A3E">
      <w:pPr>
        <w:tabs>
          <w:tab w:val="left" w:pos="644"/>
          <w:tab w:val="left" w:pos="1135"/>
        </w:tabs>
        <w:suppressAutoHyphens/>
        <w:jc w:val="both"/>
        <w:rPr>
          <w:rFonts w:cs="Arial"/>
          <w:i w:val="0"/>
        </w:rPr>
      </w:pPr>
    </w:p>
    <w:p w:rsidR="002B0CA6" w:rsidRPr="00430FA8" w:rsidRDefault="002B0CA6" w:rsidP="002B0CA6">
      <w:pPr>
        <w:jc w:val="both"/>
        <w:rPr>
          <w:rFonts w:cs="Arial"/>
          <w:i w:val="0"/>
        </w:rPr>
      </w:pPr>
    </w:p>
    <w:p w:rsidR="002B0CA6" w:rsidRPr="00430FA8" w:rsidRDefault="002B0CA6" w:rsidP="0048702D">
      <w:pPr>
        <w:widowControl w:val="0"/>
        <w:pBdr>
          <w:bottom w:val="single" w:sz="6" w:space="1" w:color="auto"/>
        </w:pBdr>
        <w:tabs>
          <w:tab w:val="num" w:pos="1134"/>
        </w:tabs>
        <w:ind w:left="851" w:hanging="851"/>
        <w:jc w:val="both"/>
        <w:rPr>
          <w:b/>
          <w:i w:val="0"/>
          <w:sz w:val="32"/>
          <w:szCs w:val="32"/>
        </w:rPr>
      </w:pPr>
      <w:r w:rsidRPr="00430FA8">
        <w:rPr>
          <w:b/>
          <w:i w:val="0"/>
          <w:sz w:val="32"/>
          <w:szCs w:val="32"/>
        </w:rPr>
        <w:t xml:space="preserve">5 </w:t>
      </w:r>
      <w:r w:rsidR="0048702D" w:rsidRPr="00430FA8">
        <w:rPr>
          <w:b/>
          <w:i w:val="0"/>
          <w:sz w:val="32"/>
          <w:szCs w:val="32"/>
        </w:rPr>
        <w:tab/>
      </w:r>
      <w:r w:rsidRPr="00430FA8">
        <w:rPr>
          <w:b/>
          <w:i w:val="0"/>
          <w:sz w:val="32"/>
          <w:szCs w:val="32"/>
        </w:rPr>
        <w:t>Serviços Técnico-Profissionais</w:t>
      </w:r>
    </w:p>
    <w:p w:rsidR="002B0CA6" w:rsidRDefault="002B0CA6" w:rsidP="002B0CA6">
      <w:pPr>
        <w:jc w:val="both"/>
        <w:rPr>
          <w:rFonts w:cs="Arial"/>
          <w:i w:val="0"/>
        </w:rPr>
      </w:pPr>
    </w:p>
    <w:p w:rsidR="006142C8" w:rsidRPr="00430FA8" w:rsidRDefault="006142C8" w:rsidP="002B0CA6">
      <w:pPr>
        <w:jc w:val="both"/>
        <w:rPr>
          <w:rFonts w:cs="Arial"/>
          <w:i w:val="0"/>
        </w:rPr>
      </w:pPr>
    </w:p>
    <w:p w:rsidR="00E708EC" w:rsidRPr="00E708EC" w:rsidRDefault="00E708EC" w:rsidP="00E708EC">
      <w:pPr>
        <w:widowControl w:val="0"/>
        <w:jc w:val="both"/>
        <w:rPr>
          <w:rFonts w:cs="Arial"/>
          <w:b/>
          <w:i w:val="0"/>
          <w:sz w:val="24"/>
          <w:szCs w:val="24"/>
        </w:rPr>
      </w:pPr>
      <w:r w:rsidRPr="00E708EC">
        <w:rPr>
          <w:rFonts w:cs="Arial"/>
          <w:b/>
          <w:i w:val="0"/>
          <w:sz w:val="24"/>
          <w:szCs w:val="24"/>
        </w:rPr>
        <w:t>5.1</w:t>
      </w:r>
      <w:r w:rsidRPr="00E708EC">
        <w:rPr>
          <w:rFonts w:cs="Arial"/>
          <w:b/>
          <w:i w:val="0"/>
          <w:sz w:val="24"/>
          <w:szCs w:val="24"/>
        </w:rPr>
        <w:tab/>
        <w:t>Descrição dos Serviços a serem executados</w:t>
      </w:r>
    </w:p>
    <w:p w:rsidR="00E708EC" w:rsidRPr="00E708EC" w:rsidRDefault="00E708EC" w:rsidP="00E708EC">
      <w:pPr>
        <w:widowControl w:val="0"/>
        <w:jc w:val="both"/>
        <w:rPr>
          <w:rFonts w:cs="Arial"/>
          <w:i w:val="0"/>
          <w:sz w:val="24"/>
          <w:szCs w:val="24"/>
        </w:rPr>
      </w:pPr>
    </w:p>
    <w:p w:rsidR="00E708EC" w:rsidRPr="00E708EC" w:rsidRDefault="00E708EC" w:rsidP="00E708EC">
      <w:pPr>
        <w:ind w:firstLine="720"/>
        <w:jc w:val="both"/>
        <w:rPr>
          <w:rFonts w:cs="Arial"/>
          <w:i w:val="0"/>
        </w:rPr>
      </w:pPr>
      <w:r w:rsidRPr="00E708EC">
        <w:rPr>
          <w:rFonts w:cs="Arial"/>
          <w:i w:val="0"/>
        </w:rPr>
        <w:t>Os serviços a serem desenvolvidos consistem em estudos preliminares, passando pelo projeto básico, aprovação do projeto legal até o desenvolvimento de projeto executivo, relativo às subestações existentes e novas subestações, e ainda, da interligação em alta tensão das mesmas, bem como Plano de Contingência para impedir falta de energia na ocasião em que forem instalados os equipamentos e materiais especificados no projeto.</w:t>
      </w:r>
    </w:p>
    <w:p w:rsidR="00E708EC" w:rsidRPr="00E708EC" w:rsidRDefault="00E708EC" w:rsidP="00E708EC">
      <w:pPr>
        <w:jc w:val="both"/>
        <w:rPr>
          <w:rFonts w:cs="Arial"/>
          <w:i w:val="0"/>
        </w:rPr>
      </w:pPr>
    </w:p>
    <w:p w:rsidR="00E708EC" w:rsidRPr="00E708EC" w:rsidRDefault="00E708EC" w:rsidP="00E708EC">
      <w:pPr>
        <w:jc w:val="both"/>
        <w:rPr>
          <w:rFonts w:cs="Arial"/>
          <w:b/>
          <w:i w:val="0"/>
        </w:rPr>
      </w:pPr>
      <w:r w:rsidRPr="00E708EC">
        <w:rPr>
          <w:rFonts w:cs="Arial"/>
          <w:b/>
          <w:i w:val="0"/>
        </w:rPr>
        <w:t>5.1.1</w:t>
      </w:r>
      <w:r w:rsidRPr="00E708EC">
        <w:rPr>
          <w:rFonts w:cs="Arial"/>
          <w:b/>
          <w:i w:val="0"/>
        </w:rPr>
        <w:tab/>
        <w:t>Entrada de Energia</w:t>
      </w:r>
    </w:p>
    <w:p w:rsidR="00E708EC" w:rsidRPr="00E708EC" w:rsidRDefault="00E708EC" w:rsidP="00E708EC">
      <w:pPr>
        <w:ind w:firstLine="720"/>
        <w:jc w:val="both"/>
        <w:rPr>
          <w:rFonts w:cs="Arial"/>
          <w:i w:val="0"/>
        </w:rPr>
      </w:pPr>
    </w:p>
    <w:p w:rsidR="00E708EC" w:rsidRPr="00E708EC" w:rsidRDefault="00E708EC" w:rsidP="00E708EC">
      <w:pPr>
        <w:ind w:firstLine="720"/>
        <w:jc w:val="both"/>
        <w:rPr>
          <w:rFonts w:cs="Arial"/>
          <w:i w:val="0"/>
        </w:rPr>
      </w:pPr>
      <w:r w:rsidRPr="00E708EC">
        <w:rPr>
          <w:rFonts w:cs="Arial"/>
          <w:i w:val="0"/>
        </w:rPr>
        <w:t>A entrada de energia é feita pela subestação SE-1, localizada em frente ao prédio do Instituto Nacional de Criminalística (INC), onde é feita a medição da energia consumida e proteção do sistema.</w:t>
      </w:r>
    </w:p>
    <w:p w:rsidR="00E708EC" w:rsidRPr="00E708EC" w:rsidRDefault="00E708EC" w:rsidP="00E708EC">
      <w:pPr>
        <w:ind w:firstLine="720"/>
        <w:jc w:val="both"/>
        <w:rPr>
          <w:rFonts w:cs="Arial"/>
          <w:i w:val="0"/>
        </w:rPr>
      </w:pPr>
    </w:p>
    <w:p w:rsidR="00E708EC" w:rsidRPr="00E708EC" w:rsidRDefault="00E708EC" w:rsidP="00E708EC">
      <w:pPr>
        <w:ind w:firstLine="720"/>
        <w:jc w:val="both"/>
        <w:rPr>
          <w:rFonts w:cs="Arial"/>
          <w:i w:val="0"/>
        </w:rPr>
      </w:pPr>
      <w:r w:rsidRPr="00E708EC">
        <w:rPr>
          <w:rFonts w:cs="Arial"/>
          <w:i w:val="0"/>
        </w:rPr>
        <w:t xml:space="preserve">O ramal de entrada em tensão primária de distribuição (13,8 kV) vem através de uma derivação em um poste localizado em frente à subestação SE-1, que desce, passando por dutos subterrâneos, até a própria subestação SE-1. </w:t>
      </w:r>
    </w:p>
    <w:p w:rsidR="00E708EC" w:rsidRPr="00E708EC" w:rsidRDefault="00E708EC" w:rsidP="00E708EC">
      <w:pPr>
        <w:ind w:firstLine="720"/>
        <w:jc w:val="both"/>
        <w:rPr>
          <w:rFonts w:cs="Arial"/>
          <w:i w:val="0"/>
        </w:rPr>
      </w:pPr>
    </w:p>
    <w:p w:rsidR="00E708EC" w:rsidRPr="00E708EC" w:rsidRDefault="00E708EC" w:rsidP="00E708EC">
      <w:pPr>
        <w:ind w:firstLine="720"/>
        <w:jc w:val="both"/>
        <w:rPr>
          <w:rFonts w:cs="Arial"/>
          <w:i w:val="0"/>
        </w:rPr>
      </w:pPr>
      <w:r w:rsidRPr="00E708EC">
        <w:rPr>
          <w:rFonts w:cs="Arial"/>
          <w:i w:val="0"/>
        </w:rPr>
        <w:t>A SE-1 está instalada ao tempo (SE externa), contendo transformadores de medição, chaves seccionadoras, fusíveis, barramentos, relés de proteção, banco de capacitores e disjuntores. Há ainda um cubículo referente ao edifício do INC na SE-1.</w:t>
      </w:r>
    </w:p>
    <w:p w:rsidR="00E708EC" w:rsidRPr="00E708EC" w:rsidRDefault="00E708EC" w:rsidP="00E708EC">
      <w:pPr>
        <w:jc w:val="both"/>
        <w:rPr>
          <w:rFonts w:cs="Arial"/>
          <w:i w:val="0"/>
        </w:rPr>
      </w:pPr>
    </w:p>
    <w:p w:rsidR="00E708EC" w:rsidRPr="00E708EC" w:rsidRDefault="00E708EC" w:rsidP="00E708EC">
      <w:pPr>
        <w:ind w:firstLine="720"/>
        <w:jc w:val="both"/>
        <w:rPr>
          <w:rFonts w:cs="Arial"/>
          <w:i w:val="0"/>
        </w:rPr>
      </w:pPr>
      <w:r w:rsidRPr="00E708EC">
        <w:rPr>
          <w:rFonts w:cs="Arial"/>
          <w:i w:val="0"/>
        </w:rPr>
        <w:t>Da SE-1 há distribuição de energia por meio de rede aérea para as outras subestações (localizadas nos edifícios do INC (SE-2), SR (SE-3), CGTI (SE-4), DSG (SE-5) e Antigo COINF(SE-6)) e quando está próxima das mesmas, a distribuição é feita por dutos subterrâneos.  A distribuição para o COT é feita por rede aérea e próximo ao complexo há um transformador em poste.</w:t>
      </w:r>
    </w:p>
    <w:p w:rsidR="00E708EC" w:rsidRPr="00E708EC" w:rsidRDefault="00E708EC" w:rsidP="00E708EC">
      <w:pPr>
        <w:ind w:firstLine="720"/>
        <w:jc w:val="both"/>
        <w:rPr>
          <w:rFonts w:cs="Arial"/>
          <w:i w:val="0"/>
        </w:rPr>
      </w:pPr>
    </w:p>
    <w:p w:rsidR="00E708EC" w:rsidRPr="00E708EC" w:rsidRDefault="00E708EC" w:rsidP="00E708EC">
      <w:pPr>
        <w:ind w:firstLine="709"/>
        <w:rPr>
          <w:rFonts w:ascii="Times New Roman" w:hAnsi="Times New Roman"/>
          <w:i w:val="0"/>
        </w:rPr>
      </w:pPr>
      <w:r w:rsidRPr="00E708EC">
        <w:rPr>
          <w:rFonts w:cs="Arial"/>
          <w:i w:val="0"/>
        </w:rPr>
        <w:t>Haverá o acréscimo de cubículos a serem informados em momento oportuno pelo DPF e por esse motivo deverá haver previsão de expansão da entrada de energia.</w:t>
      </w:r>
    </w:p>
    <w:p w:rsidR="00E708EC" w:rsidRPr="00E708EC" w:rsidRDefault="00E708EC" w:rsidP="00E708EC">
      <w:pPr>
        <w:ind w:firstLine="720"/>
        <w:jc w:val="both"/>
        <w:rPr>
          <w:rFonts w:cs="Arial"/>
          <w:i w:val="0"/>
        </w:rPr>
      </w:pPr>
    </w:p>
    <w:p w:rsidR="00E708EC" w:rsidRPr="00E708EC" w:rsidRDefault="00E708EC" w:rsidP="00E708EC">
      <w:pPr>
        <w:ind w:firstLine="720"/>
        <w:jc w:val="both"/>
        <w:rPr>
          <w:rFonts w:cs="Arial"/>
          <w:i w:val="0"/>
        </w:rPr>
      </w:pPr>
      <w:r w:rsidRPr="00E708EC">
        <w:rPr>
          <w:rFonts w:cs="Arial"/>
          <w:i w:val="0"/>
        </w:rPr>
        <w:t xml:space="preserve"> </w:t>
      </w:r>
    </w:p>
    <w:p w:rsidR="00E708EC" w:rsidRPr="00E708EC" w:rsidRDefault="00E708EC" w:rsidP="00E708EC">
      <w:pPr>
        <w:jc w:val="both"/>
        <w:rPr>
          <w:rFonts w:cs="Arial"/>
          <w:b/>
          <w:i w:val="0"/>
        </w:rPr>
      </w:pPr>
      <w:r w:rsidRPr="00E708EC">
        <w:rPr>
          <w:rFonts w:cs="Arial"/>
          <w:b/>
          <w:i w:val="0"/>
        </w:rPr>
        <w:t>5.1.2</w:t>
      </w:r>
      <w:r w:rsidRPr="00E708EC">
        <w:rPr>
          <w:rFonts w:cs="Arial"/>
          <w:b/>
          <w:i w:val="0"/>
        </w:rPr>
        <w:tab/>
        <w:t>Ramais Secundários</w:t>
      </w:r>
    </w:p>
    <w:p w:rsidR="00E708EC" w:rsidRPr="00E708EC" w:rsidRDefault="00E708EC" w:rsidP="00E708EC">
      <w:pPr>
        <w:ind w:firstLine="720"/>
        <w:jc w:val="both"/>
        <w:rPr>
          <w:rFonts w:cs="Arial"/>
          <w:i w:val="0"/>
        </w:rPr>
      </w:pPr>
    </w:p>
    <w:p w:rsidR="00E708EC" w:rsidRPr="00E708EC" w:rsidRDefault="00E708EC" w:rsidP="00E708EC">
      <w:pPr>
        <w:ind w:firstLine="720"/>
        <w:jc w:val="both"/>
        <w:rPr>
          <w:rFonts w:cs="Arial"/>
          <w:i w:val="0"/>
        </w:rPr>
      </w:pPr>
      <w:r w:rsidRPr="00E708EC">
        <w:rPr>
          <w:rFonts w:cs="Arial"/>
          <w:i w:val="0"/>
        </w:rPr>
        <w:t>As subestações estão instaladas ao abrigo do tempo, algumas enterradas e outras somente abrigadas. A ligação para essas subestações é feita através de rede aérea e quando próxima aos edifícios, as derivações ocorrem por meio de cabos instalados em dutos subterrâneos.</w:t>
      </w:r>
    </w:p>
    <w:p w:rsidR="00E708EC" w:rsidRPr="00E708EC" w:rsidRDefault="00E708EC" w:rsidP="00E708EC">
      <w:pPr>
        <w:ind w:firstLine="720"/>
        <w:jc w:val="both"/>
        <w:rPr>
          <w:rFonts w:cs="Arial"/>
          <w:i w:val="0"/>
        </w:rPr>
      </w:pPr>
    </w:p>
    <w:p w:rsidR="00E708EC" w:rsidRPr="00E708EC" w:rsidRDefault="00E708EC" w:rsidP="00E708EC">
      <w:pPr>
        <w:ind w:firstLine="720"/>
        <w:jc w:val="both"/>
        <w:rPr>
          <w:rFonts w:cs="Arial"/>
          <w:i w:val="0"/>
        </w:rPr>
      </w:pPr>
      <w:r w:rsidRPr="00E708EC">
        <w:rPr>
          <w:rFonts w:cs="Arial"/>
          <w:i w:val="0"/>
        </w:rPr>
        <w:t xml:space="preserve">Há previsão para uma futura subestação, SE-7, que ficará localizada no edifício do Centro de Comando e Controle, a ser construído próximo ao COT, de modo a alimentar o próprio Centro de Comando e Controle. </w:t>
      </w:r>
    </w:p>
    <w:p w:rsidR="00E708EC" w:rsidRPr="00E708EC" w:rsidRDefault="00E708EC" w:rsidP="00E708EC">
      <w:pPr>
        <w:ind w:firstLine="720"/>
        <w:jc w:val="both"/>
        <w:rPr>
          <w:rFonts w:cs="Arial"/>
          <w:i w:val="0"/>
        </w:rPr>
      </w:pPr>
    </w:p>
    <w:p w:rsidR="00844C1C" w:rsidRDefault="00E708EC" w:rsidP="00A60B3E">
      <w:pPr>
        <w:ind w:firstLine="720"/>
        <w:jc w:val="both"/>
        <w:rPr>
          <w:rFonts w:cs="Arial"/>
          <w:i w:val="0"/>
        </w:rPr>
      </w:pPr>
      <w:r w:rsidRPr="00E708EC">
        <w:rPr>
          <w:rFonts w:cs="Arial"/>
          <w:i w:val="0"/>
        </w:rPr>
        <w:lastRenderedPageBreak/>
        <w:t>Em momento oportuno o DPF informará o acréscimo de futuras cargas, por isso é necessário averiguar se a atual entrada de energia suportará tal acréscimo.</w:t>
      </w:r>
    </w:p>
    <w:p w:rsidR="00290678" w:rsidRDefault="00290678" w:rsidP="00A60B3E">
      <w:pPr>
        <w:ind w:firstLine="720"/>
        <w:jc w:val="both"/>
        <w:rPr>
          <w:rFonts w:cs="Arial"/>
          <w:i w:val="0"/>
        </w:rPr>
      </w:pPr>
    </w:p>
    <w:p w:rsidR="00290678" w:rsidRPr="002E0DE4" w:rsidRDefault="00290678" w:rsidP="00290678">
      <w:pPr>
        <w:widowControl w:val="0"/>
        <w:jc w:val="both"/>
        <w:rPr>
          <w:rFonts w:cs="Arial"/>
          <w:b/>
          <w:i w:val="0"/>
        </w:rPr>
      </w:pPr>
      <w:r>
        <w:rPr>
          <w:rFonts w:cs="Arial"/>
          <w:b/>
          <w:i w:val="0"/>
        </w:rPr>
        <w:t>5</w:t>
      </w:r>
      <w:r w:rsidRPr="002E0DE4">
        <w:rPr>
          <w:rFonts w:cs="Arial"/>
          <w:b/>
          <w:i w:val="0"/>
        </w:rPr>
        <w:t>.</w:t>
      </w:r>
      <w:r>
        <w:rPr>
          <w:rFonts w:cs="Arial"/>
          <w:b/>
          <w:i w:val="0"/>
        </w:rPr>
        <w:t>1.3</w:t>
      </w:r>
      <w:r w:rsidRPr="002E0DE4">
        <w:rPr>
          <w:rFonts w:cs="Arial"/>
          <w:b/>
          <w:i w:val="0"/>
        </w:rPr>
        <w:tab/>
        <w:t xml:space="preserve">Levantamento Inicial de Dados </w:t>
      </w:r>
    </w:p>
    <w:p w:rsidR="00290678" w:rsidRPr="002E0DE4" w:rsidRDefault="00290678" w:rsidP="00290678">
      <w:pPr>
        <w:widowControl w:val="0"/>
        <w:jc w:val="both"/>
        <w:rPr>
          <w:rFonts w:cs="Arial"/>
        </w:rPr>
      </w:pPr>
    </w:p>
    <w:p w:rsidR="00290678" w:rsidRPr="00290678" w:rsidRDefault="00290678" w:rsidP="00290678">
      <w:pPr>
        <w:widowControl w:val="0"/>
        <w:jc w:val="both"/>
        <w:rPr>
          <w:rFonts w:cs="Arial"/>
          <w:i w:val="0"/>
        </w:rPr>
      </w:pPr>
      <w:r w:rsidRPr="00290678">
        <w:rPr>
          <w:rFonts w:cs="Arial"/>
          <w:i w:val="0"/>
        </w:rPr>
        <w:tab/>
        <w:t>A Contratada deverá, preliminarmente, fazer um levantamento no local para verificação da situação das instalações elétricas existentes e seu possível aproveitamento ou compatibilização, determinando a carga instalada e alimentada por cada subestação, carga global, demanda global, situação estrutural das subestações, estado dos equipamentos e acessórios das subestações (transformadores, quadros elétricos...), estado dos cabos e dutos subterrâneos que interligam as subestações, estado dos cabos e dutos que saem das subestações para os quadros de distribuição locais, estado dos cabos de alimentação da rede aérea de distribuição interna, expansão das instalações devido ao acréscimo de futuras cargas, possível troca de subestações e expansão da entrada de energia (acréscimo de cubículos), possibilidade de duas entradas de energia elétrica no complexo, por medidas de segurança de contingenciamento no fornecimento de energia elétrica das edificações</w:t>
      </w:r>
    </w:p>
    <w:p w:rsidR="00290678" w:rsidRPr="00290678" w:rsidRDefault="00290678" w:rsidP="00290678">
      <w:pPr>
        <w:widowControl w:val="0"/>
        <w:jc w:val="both"/>
        <w:rPr>
          <w:rFonts w:cs="Arial"/>
          <w:i w:val="0"/>
        </w:rPr>
      </w:pPr>
    </w:p>
    <w:p w:rsidR="00290678" w:rsidRPr="00290678" w:rsidRDefault="00290678" w:rsidP="00290678">
      <w:pPr>
        <w:pStyle w:val="Recuodecorpodetexto3"/>
        <w:tabs>
          <w:tab w:val="clear" w:pos="1008"/>
          <w:tab w:val="left" w:pos="709"/>
        </w:tabs>
        <w:ind w:left="0" w:firstLine="0"/>
        <w:rPr>
          <w:rFonts w:ascii="Arial" w:hAnsi="Arial" w:cs="Arial"/>
          <w:sz w:val="20"/>
        </w:rPr>
      </w:pPr>
      <w:r w:rsidRPr="00290678">
        <w:rPr>
          <w:rFonts w:ascii="Arial" w:hAnsi="Arial" w:cs="Arial"/>
          <w:sz w:val="20"/>
        </w:rPr>
        <w:tab/>
      </w:r>
      <w:r w:rsidRPr="00290678">
        <w:rPr>
          <w:rFonts w:ascii="Arial" w:hAnsi="Arial" w:cs="Arial"/>
          <w:sz w:val="20"/>
        </w:rPr>
        <w:tab/>
      </w:r>
      <w:r w:rsidRPr="00290678">
        <w:rPr>
          <w:rFonts w:ascii="Arial" w:hAnsi="Arial" w:cs="Arial"/>
          <w:sz w:val="20"/>
        </w:rPr>
        <w:tab/>
        <w:t>A Contratada deverá, ainda, fazer um levantamento no local para verificação do Sistema de Aterramento e do Sistema de Proteção contra Descargas Atmosféricas (SPDA). O SPDA deverá estar de acordo com as modernas técnicas de proteção e conforme a norma NBR 5419.</w:t>
      </w:r>
    </w:p>
    <w:p w:rsidR="00290678" w:rsidRPr="00290678" w:rsidRDefault="00290678" w:rsidP="00290678">
      <w:pPr>
        <w:pStyle w:val="Recuodecorpodetexto3"/>
        <w:tabs>
          <w:tab w:val="clear" w:pos="1008"/>
          <w:tab w:val="left" w:pos="709"/>
        </w:tabs>
        <w:ind w:left="0" w:firstLine="0"/>
        <w:rPr>
          <w:rFonts w:ascii="Arial" w:hAnsi="Arial" w:cs="Arial"/>
          <w:sz w:val="20"/>
        </w:rPr>
      </w:pPr>
    </w:p>
    <w:p w:rsidR="00290678" w:rsidRPr="00290678" w:rsidRDefault="00290678" w:rsidP="00290678">
      <w:pPr>
        <w:ind w:firstLine="720"/>
        <w:jc w:val="both"/>
        <w:rPr>
          <w:rFonts w:cs="Arial"/>
          <w:i w:val="0"/>
        </w:rPr>
      </w:pPr>
      <w:r w:rsidRPr="00290678">
        <w:rPr>
          <w:rFonts w:cs="Arial"/>
          <w:i w:val="0"/>
        </w:rPr>
        <w:t>Faz-se necessário também, que a contratada verifique a normatização atualmente empregada pela companhia energética para que se efetuem as adaptações no complexo.</w:t>
      </w:r>
    </w:p>
    <w:p w:rsidR="00F72592" w:rsidRPr="00844C1C" w:rsidRDefault="00F72592" w:rsidP="00F72592">
      <w:pPr>
        <w:tabs>
          <w:tab w:val="left" w:pos="644"/>
          <w:tab w:val="left" w:pos="1135"/>
        </w:tabs>
        <w:suppressAutoHyphens/>
        <w:jc w:val="both"/>
        <w:rPr>
          <w:rFonts w:cs="Arial"/>
          <w:i w:val="0"/>
          <w:color w:val="FF0000"/>
        </w:rPr>
      </w:pPr>
    </w:p>
    <w:p w:rsidR="007878CE" w:rsidRPr="00DA1CBB" w:rsidRDefault="00F72592" w:rsidP="00DA1CBB">
      <w:pPr>
        <w:tabs>
          <w:tab w:val="left" w:pos="851"/>
          <w:tab w:val="left" w:pos="1135"/>
        </w:tabs>
        <w:suppressAutoHyphens/>
        <w:jc w:val="both"/>
        <w:rPr>
          <w:rFonts w:cs="Arial"/>
          <w:i w:val="0"/>
          <w:color w:val="FF0000"/>
        </w:rPr>
      </w:pPr>
      <w:r w:rsidRPr="00844C1C">
        <w:rPr>
          <w:rFonts w:cs="Arial"/>
          <w:i w:val="0"/>
          <w:color w:val="FF0000"/>
        </w:rPr>
        <w:tab/>
      </w:r>
    </w:p>
    <w:p w:rsidR="00F72592" w:rsidRDefault="00C91D20" w:rsidP="00ED21A0">
      <w:pPr>
        <w:tabs>
          <w:tab w:val="left" w:pos="851"/>
        </w:tabs>
        <w:ind w:left="709" w:hanging="709"/>
        <w:jc w:val="both"/>
        <w:rPr>
          <w:rFonts w:cs="Arial"/>
          <w:b/>
          <w:i w:val="0"/>
          <w:sz w:val="24"/>
          <w:szCs w:val="24"/>
        </w:rPr>
      </w:pPr>
      <w:r w:rsidRPr="00430FA8">
        <w:rPr>
          <w:rFonts w:cs="Arial"/>
          <w:b/>
          <w:i w:val="0"/>
          <w:sz w:val="24"/>
          <w:szCs w:val="24"/>
        </w:rPr>
        <w:t>5</w:t>
      </w:r>
      <w:r w:rsidR="00F72592" w:rsidRPr="00430FA8">
        <w:rPr>
          <w:rFonts w:cs="Arial"/>
          <w:b/>
          <w:i w:val="0"/>
          <w:sz w:val="24"/>
          <w:szCs w:val="24"/>
        </w:rPr>
        <w:t>.</w:t>
      </w:r>
      <w:r w:rsidR="00A60B3E">
        <w:rPr>
          <w:rFonts w:cs="Arial"/>
          <w:b/>
          <w:i w:val="0"/>
          <w:sz w:val="24"/>
          <w:szCs w:val="24"/>
        </w:rPr>
        <w:t>2</w:t>
      </w:r>
      <w:r w:rsidR="00F72592" w:rsidRPr="00430FA8">
        <w:rPr>
          <w:rFonts w:cs="Arial"/>
          <w:b/>
          <w:i w:val="0"/>
          <w:sz w:val="24"/>
          <w:szCs w:val="24"/>
        </w:rPr>
        <w:tab/>
      </w:r>
      <w:r w:rsidR="0007272F" w:rsidRPr="00430FA8">
        <w:rPr>
          <w:rFonts w:cs="Arial"/>
          <w:b/>
          <w:i w:val="0"/>
          <w:sz w:val="24"/>
          <w:szCs w:val="24"/>
        </w:rPr>
        <w:tab/>
      </w:r>
      <w:r w:rsidR="00F72592" w:rsidRPr="00430FA8">
        <w:rPr>
          <w:rFonts w:cs="Arial"/>
          <w:b/>
          <w:i w:val="0"/>
          <w:sz w:val="24"/>
          <w:szCs w:val="24"/>
        </w:rPr>
        <w:t>Estudos Preliminares</w:t>
      </w:r>
    </w:p>
    <w:p w:rsidR="007D4565" w:rsidRDefault="007D4565" w:rsidP="00ED21A0">
      <w:pPr>
        <w:tabs>
          <w:tab w:val="left" w:pos="851"/>
        </w:tabs>
        <w:ind w:left="709" w:hanging="709"/>
        <w:jc w:val="both"/>
        <w:rPr>
          <w:rFonts w:cs="Arial"/>
          <w:b/>
          <w:i w:val="0"/>
          <w:sz w:val="24"/>
          <w:szCs w:val="24"/>
        </w:rPr>
      </w:pPr>
    </w:p>
    <w:p w:rsidR="007D4565" w:rsidRPr="002E0DE4" w:rsidRDefault="007D4565" w:rsidP="007D4565">
      <w:pPr>
        <w:widowControl w:val="0"/>
        <w:ind w:firstLine="709"/>
        <w:jc w:val="both"/>
        <w:rPr>
          <w:rFonts w:cs="Arial"/>
          <w:i w:val="0"/>
        </w:rPr>
      </w:pPr>
      <w:r w:rsidRPr="002E0DE4">
        <w:rPr>
          <w:rFonts w:cs="Arial"/>
          <w:i w:val="0"/>
        </w:rPr>
        <w:t>A Contratada deverá, preliminarmente, fazer um levantamen</w:t>
      </w:r>
      <w:r>
        <w:rPr>
          <w:rFonts w:cs="Arial"/>
          <w:i w:val="0"/>
        </w:rPr>
        <w:t>to minucioso no local para verificação da situação das</w:t>
      </w:r>
      <w:r w:rsidRPr="002E0DE4">
        <w:rPr>
          <w:rFonts w:cs="Arial"/>
          <w:i w:val="0"/>
        </w:rPr>
        <w:t xml:space="preserve"> instalações</w:t>
      </w:r>
      <w:r>
        <w:rPr>
          <w:rFonts w:cs="Arial"/>
          <w:i w:val="0"/>
        </w:rPr>
        <w:t xml:space="preserve"> elétricas</w:t>
      </w:r>
      <w:r w:rsidRPr="002E0DE4">
        <w:rPr>
          <w:rFonts w:cs="Arial"/>
          <w:i w:val="0"/>
        </w:rPr>
        <w:t xml:space="preserve"> existentes e seu possível aproveitamento ou compatibilização, determinando a carga instalada e alimentada por cada subestaçã</w:t>
      </w:r>
      <w:r w:rsidR="009437E4">
        <w:rPr>
          <w:rFonts w:cs="Arial"/>
          <w:i w:val="0"/>
        </w:rPr>
        <w:t>o, carga global, demanda global;</w:t>
      </w:r>
      <w:r w:rsidRPr="002E0DE4">
        <w:rPr>
          <w:rFonts w:cs="Arial"/>
          <w:i w:val="0"/>
        </w:rPr>
        <w:t xml:space="preserve"> situação estrutural </w:t>
      </w:r>
      <w:r w:rsidR="006D0EE4">
        <w:rPr>
          <w:rFonts w:cs="Arial"/>
          <w:i w:val="0"/>
        </w:rPr>
        <w:t>das instalações</w:t>
      </w:r>
      <w:r w:rsidR="009437E4">
        <w:rPr>
          <w:rFonts w:cs="Arial"/>
          <w:i w:val="0"/>
        </w:rPr>
        <w:t xml:space="preserve">, </w:t>
      </w:r>
      <w:r w:rsidR="006D0EE4">
        <w:rPr>
          <w:rFonts w:cs="Arial"/>
          <w:i w:val="0"/>
        </w:rPr>
        <w:t xml:space="preserve">incluindo as </w:t>
      </w:r>
      <w:r w:rsidR="009437E4">
        <w:rPr>
          <w:rFonts w:cs="Arial"/>
          <w:i w:val="0"/>
        </w:rPr>
        <w:t>subestações;</w:t>
      </w:r>
      <w:r w:rsidRPr="002E0DE4">
        <w:rPr>
          <w:rFonts w:cs="Arial"/>
          <w:i w:val="0"/>
        </w:rPr>
        <w:t xml:space="preserve"> estado dos equipamentos e acessórios das </w:t>
      </w:r>
      <w:r w:rsidR="006D0EE4">
        <w:rPr>
          <w:rFonts w:cs="Arial"/>
          <w:i w:val="0"/>
        </w:rPr>
        <w:t xml:space="preserve">instalações, incluindo as </w:t>
      </w:r>
      <w:r w:rsidR="009437E4">
        <w:rPr>
          <w:rFonts w:cs="Arial"/>
          <w:i w:val="0"/>
        </w:rPr>
        <w:t xml:space="preserve">subestações </w:t>
      </w:r>
      <w:r>
        <w:rPr>
          <w:rFonts w:cs="Arial"/>
          <w:i w:val="0"/>
        </w:rPr>
        <w:t>(transformadores, quadros elétricos...)</w:t>
      </w:r>
      <w:r w:rsidR="009437E4">
        <w:rPr>
          <w:rFonts w:cs="Arial"/>
          <w:i w:val="0"/>
        </w:rPr>
        <w:t>;</w:t>
      </w:r>
      <w:r w:rsidRPr="002E0DE4">
        <w:rPr>
          <w:rFonts w:cs="Arial"/>
          <w:i w:val="0"/>
        </w:rPr>
        <w:t xml:space="preserve"> estad</w:t>
      </w:r>
      <w:r w:rsidR="009437E4">
        <w:rPr>
          <w:rFonts w:cs="Arial"/>
          <w:i w:val="0"/>
        </w:rPr>
        <w:t>o dos cabos e dutos, principalmente a</w:t>
      </w:r>
      <w:r w:rsidRPr="002E0DE4">
        <w:rPr>
          <w:rFonts w:cs="Arial"/>
          <w:i w:val="0"/>
        </w:rPr>
        <w:t>que</w:t>
      </w:r>
      <w:r w:rsidR="009437E4">
        <w:rPr>
          <w:rFonts w:cs="Arial"/>
          <w:i w:val="0"/>
        </w:rPr>
        <w:t>les que</w:t>
      </w:r>
      <w:r w:rsidRPr="002E0DE4">
        <w:rPr>
          <w:rFonts w:cs="Arial"/>
          <w:i w:val="0"/>
        </w:rPr>
        <w:t xml:space="preserve"> interligam as subestações</w:t>
      </w:r>
      <w:r w:rsidR="009437E4">
        <w:rPr>
          <w:rFonts w:cs="Arial"/>
          <w:i w:val="0"/>
        </w:rPr>
        <w:t xml:space="preserve"> (sejam subterrâneos ou aéreos);</w:t>
      </w:r>
      <w:r w:rsidRPr="002E0DE4">
        <w:rPr>
          <w:rFonts w:cs="Arial"/>
          <w:i w:val="0"/>
        </w:rPr>
        <w:t xml:space="preserve"> estado dos cabos e dutos que saem das subestações para os</w:t>
      </w:r>
      <w:r w:rsidR="009437E4">
        <w:rPr>
          <w:rFonts w:cs="Arial"/>
          <w:i w:val="0"/>
        </w:rPr>
        <w:t xml:space="preserve"> quadros de distribuição locais;</w:t>
      </w:r>
      <w:r w:rsidRPr="002E0DE4">
        <w:rPr>
          <w:rFonts w:cs="Arial"/>
          <w:i w:val="0"/>
        </w:rPr>
        <w:t xml:space="preserve"> </w:t>
      </w:r>
      <w:r>
        <w:rPr>
          <w:rFonts w:cs="Arial"/>
          <w:i w:val="0"/>
        </w:rPr>
        <w:t>estado dos cabos de alimentação da red</w:t>
      </w:r>
      <w:r w:rsidR="009437E4">
        <w:rPr>
          <w:rFonts w:cs="Arial"/>
          <w:i w:val="0"/>
        </w:rPr>
        <w:t>e aérea de distribuição interna;</w:t>
      </w:r>
      <w:r>
        <w:rPr>
          <w:rFonts w:cs="Arial"/>
          <w:i w:val="0"/>
        </w:rPr>
        <w:t xml:space="preserve"> </w:t>
      </w:r>
      <w:r w:rsidRPr="002E0DE4">
        <w:rPr>
          <w:rFonts w:cs="Arial"/>
          <w:i w:val="0"/>
        </w:rPr>
        <w:t xml:space="preserve">expansão das instalações devido </w:t>
      </w:r>
      <w:r w:rsidR="009437E4">
        <w:rPr>
          <w:rFonts w:cs="Arial"/>
          <w:i w:val="0"/>
        </w:rPr>
        <w:t xml:space="preserve">ao acréscimo de futuras cargas; </w:t>
      </w:r>
      <w:r w:rsidRPr="002E0DE4">
        <w:rPr>
          <w:rFonts w:cs="Arial"/>
          <w:i w:val="0"/>
        </w:rPr>
        <w:t>possível troca de subestações e expansão da entrada de energia (acréscimo de cubículos)</w:t>
      </w:r>
      <w:r w:rsidR="009437E4">
        <w:rPr>
          <w:rFonts w:cs="Arial"/>
          <w:i w:val="0"/>
        </w:rPr>
        <w:t>;</w:t>
      </w:r>
      <w:r>
        <w:rPr>
          <w:rFonts w:cs="Arial"/>
          <w:i w:val="0"/>
        </w:rPr>
        <w:t xml:space="preserve"> possibilidade de duas entradas de energia e</w:t>
      </w:r>
      <w:r w:rsidR="009437E4">
        <w:rPr>
          <w:rFonts w:cs="Arial"/>
          <w:i w:val="0"/>
        </w:rPr>
        <w:t>létrica no complexo, por medida</w:t>
      </w:r>
      <w:r>
        <w:rPr>
          <w:rFonts w:cs="Arial"/>
          <w:i w:val="0"/>
        </w:rPr>
        <w:t xml:space="preserve"> de segurança de contingenciamento no fornecimento de energia elétrica das edificações</w:t>
      </w:r>
      <w:r w:rsidR="009437E4">
        <w:rPr>
          <w:rFonts w:cs="Arial"/>
          <w:i w:val="0"/>
        </w:rPr>
        <w:t>.</w:t>
      </w:r>
    </w:p>
    <w:p w:rsidR="007D4565" w:rsidRPr="002E0DE4" w:rsidRDefault="007D4565" w:rsidP="007D4565">
      <w:pPr>
        <w:widowControl w:val="0"/>
        <w:jc w:val="both"/>
        <w:rPr>
          <w:rFonts w:cs="Arial"/>
        </w:rPr>
      </w:pPr>
    </w:p>
    <w:p w:rsidR="007D4565" w:rsidRDefault="007D4565" w:rsidP="007D4565">
      <w:pPr>
        <w:pStyle w:val="Recuodecorpodetexto3"/>
        <w:tabs>
          <w:tab w:val="clear" w:pos="1008"/>
          <w:tab w:val="left" w:pos="709"/>
        </w:tabs>
        <w:ind w:left="0" w:firstLine="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sidRPr="002E0DE4">
        <w:rPr>
          <w:rFonts w:ascii="Arial" w:hAnsi="Arial" w:cs="Arial"/>
          <w:sz w:val="20"/>
        </w:rPr>
        <w:t>A Contratada deverá, ainda, fazer um levantamento</w:t>
      </w:r>
      <w:r w:rsidR="00F70801">
        <w:rPr>
          <w:rFonts w:ascii="Arial" w:hAnsi="Arial" w:cs="Arial"/>
          <w:sz w:val="20"/>
        </w:rPr>
        <w:t>/estudo</w:t>
      </w:r>
      <w:r w:rsidRPr="002E0DE4">
        <w:rPr>
          <w:rFonts w:ascii="Arial" w:hAnsi="Arial" w:cs="Arial"/>
          <w:sz w:val="20"/>
        </w:rPr>
        <w:t xml:space="preserve"> no local para veri</w:t>
      </w:r>
      <w:r w:rsidR="00F70801">
        <w:rPr>
          <w:rFonts w:ascii="Arial" w:hAnsi="Arial" w:cs="Arial"/>
          <w:sz w:val="20"/>
        </w:rPr>
        <w:t xml:space="preserve">ficação da situação do </w:t>
      </w:r>
      <w:r w:rsidRPr="002E0DE4">
        <w:rPr>
          <w:rFonts w:ascii="Arial" w:hAnsi="Arial" w:cs="Arial"/>
          <w:sz w:val="20"/>
        </w:rPr>
        <w:t>Sistema de Aterramento e do Sistema de Proteção contra Descargas Atmosféricas (SPDA). O SPDA deverá estar de acordo com as modernas técnicas de proteção e conforme a norma NBR 5419.</w:t>
      </w:r>
    </w:p>
    <w:p w:rsidR="007D4565" w:rsidRDefault="007D4565" w:rsidP="007D4565">
      <w:pPr>
        <w:pStyle w:val="Recuodecorpodetexto3"/>
        <w:tabs>
          <w:tab w:val="clear" w:pos="1008"/>
          <w:tab w:val="left" w:pos="709"/>
        </w:tabs>
        <w:ind w:left="0" w:firstLine="0"/>
        <w:rPr>
          <w:rFonts w:ascii="Arial" w:hAnsi="Arial" w:cs="Arial"/>
          <w:sz w:val="20"/>
        </w:rPr>
      </w:pPr>
    </w:p>
    <w:p w:rsidR="007D4565" w:rsidRPr="002E0DE4" w:rsidRDefault="007D4565" w:rsidP="007D4565">
      <w:pPr>
        <w:pStyle w:val="Recuodecorpodetexto3"/>
        <w:tabs>
          <w:tab w:val="clear" w:pos="1008"/>
          <w:tab w:val="left" w:pos="709"/>
        </w:tabs>
        <w:ind w:left="0" w:firstLine="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Faz-se necessário também, que a contratada verifique a normatização atualmente empregada pela companhia energética para que se efetuem as adaptações no complexo.</w:t>
      </w:r>
    </w:p>
    <w:p w:rsidR="007D4565" w:rsidRPr="00430FA8" w:rsidRDefault="007D4565" w:rsidP="007D4565">
      <w:pPr>
        <w:tabs>
          <w:tab w:val="left" w:pos="851"/>
          <w:tab w:val="left" w:pos="1135"/>
        </w:tabs>
        <w:suppressAutoHyphens/>
        <w:jc w:val="both"/>
        <w:rPr>
          <w:rFonts w:cs="Arial"/>
          <w:i w:val="0"/>
        </w:rPr>
      </w:pPr>
    </w:p>
    <w:p w:rsidR="007D4565" w:rsidRPr="007D4565" w:rsidRDefault="007D4565" w:rsidP="007D4565">
      <w:pPr>
        <w:tabs>
          <w:tab w:val="left" w:pos="851"/>
          <w:tab w:val="left" w:pos="1135"/>
        </w:tabs>
        <w:suppressAutoHyphens/>
        <w:jc w:val="both"/>
        <w:rPr>
          <w:rFonts w:cs="Arial"/>
          <w:i w:val="0"/>
        </w:rPr>
      </w:pPr>
      <w:r w:rsidRPr="006142C8">
        <w:rPr>
          <w:rFonts w:cs="Arial"/>
          <w:i w:val="0"/>
          <w:color w:val="FF0000"/>
        </w:rPr>
        <w:t xml:space="preserve">             </w:t>
      </w:r>
      <w:r w:rsidRPr="0031667A">
        <w:rPr>
          <w:rFonts w:cs="Arial"/>
          <w:i w:val="0"/>
        </w:rPr>
        <w:t>Ao Contratante caberá informar os prazos disponíveis para a execução da obra e os padrões básicos de serviços pretendidos.</w:t>
      </w:r>
    </w:p>
    <w:p w:rsidR="004F4081" w:rsidRDefault="004F4081" w:rsidP="00F9290C">
      <w:pPr>
        <w:jc w:val="both"/>
        <w:rPr>
          <w:rFonts w:cs="Arial"/>
          <w:i w:val="0"/>
        </w:rPr>
      </w:pPr>
    </w:p>
    <w:p w:rsidR="00DA1CBB" w:rsidRPr="00E708EC" w:rsidRDefault="00DA1CBB" w:rsidP="00DA1CBB">
      <w:pPr>
        <w:widowControl w:val="0"/>
        <w:ind w:firstLine="708"/>
        <w:jc w:val="both"/>
        <w:rPr>
          <w:rFonts w:cs="Arial"/>
          <w:i w:val="0"/>
        </w:rPr>
      </w:pPr>
      <w:r w:rsidRPr="00E708EC">
        <w:rPr>
          <w:rFonts w:cs="Arial"/>
          <w:i w:val="0"/>
        </w:rPr>
        <w:t xml:space="preserve">A partir do levantamento inicial realizado pela Contratada, e de dados fornecidos pela Contratante, serão definidas as principais características do projeto, devendo a Contratada readequá-lo ou mesmo apresentar soluções alternativas, caso necessário. Assim, a partir da análise e avaliação de todas as informações recebidas da Contratante e da pesquisa relacionada à configuração existente, a Contratada elaborará os primeiros estudos, os quais nortearão a seqüência de atividades. </w:t>
      </w:r>
    </w:p>
    <w:p w:rsidR="00DA1CBB" w:rsidRPr="00E708EC" w:rsidRDefault="00DA1CBB" w:rsidP="00DA1CBB">
      <w:pPr>
        <w:widowControl w:val="0"/>
        <w:jc w:val="both"/>
        <w:rPr>
          <w:rFonts w:cs="Arial"/>
          <w:b/>
          <w:i w:val="0"/>
        </w:rPr>
      </w:pPr>
    </w:p>
    <w:p w:rsidR="00DA1CBB" w:rsidRPr="00E708EC" w:rsidRDefault="00DA1CBB" w:rsidP="00DA1CBB">
      <w:pPr>
        <w:ind w:firstLine="720"/>
        <w:jc w:val="both"/>
        <w:rPr>
          <w:rFonts w:cs="Arial"/>
          <w:i w:val="0"/>
        </w:rPr>
      </w:pPr>
      <w:r w:rsidRPr="00E708EC">
        <w:rPr>
          <w:rFonts w:cs="Arial"/>
          <w:i w:val="0"/>
        </w:rPr>
        <w:t>Constitui também a elaboração de estudos de viabilidade técnica e econômica, orçamentos, levantamento de quantidades de insumos e serviços, composição de preços unitários, cronogramas físico-financeiros, especificações, planilhas, tabelas, desenhos, vistorias, laudos técnicos e pareceres, de modo que todo o sistema de alta tensão venha atender às normas da CEB, especialmente às normas NTD-1.05</w:t>
      </w:r>
      <w:r w:rsidR="00E708EC" w:rsidRPr="00E708EC">
        <w:rPr>
          <w:rFonts w:cs="Arial"/>
          <w:i w:val="0"/>
        </w:rPr>
        <w:t xml:space="preserve"> e</w:t>
      </w:r>
      <w:r w:rsidRPr="00E708EC">
        <w:rPr>
          <w:rFonts w:cs="Arial"/>
          <w:i w:val="0"/>
        </w:rPr>
        <w:t xml:space="preserve"> NTD-6.05</w:t>
      </w:r>
      <w:r w:rsidR="00E708EC" w:rsidRPr="00E708EC">
        <w:rPr>
          <w:rFonts w:cs="Arial"/>
          <w:i w:val="0"/>
        </w:rPr>
        <w:t>,</w:t>
      </w:r>
      <w:r w:rsidRPr="00E708EC">
        <w:rPr>
          <w:rFonts w:cs="Arial"/>
          <w:i w:val="0"/>
        </w:rPr>
        <w:t xml:space="preserve"> e ainda à norma NBR-14039:2003.</w:t>
      </w:r>
    </w:p>
    <w:p w:rsidR="00DA1CBB" w:rsidRPr="00E708EC" w:rsidRDefault="00DA1CBB" w:rsidP="00DA1CBB">
      <w:pPr>
        <w:ind w:firstLine="720"/>
        <w:jc w:val="both"/>
        <w:rPr>
          <w:rFonts w:cs="Arial"/>
          <w:i w:val="0"/>
        </w:rPr>
      </w:pPr>
    </w:p>
    <w:p w:rsidR="00DA1CBB" w:rsidRPr="00E708EC" w:rsidRDefault="00DA1CBB" w:rsidP="00DA1CBB">
      <w:pPr>
        <w:ind w:firstLine="720"/>
        <w:jc w:val="both"/>
        <w:rPr>
          <w:rFonts w:cs="Arial"/>
          <w:i w:val="0"/>
        </w:rPr>
      </w:pPr>
      <w:r w:rsidRPr="00E708EC">
        <w:rPr>
          <w:rFonts w:cs="Arial"/>
          <w:i w:val="0"/>
        </w:rPr>
        <w:t>Na execução dos serviços serão obedecidas todas as determinações e as orientações obtidas nas reuniões prévias com a Contratante.</w:t>
      </w:r>
    </w:p>
    <w:p w:rsidR="00DA1CBB" w:rsidRPr="00E708EC" w:rsidRDefault="00DA1CBB" w:rsidP="00DA1CBB">
      <w:pPr>
        <w:ind w:firstLine="720"/>
        <w:jc w:val="both"/>
        <w:rPr>
          <w:rFonts w:cs="Arial"/>
          <w:i w:val="0"/>
        </w:rPr>
      </w:pPr>
    </w:p>
    <w:p w:rsidR="00DA1CBB" w:rsidRPr="00E708EC" w:rsidRDefault="00DA1CBB" w:rsidP="00DA1CBB">
      <w:pPr>
        <w:ind w:firstLine="720"/>
        <w:jc w:val="both"/>
        <w:rPr>
          <w:rFonts w:cs="Arial"/>
          <w:i w:val="0"/>
        </w:rPr>
      </w:pPr>
      <w:r w:rsidRPr="00E708EC">
        <w:rPr>
          <w:rFonts w:cs="Arial"/>
          <w:i w:val="0"/>
        </w:rPr>
        <w:t>A coordenação geral das atividades técnicas do projeto considerará, entre outras coisas, a segurança, a funcionalidade e a adequação ao propósito a que a obra se destina.</w:t>
      </w:r>
    </w:p>
    <w:p w:rsidR="00DA1CBB" w:rsidRPr="00E708EC" w:rsidRDefault="00DA1CBB" w:rsidP="00DA1CBB">
      <w:pPr>
        <w:jc w:val="both"/>
        <w:rPr>
          <w:rFonts w:cs="Arial"/>
          <w:i w:val="0"/>
        </w:rPr>
      </w:pPr>
    </w:p>
    <w:p w:rsidR="00DA1CBB" w:rsidRPr="00E708EC" w:rsidRDefault="00DA1CBB" w:rsidP="00DA1CBB">
      <w:pPr>
        <w:ind w:firstLine="720"/>
        <w:jc w:val="both"/>
        <w:rPr>
          <w:rFonts w:cs="Arial"/>
          <w:i w:val="0"/>
        </w:rPr>
      </w:pPr>
      <w:r w:rsidRPr="00E708EC">
        <w:rPr>
          <w:rFonts w:cs="Arial"/>
          <w:i w:val="0"/>
        </w:rPr>
        <w:t>A coordenação específica do projeto será atribuída à Contratada, por meio de seus profissionais responsáveis pela sua concepção e detalhamento.</w:t>
      </w:r>
    </w:p>
    <w:p w:rsidR="00DA1CBB" w:rsidRPr="00E708EC" w:rsidRDefault="00DA1CBB" w:rsidP="00DA1CBB">
      <w:pPr>
        <w:jc w:val="both"/>
        <w:rPr>
          <w:rFonts w:cs="Arial"/>
          <w:i w:val="0"/>
        </w:rPr>
      </w:pPr>
    </w:p>
    <w:p w:rsidR="00DA1CBB" w:rsidRPr="00E708EC" w:rsidRDefault="00DA1CBB" w:rsidP="00DA1CBB">
      <w:pPr>
        <w:ind w:firstLine="720"/>
        <w:jc w:val="both"/>
        <w:rPr>
          <w:rFonts w:cs="Arial"/>
          <w:i w:val="0"/>
        </w:rPr>
      </w:pPr>
      <w:r w:rsidRPr="00E708EC">
        <w:rPr>
          <w:rFonts w:cs="Arial"/>
          <w:i w:val="0"/>
        </w:rPr>
        <w:t>As soluções gerais decorrerão das condições de projeto, da padronização desenvolvida pela Contratante, das tecnologias envolvidas, da legislação em vigor e das necessidades básicas de funcionamento, segurança e eficiência.</w:t>
      </w:r>
    </w:p>
    <w:p w:rsidR="00DA1CBB" w:rsidRPr="00E708EC" w:rsidRDefault="00DA1CBB" w:rsidP="00DA1CBB">
      <w:pPr>
        <w:jc w:val="both"/>
        <w:rPr>
          <w:rFonts w:cs="Arial"/>
          <w:i w:val="0"/>
        </w:rPr>
      </w:pPr>
    </w:p>
    <w:p w:rsidR="00DA1CBB" w:rsidRPr="00E708EC" w:rsidRDefault="00DA1CBB" w:rsidP="00DA1CBB">
      <w:pPr>
        <w:ind w:firstLine="720"/>
        <w:jc w:val="both"/>
        <w:rPr>
          <w:rFonts w:cs="Arial"/>
          <w:i w:val="0"/>
        </w:rPr>
      </w:pPr>
      <w:r w:rsidRPr="00E708EC">
        <w:rPr>
          <w:rFonts w:cs="Arial"/>
          <w:i w:val="0"/>
        </w:rPr>
        <w:t>Cabe salientar que, as soluções propostas em projeto serão discutidas previamente com a Contratante, e sempre serão norteadas pelo anseio conjunto de buscar a melhor relação qualidade/eficiência/prazos de execução e características construtivas, assim como a melhor relação custo/benefício, dentro dos pressupostos conceituais estabelecidos, sempre considerando a compatibilidade entre o projeto e as instalações já existentes.</w:t>
      </w:r>
    </w:p>
    <w:p w:rsidR="00DA1CBB" w:rsidRPr="00E708EC" w:rsidRDefault="00DA1CBB" w:rsidP="00DA1CBB">
      <w:pPr>
        <w:ind w:firstLine="720"/>
        <w:jc w:val="both"/>
        <w:rPr>
          <w:rFonts w:cs="Arial"/>
          <w:i w:val="0"/>
        </w:rPr>
      </w:pPr>
    </w:p>
    <w:p w:rsidR="00DA1CBB" w:rsidRPr="00E708EC" w:rsidRDefault="00DA1CBB" w:rsidP="0049228B">
      <w:pPr>
        <w:ind w:firstLine="720"/>
        <w:jc w:val="both"/>
        <w:rPr>
          <w:rFonts w:cs="Arial"/>
          <w:i w:val="0"/>
        </w:rPr>
      </w:pPr>
      <w:r w:rsidRPr="00E708EC">
        <w:rPr>
          <w:rFonts w:cs="Arial"/>
          <w:i w:val="0"/>
        </w:rPr>
        <w:t xml:space="preserve">Desta forma, a Contratada deverá pautar o projeto no plano de desenvolvimento inicialmente proposto, nos incentivos e restrições a ele pertinentes, quer sejam físicas, quer sejam em relação às disponibilidades econômicas e financeiras para sua implantação, especificando a utilização de materiais e métodos construtivos adequados ao objetivo do serviço e em consonância com as edificações </w:t>
      </w:r>
      <w:r w:rsidR="0049228B">
        <w:rPr>
          <w:rFonts w:cs="Arial"/>
          <w:i w:val="0"/>
        </w:rPr>
        <w:t xml:space="preserve">do </w:t>
      </w:r>
      <w:r w:rsidR="0049228B" w:rsidRPr="00D22F7B">
        <w:rPr>
          <w:rFonts w:cs="Arial"/>
          <w:b/>
          <w:i w:val="0"/>
        </w:rPr>
        <w:t>Complexo das unidades da Polícia Federal no Setor Policial Sul</w:t>
      </w:r>
      <w:r w:rsidRPr="00E708EC">
        <w:rPr>
          <w:rFonts w:cs="Arial"/>
          <w:i w:val="0"/>
        </w:rPr>
        <w:t>. Tais ações deverão possibilitar o emprego de mão-de-obra, tecnologia e matérias-primas adequadas às necessidades da Polícia Federal, e oferecendo facilidades de operação e manutenção dos diversos componentes e sistemas envolvidos, sem prejuízo de sua durabilidade.</w:t>
      </w:r>
    </w:p>
    <w:p w:rsidR="00DA1CBB" w:rsidRPr="00E708EC" w:rsidRDefault="00DA1CBB" w:rsidP="00DA1CBB">
      <w:pPr>
        <w:widowControl w:val="0"/>
        <w:jc w:val="both"/>
        <w:rPr>
          <w:rFonts w:cs="Arial"/>
          <w:i w:val="0"/>
        </w:rPr>
      </w:pPr>
    </w:p>
    <w:p w:rsidR="00DA1CBB" w:rsidRPr="00E708EC" w:rsidRDefault="00DA1CBB" w:rsidP="00DA1CBB">
      <w:pPr>
        <w:widowControl w:val="0"/>
        <w:ind w:firstLine="708"/>
        <w:jc w:val="both"/>
        <w:rPr>
          <w:rFonts w:cs="Arial"/>
          <w:i w:val="0"/>
        </w:rPr>
      </w:pPr>
      <w:r w:rsidRPr="00E708EC">
        <w:rPr>
          <w:rFonts w:cs="Arial"/>
          <w:i w:val="0"/>
        </w:rPr>
        <w:t xml:space="preserve">Esta etapa receberá a aprovação da Contratante para o desenvolvimento do </w:t>
      </w:r>
      <w:r w:rsidR="00C613D8" w:rsidRPr="0096473E">
        <w:rPr>
          <w:rFonts w:cs="Arial"/>
          <w:i w:val="0"/>
        </w:rPr>
        <w:t>anteprojeto</w:t>
      </w:r>
      <w:r w:rsidRPr="0096473E">
        <w:rPr>
          <w:rFonts w:cs="Arial"/>
          <w:i w:val="0"/>
        </w:rPr>
        <w:t>.</w:t>
      </w:r>
      <w:r w:rsidRPr="00E708EC">
        <w:rPr>
          <w:rFonts w:cs="Arial"/>
          <w:i w:val="0"/>
        </w:rPr>
        <w:t xml:space="preserve"> A Contratada apresentará, no mínimo, os seguintes documentos</w:t>
      </w:r>
      <w:r w:rsidR="00C613D8">
        <w:rPr>
          <w:rFonts w:cs="Arial"/>
          <w:i w:val="0"/>
        </w:rPr>
        <w:t xml:space="preserve"> </w:t>
      </w:r>
      <w:r w:rsidR="00C613D8" w:rsidRPr="00430FA8">
        <w:rPr>
          <w:rFonts w:cs="Arial"/>
          <w:i w:val="0"/>
        </w:rPr>
        <w:t>em escala 1:100 (um para cem) (ou outra adequada ao perfeito entendimento da solução proposta), aprovada pela Fiscalização:</w:t>
      </w:r>
    </w:p>
    <w:p w:rsidR="00DA1CBB" w:rsidRPr="00E708EC" w:rsidRDefault="00DA1CBB" w:rsidP="00DA1CBB">
      <w:pPr>
        <w:widowControl w:val="0"/>
        <w:jc w:val="both"/>
        <w:rPr>
          <w:rFonts w:cs="Arial"/>
          <w:i w:val="0"/>
        </w:rPr>
      </w:pPr>
    </w:p>
    <w:p w:rsidR="00DA1CBB" w:rsidRPr="00E708EC" w:rsidRDefault="00DA1CBB" w:rsidP="00DA1CBB">
      <w:pPr>
        <w:widowControl w:val="0"/>
        <w:ind w:left="709"/>
        <w:jc w:val="both"/>
        <w:rPr>
          <w:rFonts w:cs="Arial"/>
          <w:i w:val="0"/>
        </w:rPr>
      </w:pPr>
      <w:r w:rsidRPr="00E708EC">
        <w:rPr>
          <w:rFonts w:cs="Arial"/>
          <w:i w:val="0"/>
        </w:rPr>
        <w:t>- Memorial descritivo: situação atual e proposta</w:t>
      </w:r>
    </w:p>
    <w:p w:rsidR="00DA1CBB" w:rsidRPr="00E708EC" w:rsidRDefault="00DA1CBB" w:rsidP="00DA1CBB">
      <w:pPr>
        <w:widowControl w:val="0"/>
        <w:ind w:left="709"/>
        <w:jc w:val="both"/>
        <w:rPr>
          <w:rFonts w:cs="Arial"/>
          <w:i w:val="0"/>
        </w:rPr>
      </w:pPr>
      <w:r w:rsidRPr="00E708EC">
        <w:rPr>
          <w:rFonts w:cs="Arial"/>
          <w:i w:val="0"/>
        </w:rPr>
        <w:t xml:space="preserve">- Planta de localização de todas as subestações </w:t>
      </w:r>
    </w:p>
    <w:p w:rsidR="00DA1CBB" w:rsidRPr="00E708EC" w:rsidRDefault="00DA1CBB" w:rsidP="00DA1CBB">
      <w:pPr>
        <w:widowControl w:val="0"/>
        <w:ind w:left="709"/>
        <w:jc w:val="both"/>
        <w:rPr>
          <w:rFonts w:cs="Arial"/>
          <w:i w:val="0"/>
        </w:rPr>
      </w:pPr>
      <w:r w:rsidRPr="00E708EC">
        <w:rPr>
          <w:rFonts w:cs="Arial"/>
          <w:i w:val="0"/>
        </w:rPr>
        <w:t xml:space="preserve">- Diagrama unifilar da rede de alta tensão e baixa tensão </w:t>
      </w:r>
    </w:p>
    <w:p w:rsidR="00DA1CBB" w:rsidRPr="00E708EC" w:rsidRDefault="00DA1CBB" w:rsidP="00DA1CBB">
      <w:pPr>
        <w:widowControl w:val="0"/>
        <w:ind w:left="709"/>
        <w:jc w:val="both"/>
        <w:rPr>
          <w:rFonts w:cs="Arial"/>
          <w:i w:val="0"/>
        </w:rPr>
      </w:pPr>
      <w:r w:rsidRPr="00E708EC">
        <w:rPr>
          <w:rFonts w:cs="Arial"/>
          <w:i w:val="0"/>
        </w:rPr>
        <w:t>- Leiaute das subestações</w:t>
      </w:r>
    </w:p>
    <w:p w:rsidR="00DA1CBB" w:rsidRPr="00E708EC" w:rsidRDefault="00DA1CBB" w:rsidP="00DA1CBB">
      <w:pPr>
        <w:widowControl w:val="0"/>
        <w:ind w:left="709"/>
        <w:jc w:val="both"/>
        <w:rPr>
          <w:rFonts w:cs="Arial"/>
          <w:i w:val="0"/>
        </w:rPr>
      </w:pPr>
      <w:r w:rsidRPr="00E708EC">
        <w:rPr>
          <w:rFonts w:cs="Arial"/>
          <w:i w:val="0"/>
        </w:rPr>
        <w:t>- Planta dos dutos subterrâneos</w:t>
      </w:r>
    </w:p>
    <w:p w:rsidR="00DA1CBB" w:rsidRPr="00E708EC" w:rsidRDefault="00DA1CBB" w:rsidP="00DA1CBB">
      <w:pPr>
        <w:widowControl w:val="0"/>
        <w:ind w:left="709"/>
        <w:jc w:val="both"/>
        <w:rPr>
          <w:rFonts w:cs="Arial"/>
          <w:i w:val="0"/>
        </w:rPr>
      </w:pPr>
    </w:p>
    <w:p w:rsidR="00DA1CBB" w:rsidRPr="00E708EC" w:rsidRDefault="00DA1CBB" w:rsidP="00DA1CBB">
      <w:pPr>
        <w:widowControl w:val="0"/>
        <w:ind w:firstLine="708"/>
        <w:jc w:val="both"/>
        <w:rPr>
          <w:rFonts w:cs="Arial"/>
          <w:i w:val="0"/>
        </w:rPr>
      </w:pPr>
      <w:r w:rsidRPr="00E708EC">
        <w:rPr>
          <w:rFonts w:cs="Arial"/>
          <w:i w:val="0"/>
        </w:rPr>
        <w:lastRenderedPageBreak/>
        <w:t>Os estudos preliminares deverão ser apresentados nas reuniões entre representantes da Contratante e da Contratada, ou, à critério da Contratante, mediante correspondência formal por meio convencional ou eletrônico, desde que todos os encontros, modificações e propostas aceitas ou recusadas permaneçam registrados no processo de aferição de serviços do contrato em vigor.</w:t>
      </w:r>
    </w:p>
    <w:p w:rsidR="00DA1CBB" w:rsidRPr="00E708EC" w:rsidRDefault="00DA1CBB" w:rsidP="00DA1CBB">
      <w:pPr>
        <w:widowControl w:val="0"/>
        <w:jc w:val="both"/>
        <w:rPr>
          <w:rFonts w:cs="Arial"/>
          <w:i w:val="0"/>
        </w:rPr>
      </w:pPr>
    </w:p>
    <w:p w:rsidR="003B7D61" w:rsidRPr="00430FA8" w:rsidRDefault="00C613D8" w:rsidP="00C613D8">
      <w:pPr>
        <w:tabs>
          <w:tab w:val="left" w:pos="851"/>
          <w:tab w:val="left" w:pos="1135"/>
        </w:tabs>
        <w:suppressAutoHyphens/>
        <w:jc w:val="both"/>
        <w:rPr>
          <w:rFonts w:cs="Arial"/>
          <w:i w:val="0"/>
        </w:rPr>
      </w:pPr>
      <w:r>
        <w:rPr>
          <w:rFonts w:cs="Arial"/>
          <w:i w:val="0"/>
        </w:rPr>
        <w:t xml:space="preserve">              </w:t>
      </w:r>
      <w:r w:rsidR="003B7D61" w:rsidRPr="00C613D8">
        <w:rPr>
          <w:rFonts w:cs="Arial"/>
          <w:i w:val="0"/>
        </w:rPr>
        <w:t xml:space="preserve">Os estudos preliminares deverão ser entregues em compact disc (CD) ou digital vídeo disc (DVD), em formato DWG, de forma que permita a leitura total e sem problemas dos arquivos, e impressos em </w:t>
      </w:r>
      <w:r w:rsidR="009A50B2">
        <w:rPr>
          <w:rFonts w:cs="Arial"/>
          <w:i w:val="0"/>
        </w:rPr>
        <w:t>uma via em formato</w:t>
      </w:r>
      <w:r w:rsidR="003B7D61" w:rsidRPr="00C613D8">
        <w:rPr>
          <w:rFonts w:cs="Arial"/>
          <w:i w:val="0"/>
        </w:rPr>
        <w:t xml:space="preserve"> (A1,</w:t>
      </w:r>
      <w:r w:rsidR="008E2DBB" w:rsidRPr="00C613D8">
        <w:rPr>
          <w:rFonts w:cs="Arial"/>
          <w:i w:val="0"/>
        </w:rPr>
        <w:t xml:space="preserve"> </w:t>
      </w:r>
      <w:r w:rsidR="003B7D61" w:rsidRPr="00C613D8">
        <w:rPr>
          <w:rFonts w:cs="Arial"/>
          <w:i w:val="0"/>
        </w:rPr>
        <w:t>A2,</w:t>
      </w:r>
      <w:r w:rsidR="008E2DBB" w:rsidRPr="00C613D8">
        <w:rPr>
          <w:rFonts w:cs="Arial"/>
          <w:i w:val="0"/>
        </w:rPr>
        <w:t xml:space="preserve"> </w:t>
      </w:r>
      <w:r w:rsidR="003B7D61" w:rsidRPr="00C613D8">
        <w:rPr>
          <w:rFonts w:cs="Arial"/>
          <w:i w:val="0"/>
        </w:rPr>
        <w:t>A3 ou A4) solicitados pela fiscalização, e devidamente assinado</w:t>
      </w:r>
      <w:r w:rsidR="004252F5">
        <w:rPr>
          <w:rFonts w:cs="Arial"/>
          <w:i w:val="0"/>
        </w:rPr>
        <w:t>s</w:t>
      </w:r>
      <w:r w:rsidR="003B7D61" w:rsidRPr="00C613D8">
        <w:rPr>
          <w:rFonts w:cs="Arial"/>
          <w:i w:val="0"/>
        </w:rPr>
        <w:t xml:space="preserve"> pelos profissionais responsáveis.</w:t>
      </w:r>
    </w:p>
    <w:p w:rsidR="00370A47" w:rsidRPr="00430FA8" w:rsidRDefault="00370A47" w:rsidP="00F72592">
      <w:pPr>
        <w:jc w:val="both"/>
        <w:rPr>
          <w:rFonts w:cs="Arial"/>
          <w:b/>
        </w:rPr>
      </w:pPr>
    </w:p>
    <w:p w:rsidR="00F72592" w:rsidRPr="00554D59" w:rsidRDefault="00691CBC" w:rsidP="00274CDC">
      <w:pPr>
        <w:tabs>
          <w:tab w:val="left" w:pos="851"/>
        </w:tabs>
        <w:ind w:left="709" w:hanging="709"/>
        <w:jc w:val="both"/>
        <w:rPr>
          <w:rFonts w:cs="Arial"/>
          <w:b/>
          <w:i w:val="0"/>
          <w:color w:val="FF0000"/>
          <w:sz w:val="24"/>
          <w:szCs w:val="24"/>
        </w:rPr>
      </w:pPr>
      <w:r w:rsidRPr="00430FA8">
        <w:rPr>
          <w:rFonts w:cs="Arial"/>
          <w:b/>
          <w:i w:val="0"/>
          <w:sz w:val="24"/>
          <w:szCs w:val="24"/>
        </w:rPr>
        <w:t>5</w:t>
      </w:r>
      <w:r w:rsidR="00F72592" w:rsidRPr="00430FA8">
        <w:rPr>
          <w:rFonts w:cs="Arial"/>
          <w:b/>
          <w:i w:val="0"/>
          <w:sz w:val="24"/>
          <w:szCs w:val="24"/>
        </w:rPr>
        <w:t>.</w:t>
      </w:r>
      <w:r w:rsidR="00A60B3E">
        <w:rPr>
          <w:rFonts w:cs="Arial"/>
          <w:b/>
          <w:i w:val="0"/>
          <w:sz w:val="24"/>
          <w:szCs w:val="24"/>
        </w:rPr>
        <w:t>3</w:t>
      </w:r>
      <w:r w:rsidR="00F72592" w:rsidRPr="00430FA8">
        <w:rPr>
          <w:rFonts w:cs="Arial"/>
          <w:b/>
          <w:i w:val="0"/>
          <w:sz w:val="24"/>
          <w:szCs w:val="24"/>
        </w:rPr>
        <w:t xml:space="preserve"> </w:t>
      </w:r>
      <w:r w:rsidR="00F72592" w:rsidRPr="00430FA8">
        <w:rPr>
          <w:rFonts w:cs="Arial"/>
          <w:b/>
          <w:i w:val="0"/>
          <w:sz w:val="24"/>
          <w:szCs w:val="24"/>
        </w:rPr>
        <w:tab/>
      </w:r>
      <w:r w:rsidR="00274CDC" w:rsidRPr="00430FA8">
        <w:rPr>
          <w:rFonts w:cs="Arial"/>
          <w:b/>
          <w:i w:val="0"/>
          <w:sz w:val="24"/>
          <w:szCs w:val="24"/>
        </w:rPr>
        <w:tab/>
      </w:r>
      <w:r w:rsidR="00290678">
        <w:rPr>
          <w:rFonts w:cs="Arial"/>
          <w:b/>
          <w:i w:val="0"/>
          <w:sz w:val="24"/>
          <w:szCs w:val="24"/>
        </w:rPr>
        <w:t>Projeto Básico</w:t>
      </w:r>
    </w:p>
    <w:p w:rsidR="00F72592" w:rsidRPr="00430FA8" w:rsidRDefault="00F72592" w:rsidP="00F72592">
      <w:pPr>
        <w:jc w:val="both"/>
        <w:rPr>
          <w:rFonts w:cs="Arial"/>
        </w:rPr>
      </w:pPr>
    </w:p>
    <w:p w:rsidR="00F72592" w:rsidRPr="00430FA8" w:rsidRDefault="009A6C79" w:rsidP="00274CDC">
      <w:pPr>
        <w:ind w:firstLine="851"/>
        <w:jc w:val="both"/>
        <w:rPr>
          <w:rFonts w:cs="Arial"/>
          <w:i w:val="0"/>
        </w:rPr>
      </w:pPr>
      <w:r>
        <w:rPr>
          <w:rFonts w:cs="Arial"/>
          <w:i w:val="0"/>
        </w:rPr>
        <w:t xml:space="preserve">O </w:t>
      </w:r>
      <w:r w:rsidR="00A46D0E">
        <w:rPr>
          <w:rFonts w:cs="Arial"/>
          <w:i w:val="0"/>
        </w:rPr>
        <w:t>projeto básico</w:t>
      </w:r>
      <w:r w:rsidR="00F72592" w:rsidRPr="00430FA8">
        <w:rPr>
          <w:rFonts w:cs="Arial"/>
          <w:i w:val="0"/>
        </w:rPr>
        <w:t xml:space="preserve"> </w:t>
      </w:r>
      <w:r>
        <w:rPr>
          <w:rFonts w:cs="Arial"/>
          <w:i w:val="0"/>
        </w:rPr>
        <w:t>é</w:t>
      </w:r>
      <w:r w:rsidR="00F72592" w:rsidRPr="00430FA8">
        <w:rPr>
          <w:rFonts w:cs="Arial"/>
          <w:i w:val="0"/>
        </w:rPr>
        <w:t xml:space="preserve"> r</w:t>
      </w:r>
      <w:r w:rsidR="00197B4E">
        <w:rPr>
          <w:rFonts w:cs="Arial"/>
          <w:i w:val="0"/>
        </w:rPr>
        <w:t>esultado</w:t>
      </w:r>
      <w:r>
        <w:rPr>
          <w:rFonts w:cs="Arial"/>
          <w:i w:val="0"/>
        </w:rPr>
        <w:t xml:space="preserve"> do desenvolvimento do projeto</w:t>
      </w:r>
      <w:r w:rsidR="00F72592" w:rsidRPr="00430FA8">
        <w:rPr>
          <w:rFonts w:cs="Arial"/>
          <w:i w:val="0"/>
        </w:rPr>
        <w:t xml:space="preserve"> a partir dos Estudos Preliminares</w:t>
      </w:r>
      <w:r w:rsidR="001467DC" w:rsidRPr="00430FA8">
        <w:rPr>
          <w:rFonts w:cs="Arial"/>
          <w:i w:val="0"/>
        </w:rPr>
        <w:t xml:space="preserve"> e das diretrizes de projetos</w:t>
      </w:r>
      <w:r w:rsidR="00F72592" w:rsidRPr="00430FA8">
        <w:rPr>
          <w:rFonts w:cs="Arial"/>
          <w:i w:val="0"/>
        </w:rPr>
        <w:t xml:space="preserve"> anteriormente aprovados formalmente pelo Contratante, que dever</w:t>
      </w:r>
      <w:r>
        <w:rPr>
          <w:rFonts w:cs="Arial"/>
          <w:i w:val="0"/>
        </w:rPr>
        <w:t xml:space="preserve">á </w:t>
      </w:r>
      <w:r w:rsidR="00F72592" w:rsidRPr="00430FA8">
        <w:rPr>
          <w:rFonts w:cs="Arial"/>
          <w:i w:val="0"/>
        </w:rPr>
        <w:t>receber, da mesma forma, sua aprovação final. A solução final dos estudos preliminares</w:t>
      </w:r>
      <w:r w:rsidR="001467DC" w:rsidRPr="00430FA8">
        <w:rPr>
          <w:rFonts w:cs="Arial"/>
          <w:i w:val="0"/>
        </w:rPr>
        <w:t xml:space="preserve"> readequados</w:t>
      </w:r>
      <w:r w:rsidR="00F72592" w:rsidRPr="00430FA8">
        <w:rPr>
          <w:rFonts w:cs="Arial"/>
          <w:i w:val="0"/>
        </w:rPr>
        <w:t xml:space="preserve"> </w:t>
      </w:r>
      <w:r w:rsidR="000057A1" w:rsidRPr="00430FA8">
        <w:rPr>
          <w:rFonts w:cs="Arial"/>
          <w:i w:val="0"/>
        </w:rPr>
        <w:t>será encaminhada</w:t>
      </w:r>
      <w:r w:rsidR="00F72592" w:rsidRPr="00430FA8">
        <w:rPr>
          <w:rFonts w:cs="Arial"/>
          <w:i w:val="0"/>
        </w:rPr>
        <w:t xml:space="preserve"> aos profissionais encarregados dos projetos complementares de engenharia, que iniciarão, assim, os es</w:t>
      </w:r>
      <w:r w:rsidR="00375844">
        <w:rPr>
          <w:rFonts w:cs="Arial"/>
          <w:i w:val="0"/>
        </w:rPr>
        <w:t xml:space="preserve">tudos para o desenvolvimento do respectivo </w:t>
      </w:r>
      <w:r w:rsidR="00A46D0E">
        <w:rPr>
          <w:rFonts w:cs="Arial"/>
          <w:i w:val="0"/>
        </w:rPr>
        <w:t>projeto básico</w:t>
      </w:r>
      <w:r w:rsidR="00274CDC" w:rsidRPr="00430FA8">
        <w:rPr>
          <w:rFonts w:cs="Arial"/>
          <w:i w:val="0"/>
        </w:rPr>
        <w:t>.</w:t>
      </w:r>
    </w:p>
    <w:p w:rsidR="00F72592" w:rsidRPr="00430FA8" w:rsidRDefault="00F72592" w:rsidP="00274CDC">
      <w:pPr>
        <w:ind w:firstLine="851"/>
        <w:jc w:val="both"/>
        <w:rPr>
          <w:rFonts w:cs="Arial"/>
          <w:i w:val="0"/>
        </w:rPr>
      </w:pPr>
    </w:p>
    <w:p w:rsidR="006F137D" w:rsidRDefault="006F137D" w:rsidP="006F137D">
      <w:pPr>
        <w:pStyle w:val="Recuodecorpodetexto"/>
        <w:widowControl w:val="0"/>
        <w:tabs>
          <w:tab w:val="left" w:pos="1418"/>
        </w:tabs>
        <w:suppressAutoHyphens/>
        <w:spacing w:before="60" w:after="60"/>
        <w:ind w:left="0" w:firstLine="851"/>
        <w:rPr>
          <w:rFonts w:ascii="Arial" w:hAnsi="Arial" w:cs="Arial"/>
          <w:sz w:val="20"/>
        </w:rPr>
      </w:pPr>
      <w:r w:rsidRPr="009A6C79">
        <w:rPr>
          <w:rFonts w:ascii="Arial" w:hAnsi="Arial" w:cs="Arial"/>
          <w:sz w:val="20"/>
        </w:rPr>
        <w:t>Tem como objetivo final a aferição e aprovação formal pelo Contratante, proporcionando um conjunto de informações técnicas</w:t>
      </w:r>
      <w:r w:rsidR="000057A1" w:rsidRPr="009A6C79">
        <w:rPr>
          <w:rFonts w:ascii="Arial" w:hAnsi="Arial" w:cs="Arial"/>
          <w:sz w:val="20"/>
        </w:rPr>
        <w:t xml:space="preserve"> </w:t>
      </w:r>
      <w:r w:rsidRPr="009A6C79">
        <w:rPr>
          <w:rFonts w:ascii="Arial" w:hAnsi="Arial" w:cs="Arial"/>
          <w:sz w:val="20"/>
        </w:rPr>
        <w:t>necessária</w:t>
      </w:r>
      <w:r w:rsidR="000057A1" w:rsidRPr="009A6C79">
        <w:rPr>
          <w:rFonts w:ascii="Arial" w:hAnsi="Arial" w:cs="Arial"/>
          <w:sz w:val="20"/>
        </w:rPr>
        <w:t>s</w:t>
      </w:r>
      <w:r w:rsidRPr="009A6C79">
        <w:rPr>
          <w:rFonts w:ascii="Arial" w:hAnsi="Arial" w:cs="Arial"/>
          <w:sz w:val="20"/>
        </w:rPr>
        <w:t xml:space="preserve"> </w:t>
      </w:r>
      <w:r w:rsidR="009A6C79" w:rsidRPr="009A6C79">
        <w:rPr>
          <w:rFonts w:ascii="Arial" w:hAnsi="Arial" w:cs="Arial"/>
          <w:sz w:val="20"/>
        </w:rPr>
        <w:t>à compatibilização da proposta de projeto</w:t>
      </w:r>
      <w:r w:rsidRPr="009A6C79">
        <w:rPr>
          <w:rFonts w:ascii="Arial" w:hAnsi="Arial" w:cs="Arial"/>
          <w:sz w:val="20"/>
        </w:rPr>
        <w:t xml:space="preserve"> e suficientes à elaboração de listas de materiais e serviços (quantidade e qualidade), estimativas de custos e de prazos para execução dos serviços quando da fase de obra.</w:t>
      </w:r>
    </w:p>
    <w:p w:rsidR="009A6C79" w:rsidRDefault="009A6C79" w:rsidP="006F137D">
      <w:pPr>
        <w:pStyle w:val="Recuodecorpodetexto"/>
        <w:widowControl w:val="0"/>
        <w:tabs>
          <w:tab w:val="left" w:pos="1418"/>
        </w:tabs>
        <w:suppressAutoHyphens/>
        <w:spacing w:before="60" w:after="60"/>
        <w:ind w:left="0" w:firstLine="851"/>
        <w:rPr>
          <w:rFonts w:ascii="Arial" w:hAnsi="Arial" w:cs="Arial"/>
          <w:sz w:val="20"/>
        </w:rPr>
      </w:pPr>
    </w:p>
    <w:p w:rsidR="009A6C79" w:rsidRPr="009A6C79" w:rsidRDefault="009A6C79" w:rsidP="006F137D">
      <w:pPr>
        <w:pStyle w:val="Recuodecorpodetexto"/>
        <w:widowControl w:val="0"/>
        <w:tabs>
          <w:tab w:val="left" w:pos="1418"/>
        </w:tabs>
        <w:suppressAutoHyphens/>
        <w:spacing w:before="60" w:after="60"/>
        <w:ind w:left="0" w:firstLine="851"/>
        <w:rPr>
          <w:rFonts w:ascii="Arial" w:hAnsi="Arial" w:cs="Arial"/>
          <w:sz w:val="20"/>
        </w:rPr>
      </w:pPr>
      <w:r w:rsidRPr="009A6C79">
        <w:rPr>
          <w:rFonts w:ascii="Arial" w:hAnsi="Arial" w:cs="Arial"/>
          <w:sz w:val="20"/>
        </w:rPr>
        <w:t>Com relação a esta fase do projeto onde são estabelecidas as diretrizes básicas do Projeto, é necessário que a equipe de engenharia elétrica da DEA/CPLAM/DLOG/DPF seja previamente consultada, pois existem diretrizes, normas, procedimentos e especificações a serem fielmente observadas.</w:t>
      </w:r>
    </w:p>
    <w:p w:rsidR="006F137D" w:rsidRPr="00430FA8" w:rsidRDefault="006F137D" w:rsidP="00274CDC">
      <w:pPr>
        <w:ind w:firstLine="851"/>
        <w:jc w:val="both"/>
        <w:rPr>
          <w:rFonts w:cs="Arial"/>
          <w:i w:val="0"/>
        </w:rPr>
      </w:pPr>
    </w:p>
    <w:p w:rsidR="001C10DD" w:rsidRPr="00430FA8" w:rsidRDefault="001C10DD" w:rsidP="001C10DD">
      <w:pPr>
        <w:pStyle w:val="Recuodecorpodetexto"/>
        <w:widowControl w:val="0"/>
        <w:tabs>
          <w:tab w:val="left" w:pos="1418"/>
        </w:tabs>
        <w:suppressAutoHyphens/>
        <w:spacing w:before="60" w:after="60"/>
        <w:ind w:left="0" w:firstLine="851"/>
        <w:rPr>
          <w:rFonts w:ascii="Arial" w:hAnsi="Arial" w:cs="Arial"/>
          <w:sz w:val="20"/>
        </w:rPr>
      </w:pPr>
      <w:r w:rsidRPr="00430FA8">
        <w:rPr>
          <w:rFonts w:ascii="Arial" w:hAnsi="Arial" w:cs="Arial"/>
          <w:sz w:val="20"/>
        </w:rPr>
        <w:t>Esta etapa receberá a aprovação final do Contra</w:t>
      </w:r>
      <w:r w:rsidR="000057A1">
        <w:rPr>
          <w:rFonts w:ascii="Arial" w:hAnsi="Arial" w:cs="Arial"/>
          <w:sz w:val="20"/>
        </w:rPr>
        <w:t>tante para o desenvolvimento do projeto legal</w:t>
      </w:r>
      <w:r w:rsidRPr="00430FA8">
        <w:rPr>
          <w:rFonts w:ascii="Arial" w:hAnsi="Arial" w:cs="Arial"/>
          <w:sz w:val="20"/>
        </w:rPr>
        <w:t>.</w:t>
      </w:r>
    </w:p>
    <w:p w:rsidR="001C10DD" w:rsidRPr="00430FA8" w:rsidRDefault="001C10DD" w:rsidP="00274CDC">
      <w:pPr>
        <w:ind w:firstLine="851"/>
        <w:jc w:val="both"/>
        <w:rPr>
          <w:rFonts w:cs="Arial"/>
          <w:i w:val="0"/>
        </w:rPr>
      </w:pPr>
    </w:p>
    <w:p w:rsidR="00F72592" w:rsidRPr="00430FA8" w:rsidRDefault="00F96156" w:rsidP="00274CDC">
      <w:pPr>
        <w:ind w:firstLine="851"/>
        <w:jc w:val="both"/>
        <w:rPr>
          <w:rFonts w:cs="Arial"/>
          <w:i w:val="0"/>
        </w:rPr>
      </w:pPr>
      <w:r w:rsidRPr="00430FA8">
        <w:rPr>
          <w:rFonts w:cs="Arial"/>
          <w:i w:val="0"/>
        </w:rPr>
        <w:t>A</w:t>
      </w:r>
      <w:r w:rsidR="00F72592" w:rsidRPr="00430FA8">
        <w:rPr>
          <w:rFonts w:cs="Arial"/>
          <w:i w:val="0"/>
        </w:rPr>
        <w:t xml:space="preserve"> Contratad</w:t>
      </w:r>
      <w:r w:rsidRPr="00430FA8">
        <w:rPr>
          <w:rFonts w:cs="Arial"/>
          <w:i w:val="0"/>
        </w:rPr>
        <w:t>a</w:t>
      </w:r>
      <w:r w:rsidR="00F72592" w:rsidRPr="00430FA8">
        <w:rPr>
          <w:rFonts w:cs="Arial"/>
          <w:i w:val="0"/>
        </w:rPr>
        <w:t xml:space="preserve"> apresentará, nesta fase, os seguintes produtos em escala </w:t>
      </w:r>
      <w:r w:rsidR="005B2FF5">
        <w:rPr>
          <w:rFonts w:cs="Arial"/>
          <w:i w:val="0"/>
        </w:rPr>
        <w:t>apropriada</w:t>
      </w:r>
      <w:r w:rsidR="00710E5E" w:rsidRPr="00430FA8">
        <w:rPr>
          <w:rFonts w:cs="Arial"/>
          <w:i w:val="0"/>
        </w:rPr>
        <w:t>,</w:t>
      </w:r>
      <w:r w:rsidR="00602EF1" w:rsidRPr="00430FA8">
        <w:rPr>
          <w:rFonts w:cs="Arial"/>
          <w:i w:val="0"/>
        </w:rPr>
        <w:t xml:space="preserve"> utilizando os critérios de apresentação para os projetos executivos</w:t>
      </w:r>
      <w:r w:rsidR="00F72592" w:rsidRPr="00430FA8">
        <w:rPr>
          <w:rFonts w:cs="Arial"/>
          <w:i w:val="0"/>
        </w:rPr>
        <w:t>, ou outra adequada ao perfeito entendimento da solução proposta aprovada pela Fiscalização:</w:t>
      </w:r>
    </w:p>
    <w:p w:rsidR="00602EF1" w:rsidRPr="00430FA8" w:rsidRDefault="00602EF1" w:rsidP="00274CDC">
      <w:pPr>
        <w:ind w:firstLine="851"/>
        <w:jc w:val="both"/>
        <w:rPr>
          <w:rFonts w:cs="Arial"/>
          <w:i w:val="0"/>
        </w:rPr>
      </w:pPr>
    </w:p>
    <w:p w:rsidR="00F72592" w:rsidRPr="00430FA8" w:rsidRDefault="00F72592" w:rsidP="00274CDC">
      <w:pPr>
        <w:pStyle w:val="PargrafodaLista"/>
        <w:ind w:firstLine="851"/>
        <w:rPr>
          <w:rFonts w:cs="Arial"/>
          <w:i w:val="0"/>
        </w:rPr>
      </w:pPr>
    </w:p>
    <w:p w:rsidR="00F72592" w:rsidRPr="00430FA8" w:rsidRDefault="00A46D0E" w:rsidP="00CB005B">
      <w:pPr>
        <w:pStyle w:val="Recuodecorpodetexto"/>
        <w:widowControl w:val="0"/>
        <w:numPr>
          <w:ilvl w:val="0"/>
          <w:numId w:val="5"/>
        </w:numPr>
        <w:tabs>
          <w:tab w:val="clear" w:pos="288"/>
          <w:tab w:val="clear" w:pos="1008"/>
          <w:tab w:val="clear" w:pos="1728"/>
          <w:tab w:val="clear" w:pos="2448"/>
          <w:tab w:val="clear" w:pos="3168"/>
          <w:tab w:val="clear" w:pos="3888"/>
          <w:tab w:val="clear" w:pos="4608"/>
          <w:tab w:val="clear" w:pos="5328"/>
          <w:tab w:val="clear" w:pos="6048"/>
          <w:tab w:val="clear" w:pos="6768"/>
          <w:tab w:val="left" w:pos="862"/>
          <w:tab w:val="left" w:pos="1134"/>
        </w:tabs>
        <w:suppressAutoHyphens/>
        <w:spacing w:before="60" w:after="60"/>
        <w:ind w:left="851" w:firstLine="0"/>
        <w:rPr>
          <w:rFonts w:ascii="Arial" w:hAnsi="Arial" w:cs="Arial"/>
          <w:sz w:val="20"/>
        </w:rPr>
      </w:pPr>
      <w:r>
        <w:rPr>
          <w:rFonts w:ascii="Arial" w:hAnsi="Arial" w:cs="Arial"/>
          <w:sz w:val="20"/>
        </w:rPr>
        <w:t>Projeto básico</w:t>
      </w:r>
      <w:r w:rsidR="000E7029" w:rsidRPr="00A44AE4">
        <w:rPr>
          <w:rFonts w:ascii="Arial" w:hAnsi="Arial" w:cs="Arial"/>
          <w:sz w:val="20"/>
        </w:rPr>
        <w:t xml:space="preserve"> de Instalações Elétricas com pré-dimensionamento das cargas elétricas e seus equipamentos de maior demanda de energia; </w:t>
      </w:r>
      <w:r w:rsidR="000E7029" w:rsidRPr="000E7029">
        <w:rPr>
          <w:rFonts w:ascii="Arial" w:hAnsi="Arial" w:cs="Arial"/>
          <w:sz w:val="20"/>
        </w:rPr>
        <w:t>diagrama unifilar geral da</w:t>
      </w:r>
      <w:r w:rsidR="009A6C79">
        <w:rPr>
          <w:rFonts w:ascii="Arial" w:hAnsi="Arial" w:cs="Arial"/>
          <w:sz w:val="20"/>
        </w:rPr>
        <w:t xml:space="preserve"> instalação, diagrama de blocos, </w:t>
      </w:r>
      <w:r w:rsidR="000E7029" w:rsidRPr="00A44AE4">
        <w:rPr>
          <w:rFonts w:ascii="Arial" w:hAnsi="Arial" w:cs="Arial"/>
          <w:sz w:val="20"/>
        </w:rPr>
        <w:t>além do Sistema de Proteção contra Descargas Atmosféricas</w:t>
      </w:r>
      <w:r w:rsidR="009A6C79">
        <w:rPr>
          <w:rFonts w:ascii="Arial" w:hAnsi="Arial" w:cs="Arial"/>
          <w:sz w:val="20"/>
        </w:rPr>
        <w:t xml:space="preserve"> e Sistema de Aterramento</w:t>
      </w:r>
      <w:r w:rsidR="000E7029" w:rsidRPr="00A44AE4">
        <w:rPr>
          <w:rFonts w:ascii="Arial" w:hAnsi="Arial" w:cs="Arial"/>
          <w:sz w:val="20"/>
        </w:rPr>
        <w:t>;</w:t>
      </w:r>
      <w:r w:rsidR="00F25E8A" w:rsidRPr="00430FA8">
        <w:rPr>
          <w:rFonts w:ascii="Arial" w:hAnsi="Arial" w:cs="Arial"/>
          <w:sz w:val="20"/>
        </w:rPr>
        <w:t xml:space="preserve"> </w:t>
      </w:r>
    </w:p>
    <w:p w:rsidR="00E95835" w:rsidRPr="00430FA8" w:rsidRDefault="00E95835" w:rsidP="009A6C79">
      <w:pPr>
        <w:pStyle w:val="PargrafodaLista"/>
        <w:ind w:left="0"/>
        <w:rPr>
          <w:rFonts w:cs="Arial"/>
        </w:rPr>
      </w:pPr>
    </w:p>
    <w:p w:rsidR="00E95835" w:rsidRDefault="00E95835" w:rsidP="00CB005B">
      <w:pPr>
        <w:pStyle w:val="Recuodecorpodetexto"/>
        <w:widowControl w:val="0"/>
        <w:numPr>
          <w:ilvl w:val="0"/>
          <w:numId w:val="5"/>
        </w:numPr>
        <w:tabs>
          <w:tab w:val="clear" w:pos="288"/>
          <w:tab w:val="clear" w:pos="1008"/>
          <w:tab w:val="clear" w:pos="1728"/>
          <w:tab w:val="clear" w:pos="2448"/>
          <w:tab w:val="clear" w:pos="3168"/>
          <w:tab w:val="clear" w:pos="3888"/>
          <w:tab w:val="clear" w:pos="4608"/>
          <w:tab w:val="clear" w:pos="5328"/>
          <w:tab w:val="clear" w:pos="6048"/>
          <w:tab w:val="clear" w:pos="6768"/>
          <w:tab w:val="left" w:pos="1134"/>
        </w:tabs>
        <w:suppressAutoHyphens/>
        <w:spacing w:before="60" w:after="60"/>
        <w:ind w:left="851" w:firstLine="0"/>
        <w:rPr>
          <w:rFonts w:ascii="Arial" w:hAnsi="Arial" w:cs="Arial"/>
          <w:sz w:val="20"/>
        </w:rPr>
      </w:pPr>
      <w:r w:rsidRPr="00825B42">
        <w:rPr>
          <w:rFonts w:ascii="Arial" w:hAnsi="Arial" w:cs="Arial"/>
          <w:sz w:val="20"/>
        </w:rPr>
        <w:t xml:space="preserve">caderno de encargos e especificações, contendo todos os materiais necessários à obtenção de uma </w:t>
      </w:r>
      <w:r w:rsidR="00825B42" w:rsidRPr="00825B42">
        <w:rPr>
          <w:rFonts w:ascii="Arial" w:hAnsi="Arial" w:cs="Arial"/>
          <w:sz w:val="20"/>
        </w:rPr>
        <w:t>boa instalação elétrica</w:t>
      </w:r>
      <w:r w:rsidRPr="00825B42">
        <w:rPr>
          <w:rFonts w:ascii="Arial" w:hAnsi="Arial" w:cs="Arial"/>
          <w:sz w:val="20"/>
        </w:rPr>
        <w:t xml:space="preserve">, durável, e com a prescrição dos acabamentos cabíveis em cada área/setor </w:t>
      </w:r>
      <w:r w:rsidR="00825B42" w:rsidRPr="00825B42">
        <w:rPr>
          <w:rFonts w:ascii="Arial" w:hAnsi="Arial" w:cs="Arial"/>
          <w:sz w:val="20"/>
        </w:rPr>
        <w:t>do projeto</w:t>
      </w:r>
      <w:r w:rsidR="00A46D0E">
        <w:rPr>
          <w:rFonts w:ascii="Arial" w:hAnsi="Arial" w:cs="Arial"/>
          <w:sz w:val="20"/>
        </w:rPr>
        <w:t>;</w:t>
      </w:r>
      <w:r w:rsidRPr="00825B42">
        <w:rPr>
          <w:rFonts w:ascii="Arial" w:hAnsi="Arial" w:cs="Arial"/>
          <w:sz w:val="20"/>
        </w:rPr>
        <w:t xml:space="preserve"> </w:t>
      </w:r>
    </w:p>
    <w:p w:rsidR="00A46D0E" w:rsidRDefault="00A46D0E" w:rsidP="00A46D0E">
      <w:pPr>
        <w:pStyle w:val="PargrafodaLista"/>
        <w:rPr>
          <w:rFonts w:cs="Arial"/>
        </w:rPr>
      </w:pPr>
    </w:p>
    <w:p w:rsidR="00A46D0E" w:rsidRPr="00825B42" w:rsidRDefault="00A46D0E" w:rsidP="00CB005B">
      <w:pPr>
        <w:pStyle w:val="Recuodecorpodetexto"/>
        <w:widowControl w:val="0"/>
        <w:numPr>
          <w:ilvl w:val="0"/>
          <w:numId w:val="5"/>
        </w:numPr>
        <w:tabs>
          <w:tab w:val="clear" w:pos="288"/>
          <w:tab w:val="clear" w:pos="1008"/>
          <w:tab w:val="clear" w:pos="1728"/>
          <w:tab w:val="clear" w:pos="2448"/>
          <w:tab w:val="clear" w:pos="3168"/>
          <w:tab w:val="clear" w:pos="3888"/>
          <w:tab w:val="clear" w:pos="4608"/>
          <w:tab w:val="clear" w:pos="5328"/>
          <w:tab w:val="clear" w:pos="6048"/>
          <w:tab w:val="clear" w:pos="6768"/>
          <w:tab w:val="left" w:pos="1134"/>
        </w:tabs>
        <w:suppressAutoHyphens/>
        <w:spacing w:before="60" w:after="60"/>
        <w:ind w:left="851" w:firstLine="0"/>
        <w:rPr>
          <w:rFonts w:ascii="Arial" w:hAnsi="Arial" w:cs="Arial"/>
          <w:sz w:val="20"/>
        </w:rPr>
      </w:pPr>
      <w:r>
        <w:rPr>
          <w:rFonts w:ascii="Arial" w:hAnsi="Arial" w:cs="Arial"/>
          <w:sz w:val="20"/>
        </w:rPr>
        <w:t>Projeto básico</w:t>
      </w:r>
      <w:r w:rsidRPr="00430FA8">
        <w:rPr>
          <w:rFonts w:ascii="Arial" w:hAnsi="Arial" w:cs="Arial"/>
          <w:sz w:val="20"/>
        </w:rPr>
        <w:t xml:space="preserve"> de Instalações de Prevenção e Combate a Incêndio, locando e informando os sistemas a serem adotados, compatíveis com a legislação local</w:t>
      </w:r>
      <w:r>
        <w:rPr>
          <w:rFonts w:ascii="Arial" w:hAnsi="Arial" w:cs="Arial"/>
          <w:sz w:val="20"/>
        </w:rPr>
        <w:t>.</w:t>
      </w:r>
    </w:p>
    <w:p w:rsidR="006F3921" w:rsidRPr="00825B42" w:rsidRDefault="006F3921" w:rsidP="006F3921">
      <w:pPr>
        <w:pStyle w:val="PargrafodaLista"/>
        <w:rPr>
          <w:rFonts w:cs="Arial"/>
          <w:i w:val="0"/>
        </w:rPr>
      </w:pPr>
    </w:p>
    <w:p w:rsidR="00F72592" w:rsidRPr="00825B42" w:rsidRDefault="00F72592" w:rsidP="00274CDC">
      <w:pPr>
        <w:pStyle w:val="Recuodecorpodetexto"/>
        <w:widowControl w:val="0"/>
        <w:tabs>
          <w:tab w:val="left" w:pos="1418"/>
        </w:tabs>
        <w:suppressAutoHyphens/>
        <w:spacing w:before="60" w:after="60"/>
        <w:ind w:left="0" w:firstLine="851"/>
        <w:rPr>
          <w:rFonts w:ascii="Arial" w:hAnsi="Arial" w:cs="Arial"/>
          <w:sz w:val="20"/>
        </w:rPr>
      </w:pPr>
      <w:r w:rsidRPr="00825B42">
        <w:rPr>
          <w:rFonts w:ascii="Arial" w:hAnsi="Arial" w:cs="Arial"/>
          <w:sz w:val="20"/>
        </w:rPr>
        <w:t xml:space="preserve">Em linhas gerais, </w:t>
      </w:r>
      <w:r w:rsidR="009A6C79" w:rsidRPr="00825B42">
        <w:rPr>
          <w:rFonts w:ascii="Arial" w:hAnsi="Arial" w:cs="Arial"/>
          <w:sz w:val="20"/>
        </w:rPr>
        <w:t>o</w:t>
      </w:r>
      <w:r w:rsidRPr="00825B42">
        <w:rPr>
          <w:rFonts w:ascii="Arial" w:hAnsi="Arial" w:cs="Arial"/>
          <w:sz w:val="20"/>
        </w:rPr>
        <w:t xml:space="preserve"> </w:t>
      </w:r>
      <w:r w:rsidR="008B6B36" w:rsidRPr="00825B42">
        <w:rPr>
          <w:rFonts w:ascii="Arial" w:hAnsi="Arial" w:cs="Arial"/>
          <w:sz w:val="20"/>
        </w:rPr>
        <w:t>a</w:t>
      </w:r>
      <w:r w:rsidR="00375844" w:rsidRPr="00825B42">
        <w:rPr>
          <w:rFonts w:ascii="Arial" w:hAnsi="Arial" w:cs="Arial"/>
          <w:sz w:val="20"/>
        </w:rPr>
        <w:t>nteprojeto</w:t>
      </w:r>
      <w:r w:rsidRPr="00825B42">
        <w:rPr>
          <w:rFonts w:ascii="Arial" w:hAnsi="Arial" w:cs="Arial"/>
          <w:sz w:val="20"/>
        </w:rPr>
        <w:t xml:space="preserve"> dever</w:t>
      </w:r>
      <w:r w:rsidR="009A6C79" w:rsidRPr="00825B42">
        <w:rPr>
          <w:rFonts w:ascii="Arial" w:hAnsi="Arial" w:cs="Arial"/>
          <w:sz w:val="20"/>
        </w:rPr>
        <w:t>á</w:t>
      </w:r>
      <w:r w:rsidRPr="00825B42">
        <w:rPr>
          <w:rFonts w:ascii="Arial" w:hAnsi="Arial" w:cs="Arial"/>
          <w:sz w:val="20"/>
        </w:rPr>
        <w:t xml:space="preserve"> representar um conjunto de definições que ser</w:t>
      </w:r>
      <w:r w:rsidR="009A6C79" w:rsidRPr="00825B42">
        <w:rPr>
          <w:rFonts w:ascii="Arial" w:hAnsi="Arial" w:cs="Arial"/>
          <w:sz w:val="20"/>
        </w:rPr>
        <w:t>á sempre orientado</w:t>
      </w:r>
      <w:r w:rsidRPr="00825B42">
        <w:rPr>
          <w:rFonts w:ascii="Arial" w:hAnsi="Arial" w:cs="Arial"/>
          <w:sz w:val="20"/>
        </w:rPr>
        <w:t xml:space="preserve"> levando-se em consideração o conforto, a implementação das tecnologias quanto aos sistemas construtivos, resistência e durabilidade dos materiais, e aos fatores econômicos relativos à melhor relação entre custos, benefícios, durabilidade e padrões desejados</w:t>
      </w:r>
      <w:r w:rsidR="00F95E2A" w:rsidRPr="00825B42">
        <w:rPr>
          <w:rFonts w:ascii="Arial" w:hAnsi="Arial" w:cs="Arial"/>
          <w:sz w:val="20"/>
        </w:rPr>
        <w:t>, além de aspectos ambientais.</w:t>
      </w:r>
    </w:p>
    <w:p w:rsidR="00F72592" w:rsidRPr="00430FA8" w:rsidRDefault="00F72592" w:rsidP="00274CDC">
      <w:pPr>
        <w:pStyle w:val="Recuodecorpodetexto"/>
        <w:widowControl w:val="0"/>
        <w:tabs>
          <w:tab w:val="left" w:pos="1418"/>
        </w:tabs>
        <w:suppressAutoHyphens/>
        <w:spacing w:before="60" w:after="60"/>
        <w:ind w:left="0" w:firstLine="851"/>
        <w:rPr>
          <w:rFonts w:ascii="Arial" w:hAnsi="Arial" w:cs="Arial"/>
          <w:sz w:val="20"/>
        </w:rPr>
      </w:pPr>
    </w:p>
    <w:p w:rsidR="000E7029" w:rsidRPr="000E7029" w:rsidRDefault="00C8278E" w:rsidP="009A6C79">
      <w:pPr>
        <w:widowControl w:val="0"/>
        <w:ind w:firstLine="851"/>
        <w:jc w:val="both"/>
        <w:rPr>
          <w:rFonts w:cs="Arial"/>
          <w:i w:val="0"/>
        </w:rPr>
      </w:pPr>
      <w:r w:rsidRPr="00430FA8">
        <w:rPr>
          <w:rFonts w:cs="Arial"/>
          <w:i w:val="0"/>
        </w:rPr>
        <w:t>O</w:t>
      </w:r>
      <w:r w:rsidR="00BB686E" w:rsidRPr="00430FA8">
        <w:rPr>
          <w:rFonts w:cs="Arial"/>
          <w:i w:val="0"/>
        </w:rPr>
        <w:t xml:space="preserve"> </w:t>
      </w:r>
      <w:r w:rsidR="00A46D0E">
        <w:rPr>
          <w:rFonts w:cs="Arial"/>
          <w:i w:val="0"/>
        </w:rPr>
        <w:t>projeto básico</w:t>
      </w:r>
      <w:r w:rsidR="00BB686E" w:rsidRPr="00430FA8">
        <w:rPr>
          <w:rFonts w:cs="Arial"/>
          <w:i w:val="0"/>
        </w:rPr>
        <w:t xml:space="preserve"> dever</w:t>
      </w:r>
      <w:r w:rsidR="009A6C79">
        <w:rPr>
          <w:rFonts w:cs="Arial"/>
          <w:i w:val="0"/>
        </w:rPr>
        <w:t>á</w:t>
      </w:r>
      <w:r w:rsidR="00BB686E" w:rsidRPr="00430FA8">
        <w:rPr>
          <w:rFonts w:cs="Arial"/>
          <w:i w:val="0"/>
        </w:rPr>
        <w:t xml:space="preserve"> representar um conjunto integrado de soluções que </w:t>
      </w:r>
      <w:r w:rsidRPr="00430FA8">
        <w:rPr>
          <w:rFonts w:cs="Arial"/>
          <w:i w:val="0"/>
        </w:rPr>
        <w:t xml:space="preserve">respeitem os </w:t>
      </w:r>
      <w:r w:rsidR="00BB686E" w:rsidRPr="00430FA8">
        <w:rPr>
          <w:rFonts w:cs="Arial"/>
          <w:i w:val="0"/>
        </w:rPr>
        <w:t>critérios e requisitos</w:t>
      </w:r>
      <w:r w:rsidR="009A6C79">
        <w:rPr>
          <w:rFonts w:cs="Arial"/>
          <w:i w:val="0"/>
        </w:rPr>
        <w:t xml:space="preserve"> de </w:t>
      </w:r>
      <w:r w:rsidR="000E7029" w:rsidRPr="000E7029">
        <w:rPr>
          <w:rFonts w:cs="Arial"/>
          <w:i w:val="0"/>
        </w:rPr>
        <w:t>Eficiência Energética</w:t>
      </w:r>
      <w:r w:rsidR="000E7029">
        <w:rPr>
          <w:rFonts w:cs="Arial"/>
          <w:i w:val="0"/>
        </w:rPr>
        <w:t>;</w:t>
      </w:r>
    </w:p>
    <w:p w:rsidR="000F049D" w:rsidRPr="00430FA8" w:rsidRDefault="000F049D" w:rsidP="000F049D">
      <w:pPr>
        <w:widowControl w:val="0"/>
        <w:jc w:val="both"/>
        <w:rPr>
          <w:rFonts w:cs="Arial"/>
          <w:i w:val="0"/>
        </w:rPr>
      </w:pPr>
    </w:p>
    <w:p w:rsidR="00CF1F10" w:rsidRPr="00430FA8" w:rsidRDefault="009A6C79" w:rsidP="00CF1F10">
      <w:pPr>
        <w:widowControl w:val="0"/>
        <w:ind w:firstLine="851"/>
        <w:jc w:val="both"/>
        <w:rPr>
          <w:rFonts w:cs="Arial"/>
          <w:i w:val="0"/>
        </w:rPr>
      </w:pPr>
      <w:r>
        <w:rPr>
          <w:rFonts w:cs="Arial"/>
          <w:i w:val="0"/>
        </w:rPr>
        <w:t xml:space="preserve">O </w:t>
      </w:r>
      <w:r w:rsidR="00A46D0E">
        <w:rPr>
          <w:rFonts w:cs="Arial"/>
          <w:i w:val="0"/>
        </w:rPr>
        <w:t>projeto básico</w:t>
      </w:r>
      <w:r w:rsidR="00CF1F10" w:rsidRPr="00430FA8">
        <w:rPr>
          <w:rFonts w:cs="Arial"/>
          <w:i w:val="0"/>
        </w:rPr>
        <w:t xml:space="preserve"> dever</w:t>
      </w:r>
      <w:r>
        <w:rPr>
          <w:rFonts w:cs="Arial"/>
          <w:i w:val="0"/>
        </w:rPr>
        <w:t>á ser entregue</w:t>
      </w:r>
      <w:r w:rsidR="00CF1F10" w:rsidRPr="00430FA8">
        <w:rPr>
          <w:rFonts w:cs="Arial"/>
          <w:i w:val="0"/>
        </w:rPr>
        <w:t xml:space="preserve"> em compact disc (CD) ou digital video disc (DVD), em formato DWG, de forma que permita a leitura total e sem pro</w:t>
      </w:r>
      <w:r>
        <w:rPr>
          <w:rFonts w:cs="Arial"/>
          <w:i w:val="0"/>
        </w:rPr>
        <w:t>blemas dos arquivos, e impresso</w:t>
      </w:r>
      <w:r w:rsidR="00CF1F10" w:rsidRPr="00430FA8">
        <w:rPr>
          <w:rFonts w:cs="Arial"/>
          <w:i w:val="0"/>
        </w:rPr>
        <w:t xml:space="preserve"> em </w:t>
      </w:r>
      <w:r w:rsidR="009A50B2">
        <w:rPr>
          <w:rFonts w:cs="Arial"/>
          <w:i w:val="0"/>
        </w:rPr>
        <w:t>uma via em formato</w:t>
      </w:r>
      <w:r w:rsidR="00CF1F10" w:rsidRPr="00430FA8">
        <w:rPr>
          <w:rFonts w:cs="Arial"/>
          <w:i w:val="0"/>
        </w:rPr>
        <w:t xml:space="preserve"> (A1,</w:t>
      </w:r>
      <w:r w:rsidR="002B32B7" w:rsidRPr="00430FA8">
        <w:rPr>
          <w:rFonts w:cs="Arial"/>
          <w:i w:val="0"/>
        </w:rPr>
        <w:t xml:space="preserve"> </w:t>
      </w:r>
      <w:r w:rsidR="00CF1F10" w:rsidRPr="00430FA8">
        <w:rPr>
          <w:rFonts w:cs="Arial"/>
          <w:i w:val="0"/>
        </w:rPr>
        <w:t>A2,</w:t>
      </w:r>
      <w:r w:rsidR="002B32B7" w:rsidRPr="00430FA8">
        <w:rPr>
          <w:rFonts w:cs="Arial"/>
          <w:i w:val="0"/>
        </w:rPr>
        <w:t xml:space="preserve"> </w:t>
      </w:r>
      <w:r>
        <w:rPr>
          <w:rFonts w:cs="Arial"/>
          <w:i w:val="0"/>
        </w:rPr>
        <w:t>A3 ou A4) solicitado</w:t>
      </w:r>
      <w:r w:rsidR="00CF1F10" w:rsidRPr="00430FA8">
        <w:rPr>
          <w:rFonts w:cs="Arial"/>
          <w:i w:val="0"/>
        </w:rPr>
        <w:t xml:space="preserve"> pela fiscalização, e devidamente assinado pelos profissionais responsáveis.</w:t>
      </w:r>
    </w:p>
    <w:p w:rsidR="00CF1F10" w:rsidRPr="00430FA8" w:rsidRDefault="00CF1F10" w:rsidP="00F72592">
      <w:pPr>
        <w:jc w:val="both"/>
        <w:rPr>
          <w:rFonts w:cs="Arial"/>
          <w:i w:val="0"/>
        </w:rPr>
      </w:pPr>
    </w:p>
    <w:p w:rsidR="00F72592" w:rsidRPr="00430FA8" w:rsidRDefault="00161420" w:rsidP="00161420">
      <w:pPr>
        <w:tabs>
          <w:tab w:val="left" w:pos="851"/>
        </w:tabs>
        <w:ind w:left="709" w:hanging="709"/>
        <w:jc w:val="both"/>
        <w:rPr>
          <w:rFonts w:cs="Arial"/>
          <w:b/>
          <w:i w:val="0"/>
          <w:sz w:val="24"/>
          <w:szCs w:val="24"/>
        </w:rPr>
      </w:pPr>
      <w:r w:rsidRPr="00430FA8">
        <w:rPr>
          <w:rFonts w:cs="Arial"/>
          <w:b/>
          <w:i w:val="0"/>
          <w:sz w:val="24"/>
          <w:szCs w:val="24"/>
        </w:rPr>
        <w:t>5</w:t>
      </w:r>
      <w:r w:rsidR="00F72592" w:rsidRPr="00430FA8">
        <w:rPr>
          <w:rFonts w:cs="Arial"/>
          <w:b/>
          <w:i w:val="0"/>
          <w:sz w:val="24"/>
          <w:szCs w:val="24"/>
        </w:rPr>
        <w:t>.</w:t>
      </w:r>
      <w:r w:rsidR="00A60B3E">
        <w:rPr>
          <w:rFonts w:cs="Arial"/>
          <w:b/>
          <w:i w:val="0"/>
          <w:sz w:val="24"/>
          <w:szCs w:val="24"/>
        </w:rPr>
        <w:t>4</w:t>
      </w:r>
      <w:r w:rsidR="00F72592" w:rsidRPr="00430FA8">
        <w:rPr>
          <w:rFonts w:cs="Arial"/>
          <w:b/>
          <w:i w:val="0"/>
          <w:sz w:val="24"/>
          <w:szCs w:val="24"/>
        </w:rPr>
        <w:tab/>
        <w:t xml:space="preserve"> </w:t>
      </w:r>
      <w:r w:rsidRPr="00430FA8">
        <w:rPr>
          <w:rFonts w:cs="Arial"/>
          <w:b/>
          <w:i w:val="0"/>
          <w:sz w:val="24"/>
          <w:szCs w:val="24"/>
        </w:rPr>
        <w:tab/>
      </w:r>
      <w:r w:rsidR="00F72592" w:rsidRPr="00430FA8">
        <w:rPr>
          <w:rFonts w:cs="Arial"/>
          <w:b/>
          <w:i w:val="0"/>
          <w:sz w:val="24"/>
          <w:szCs w:val="24"/>
        </w:rPr>
        <w:t>Projeto Legal</w:t>
      </w:r>
    </w:p>
    <w:p w:rsidR="00F72592" w:rsidRPr="00430FA8" w:rsidRDefault="00F72592" w:rsidP="00F72592">
      <w:pPr>
        <w:jc w:val="both"/>
        <w:rPr>
          <w:rFonts w:cs="Arial"/>
        </w:rPr>
      </w:pPr>
    </w:p>
    <w:p w:rsidR="00F72592" w:rsidRPr="00430FA8" w:rsidRDefault="00161420" w:rsidP="00370CC6">
      <w:pPr>
        <w:ind w:firstLine="851"/>
        <w:jc w:val="both"/>
        <w:rPr>
          <w:rFonts w:cs="Arial"/>
          <w:i w:val="0"/>
        </w:rPr>
      </w:pPr>
      <w:r w:rsidRPr="00430FA8">
        <w:rPr>
          <w:rFonts w:cs="Arial"/>
          <w:i w:val="0"/>
        </w:rPr>
        <w:t>A</w:t>
      </w:r>
      <w:r w:rsidR="00F72592" w:rsidRPr="00430FA8">
        <w:rPr>
          <w:rFonts w:cs="Arial"/>
          <w:i w:val="0"/>
        </w:rPr>
        <w:t xml:space="preserve"> Contratad</w:t>
      </w:r>
      <w:r w:rsidRPr="00430FA8">
        <w:rPr>
          <w:rFonts w:cs="Arial"/>
          <w:i w:val="0"/>
        </w:rPr>
        <w:t>a</w:t>
      </w:r>
      <w:r w:rsidR="00F72592" w:rsidRPr="00430FA8">
        <w:rPr>
          <w:rFonts w:cs="Arial"/>
          <w:i w:val="0"/>
        </w:rPr>
        <w:t xml:space="preserve"> deverá assumir total responsabilidade no encaminhamento e aprovação do projeto legal </w:t>
      </w:r>
      <w:r w:rsidR="00666E7C" w:rsidRPr="00430FA8">
        <w:rPr>
          <w:rFonts w:cs="Arial"/>
          <w:i w:val="0"/>
        </w:rPr>
        <w:t xml:space="preserve">junto </w:t>
      </w:r>
      <w:r w:rsidR="00370CC6">
        <w:rPr>
          <w:rFonts w:cs="Arial"/>
          <w:i w:val="0"/>
        </w:rPr>
        <w:t>à concessionária de energia elétrica CEB</w:t>
      </w:r>
      <w:r w:rsidR="00666E7C" w:rsidRPr="00430FA8">
        <w:rPr>
          <w:rFonts w:cs="Arial"/>
          <w:i w:val="0"/>
        </w:rPr>
        <w:t>,</w:t>
      </w:r>
      <w:r w:rsidR="00370CC6">
        <w:rPr>
          <w:rFonts w:cs="Arial"/>
          <w:i w:val="0"/>
        </w:rPr>
        <w:t xml:space="preserve"> administrações públicas</w:t>
      </w:r>
      <w:r w:rsidR="00666E7C" w:rsidRPr="00430FA8">
        <w:rPr>
          <w:rFonts w:cs="Arial"/>
          <w:i w:val="0"/>
        </w:rPr>
        <w:t xml:space="preserve"> </w:t>
      </w:r>
      <w:r w:rsidR="009868FF" w:rsidRPr="00430FA8">
        <w:rPr>
          <w:rFonts w:cs="Arial"/>
          <w:i w:val="0"/>
        </w:rPr>
        <w:t>estaduais</w:t>
      </w:r>
      <w:r w:rsidR="00370CC6">
        <w:rPr>
          <w:rFonts w:cs="Arial"/>
          <w:i w:val="0"/>
        </w:rPr>
        <w:t>, distritais</w:t>
      </w:r>
      <w:r w:rsidR="00666E7C" w:rsidRPr="00430FA8">
        <w:rPr>
          <w:rFonts w:cs="Arial"/>
          <w:i w:val="0"/>
        </w:rPr>
        <w:t xml:space="preserve"> e </w:t>
      </w:r>
      <w:r w:rsidR="00F72592" w:rsidRPr="00430FA8">
        <w:rPr>
          <w:rFonts w:cs="Arial"/>
          <w:i w:val="0"/>
        </w:rPr>
        <w:t xml:space="preserve">federais, </w:t>
      </w:r>
      <w:r w:rsidR="00370CC6">
        <w:rPr>
          <w:rFonts w:cs="Arial"/>
          <w:i w:val="0"/>
        </w:rPr>
        <w:t xml:space="preserve">corpo de bombeiros, entre outras que se fizerem necessárias, </w:t>
      </w:r>
      <w:r w:rsidR="00F72592" w:rsidRPr="00430FA8">
        <w:rPr>
          <w:rFonts w:cs="Arial"/>
          <w:i w:val="0"/>
        </w:rPr>
        <w:t>devendo preliminarmente levantar suas restrições específicas e assegurar que sejam atendidas todas as condições legais exigidas, por meio de um permanente acompanhamento destas condições, baseado na perfeita identificação de requisitos em áreas urbanas e no acompanhamento da evolução das exigências das administrações públicas quanto aos projetos.</w:t>
      </w:r>
    </w:p>
    <w:p w:rsidR="00F72592" w:rsidRPr="00430FA8" w:rsidRDefault="00F72592" w:rsidP="00161420">
      <w:pPr>
        <w:ind w:firstLine="851"/>
        <w:jc w:val="both"/>
        <w:rPr>
          <w:rFonts w:cs="Arial"/>
          <w:i w:val="0"/>
        </w:rPr>
      </w:pPr>
    </w:p>
    <w:p w:rsidR="00F72592" w:rsidRPr="00430FA8" w:rsidRDefault="00F72592" w:rsidP="00161420">
      <w:pPr>
        <w:ind w:firstLine="851"/>
        <w:jc w:val="both"/>
        <w:rPr>
          <w:rFonts w:cs="Arial"/>
          <w:i w:val="0"/>
        </w:rPr>
      </w:pPr>
      <w:r w:rsidRPr="00430FA8">
        <w:rPr>
          <w:rFonts w:cs="Arial"/>
          <w:i w:val="0"/>
        </w:rPr>
        <w:t>Nesta etapa, o projeto legal deverá ser apresentado na escala exigida pelo(s) órgão(s), e apresentados a tempo ao Contratante, para aferição e apontamento das assinaturas de seus representantes legais.</w:t>
      </w:r>
    </w:p>
    <w:p w:rsidR="00F72592" w:rsidRPr="00430FA8" w:rsidRDefault="00F72592" w:rsidP="00161420">
      <w:pPr>
        <w:ind w:firstLine="851"/>
        <w:jc w:val="both"/>
        <w:rPr>
          <w:rFonts w:cs="Arial"/>
          <w:i w:val="0"/>
        </w:rPr>
      </w:pPr>
    </w:p>
    <w:p w:rsidR="00F72592" w:rsidRPr="00430FA8" w:rsidRDefault="00F72592" w:rsidP="00161420">
      <w:pPr>
        <w:ind w:firstLine="851"/>
        <w:jc w:val="both"/>
        <w:rPr>
          <w:rFonts w:cs="Arial"/>
          <w:i w:val="0"/>
        </w:rPr>
      </w:pPr>
      <w:r w:rsidRPr="00430FA8">
        <w:rPr>
          <w:rFonts w:cs="Arial"/>
          <w:i w:val="0"/>
        </w:rPr>
        <w:t>Caberá à Contratada a emissão dos projetos e da documentação legal, em quantas vias forem necessárias, como também sua retirada junto ao Contratante</w:t>
      </w:r>
      <w:r w:rsidR="00390564" w:rsidRPr="00430FA8">
        <w:rPr>
          <w:rFonts w:cs="Arial"/>
          <w:i w:val="0"/>
        </w:rPr>
        <w:t>,</w:t>
      </w:r>
      <w:r w:rsidRPr="00430FA8">
        <w:rPr>
          <w:rFonts w:cs="Arial"/>
          <w:i w:val="0"/>
        </w:rPr>
        <w:t xml:space="preserve"> após o apontamento das assinaturas, e protocolo junto aos administradores </w:t>
      </w:r>
      <w:r w:rsidR="0049224B" w:rsidRPr="00430FA8">
        <w:rPr>
          <w:rFonts w:cs="Arial"/>
          <w:i w:val="0"/>
        </w:rPr>
        <w:t xml:space="preserve">locais, </w:t>
      </w:r>
      <w:r w:rsidR="00390564" w:rsidRPr="00430FA8">
        <w:rPr>
          <w:rFonts w:cs="Arial"/>
          <w:i w:val="0"/>
        </w:rPr>
        <w:t>estaduais,</w:t>
      </w:r>
      <w:r w:rsidR="0049224B" w:rsidRPr="00430FA8">
        <w:rPr>
          <w:rFonts w:cs="Arial"/>
          <w:i w:val="0"/>
        </w:rPr>
        <w:t xml:space="preserve"> </w:t>
      </w:r>
      <w:r w:rsidRPr="00430FA8">
        <w:rPr>
          <w:rFonts w:cs="Arial"/>
          <w:i w:val="0"/>
        </w:rPr>
        <w:t>federais e concessionárias</w:t>
      </w:r>
      <w:r w:rsidR="00390564" w:rsidRPr="00430FA8">
        <w:rPr>
          <w:rFonts w:cs="Arial"/>
          <w:i w:val="0"/>
        </w:rPr>
        <w:t>,</w:t>
      </w:r>
      <w:r w:rsidRPr="00430FA8">
        <w:rPr>
          <w:rFonts w:cs="Arial"/>
          <w:i w:val="0"/>
        </w:rPr>
        <w:t xml:space="preserve"> além do seu acompanhamento a esses órgãos.</w:t>
      </w:r>
    </w:p>
    <w:p w:rsidR="00F72592" w:rsidRPr="00430FA8" w:rsidRDefault="00F72592" w:rsidP="00161420">
      <w:pPr>
        <w:ind w:firstLine="851"/>
        <w:jc w:val="both"/>
        <w:rPr>
          <w:rFonts w:cs="Arial"/>
          <w:i w:val="0"/>
        </w:rPr>
      </w:pPr>
    </w:p>
    <w:p w:rsidR="00F72592" w:rsidRDefault="00F72592" w:rsidP="00161420">
      <w:pPr>
        <w:ind w:firstLine="851"/>
        <w:jc w:val="both"/>
        <w:rPr>
          <w:rFonts w:cs="Arial"/>
          <w:i w:val="0"/>
        </w:rPr>
      </w:pPr>
      <w:r w:rsidRPr="00430FA8">
        <w:rPr>
          <w:rFonts w:cs="Arial"/>
          <w:i w:val="0"/>
        </w:rPr>
        <w:t xml:space="preserve">Será utilizado como critério de aferição de serviços o conjunto de </w:t>
      </w:r>
      <w:r w:rsidR="00370CC6">
        <w:rPr>
          <w:rFonts w:cs="Arial"/>
          <w:i w:val="0"/>
        </w:rPr>
        <w:t xml:space="preserve">documentos e desenhos do </w:t>
      </w:r>
      <w:r w:rsidRPr="00430FA8">
        <w:rPr>
          <w:rFonts w:cs="Arial"/>
          <w:i w:val="0"/>
        </w:rPr>
        <w:t>Projeto Lega</w:t>
      </w:r>
      <w:r w:rsidR="00370CC6">
        <w:rPr>
          <w:rFonts w:cs="Arial"/>
          <w:i w:val="0"/>
        </w:rPr>
        <w:t>l</w:t>
      </w:r>
      <w:r w:rsidRPr="00430FA8">
        <w:rPr>
          <w:rFonts w:cs="Arial"/>
          <w:i w:val="0"/>
        </w:rPr>
        <w:t xml:space="preserve"> devidamente assinados e aprovados, devendo ser atestados conforme planejado e avaliado no Cronograma </w:t>
      </w:r>
      <w:r w:rsidR="006E7BE9" w:rsidRPr="00430FA8">
        <w:rPr>
          <w:rFonts w:cs="Arial"/>
          <w:i w:val="0"/>
        </w:rPr>
        <w:t>Físico-Financeiro</w:t>
      </w:r>
      <w:r w:rsidRPr="00430FA8">
        <w:rPr>
          <w:rFonts w:cs="Arial"/>
          <w:i w:val="0"/>
        </w:rPr>
        <w:t>.</w:t>
      </w:r>
    </w:p>
    <w:p w:rsidR="006607CD" w:rsidRPr="00430FA8" w:rsidRDefault="006607CD" w:rsidP="00161420">
      <w:pPr>
        <w:ind w:firstLine="851"/>
        <w:jc w:val="both"/>
        <w:rPr>
          <w:rFonts w:cs="Arial"/>
          <w:i w:val="0"/>
        </w:rPr>
      </w:pPr>
    </w:p>
    <w:p w:rsidR="0024202E" w:rsidRPr="00430FA8" w:rsidRDefault="0024202E" w:rsidP="00734F2C">
      <w:pPr>
        <w:jc w:val="both"/>
        <w:rPr>
          <w:rFonts w:cs="Arial"/>
          <w:i w:val="0"/>
        </w:rPr>
      </w:pPr>
    </w:p>
    <w:p w:rsidR="00F72592" w:rsidRDefault="0060483D" w:rsidP="0060483D">
      <w:pPr>
        <w:tabs>
          <w:tab w:val="left" w:pos="851"/>
        </w:tabs>
        <w:ind w:left="709" w:hanging="709"/>
        <w:rPr>
          <w:rFonts w:cs="Arial"/>
          <w:b/>
          <w:i w:val="0"/>
          <w:sz w:val="24"/>
          <w:szCs w:val="24"/>
        </w:rPr>
      </w:pPr>
      <w:r w:rsidRPr="00430FA8">
        <w:rPr>
          <w:rFonts w:cs="Arial"/>
          <w:b/>
          <w:i w:val="0"/>
          <w:sz w:val="24"/>
          <w:szCs w:val="24"/>
        </w:rPr>
        <w:t>5</w:t>
      </w:r>
      <w:r w:rsidR="00F72592" w:rsidRPr="00430FA8">
        <w:rPr>
          <w:rFonts w:cs="Arial"/>
          <w:b/>
          <w:i w:val="0"/>
          <w:sz w:val="24"/>
          <w:szCs w:val="24"/>
        </w:rPr>
        <w:t>.</w:t>
      </w:r>
      <w:r w:rsidR="00A60B3E">
        <w:rPr>
          <w:rFonts w:cs="Arial"/>
          <w:b/>
          <w:i w:val="0"/>
          <w:sz w:val="24"/>
          <w:szCs w:val="24"/>
        </w:rPr>
        <w:t>5</w:t>
      </w:r>
      <w:r w:rsidR="00F72592" w:rsidRPr="00430FA8">
        <w:rPr>
          <w:rFonts w:cs="Arial"/>
          <w:b/>
          <w:i w:val="0"/>
          <w:sz w:val="24"/>
          <w:szCs w:val="24"/>
        </w:rPr>
        <w:tab/>
      </w:r>
      <w:r w:rsidRPr="00430FA8">
        <w:rPr>
          <w:rFonts w:cs="Arial"/>
          <w:b/>
          <w:i w:val="0"/>
          <w:sz w:val="24"/>
          <w:szCs w:val="24"/>
        </w:rPr>
        <w:tab/>
      </w:r>
      <w:r w:rsidR="00F72592" w:rsidRPr="00430FA8">
        <w:rPr>
          <w:rFonts w:cs="Arial"/>
          <w:b/>
          <w:i w:val="0"/>
          <w:sz w:val="24"/>
          <w:szCs w:val="24"/>
        </w:rPr>
        <w:t>Projetos Executivos</w:t>
      </w:r>
    </w:p>
    <w:p w:rsidR="00B12DAF" w:rsidRDefault="00B12DAF" w:rsidP="0060483D">
      <w:pPr>
        <w:tabs>
          <w:tab w:val="left" w:pos="851"/>
        </w:tabs>
        <w:ind w:left="709" w:hanging="709"/>
        <w:rPr>
          <w:rFonts w:cs="Arial"/>
          <w:b/>
          <w:i w:val="0"/>
          <w:sz w:val="24"/>
          <w:szCs w:val="24"/>
        </w:rPr>
      </w:pPr>
    </w:p>
    <w:p w:rsidR="00B12DAF" w:rsidRPr="00126C8F" w:rsidRDefault="00B12DAF" w:rsidP="00B12DAF">
      <w:pPr>
        <w:widowControl w:val="0"/>
        <w:ind w:firstLine="708"/>
        <w:jc w:val="both"/>
        <w:rPr>
          <w:rFonts w:cs="Arial"/>
          <w:i w:val="0"/>
        </w:rPr>
      </w:pPr>
      <w:r w:rsidRPr="00126C8F">
        <w:rPr>
          <w:rFonts w:cs="Arial"/>
          <w:i w:val="0"/>
        </w:rPr>
        <w:t>O Projeto Executivo a ser desenvolvido pela Contratada formará um conjunto de elementos necessários e suficientes, com nível de precisão e detalhe adequados para caracterizar o serviço, elaborado com base nas indicações do projeto básico e estudos técnicos preliminares, de forma que assegure a viabilidade técnica e possibilite a avaliação do custo da obra e a definição dos métodos e do prazo de execução.</w:t>
      </w:r>
    </w:p>
    <w:p w:rsidR="00B12DAF" w:rsidRPr="00126C8F" w:rsidRDefault="00B12DAF" w:rsidP="00B12DAF">
      <w:pPr>
        <w:widowControl w:val="0"/>
        <w:jc w:val="both"/>
        <w:rPr>
          <w:rFonts w:cs="Arial"/>
          <w:i w:val="0"/>
        </w:rPr>
      </w:pPr>
    </w:p>
    <w:p w:rsidR="00B12DAF" w:rsidRPr="00126C8F" w:rsidRDefault="0096473E" w:rsidP="00B12DAF">
      <w:pPr>
        <w:widowControl w:val="0"/>
        <w:ind w:firstLine="708"/>
        <w:jc w:val="both"/>
        <w:rPr>
          <w:rFonts w:cs="Arial"/>
          <w:i w:val="0"/>
        </w:rPr>
      </w:pPr>
      <w:r>
        <w:rPr>
          <w:rFonts w:cs="Arial"/>
          <w:i w:val="0"/>
        </w:rPr>
        <w:t xml:space="preserve">A Contratada apresentará </w:t>
      </w:r>
      <w:r w:rsidR="00B12DAF" w:rsidRPr="00126C8F">
        <w:rPr>
          <w:rFonts w:cs="Arial"/>
          <w:i w:val="0"/>
        </w:rPr>
        <w:t xml:space="preserve">os desenhos abaixo discriminados, na escala adequada ao bom entendimento da solução proposta aprovada pela Fiscalização. A Contratada deverá apresentar todo </w:t>
      </w:r>
      <w:r w:rsidR="00B12DAF" w:rsidRPr="00126C8F">
        <w:rPr>
          <w:rFonts w:cs="Arial"/>
          <w:i w:val="0"/>
        </w:rPr>
        <w:lastRenderedPageBreak/>
        <w:t>e qualquer detalhamento de elementos onde julgue necessário ao perfeito entendimento e compreensão do que foi projetado e o que a Fiscalização entender ser tecnicamente necessário, de forma a viabilizar sua execução na obra sem interromper a alimentação das cargas existentes.</w:t>
      </w:r>
    </w:p>
    <w:p w:rsidR="00B12DAF" w:rsidRPr="00126C8F" w:rsidRDefault="00B12DAF" w:rsidP="00B12DAF">
      <w:pPr>
        <w:widowControl w:val="0"/>
        <w:jc w:val="both"/>
        <w:rPr>
          <w:rFonts w:cs="Arial"/>
          <w:i w:val="0"/>
        </w:rPr>
      </w:pPr>
    </w:p>
    <w:p w:rsidR="00B12DAF" w:rsidRPr="00126C8F" w:rsidRDefault="00B12DAF" w:rsidP="00B12DAF">
      <w:pPr>
        <w:widowControl w:val="0"/>
        <w:ind w:left="709"/>
        <w:jc w:val="both"/>
        <w:rPr>
          <w:rFonts w:cs="Arial"/>
          <w:i w:val="0"/>
        </w:rPr>
      </w:pPr>
      <w:r w:rsidRPr="00126C8F">
        <w:rPr>
          <w:rFonts w:cs="Arial"/>
          <w:i w:val="0"/>
        </w:rPr>
        <w:t>- diagrama unifilar revisado</w:t>
      </w:r>
    </w:p>
    <w:p w:rsidR="00B12DAF" w:rsidRPr="00126C8F" w:rsidRDefault="00B12DAF" w:rsidP="00B12DAF">
      <w:pPr>
        <w:widowControl w:val="0"/>
        <w:ind w:left="709"/>
        <w:jc w:val="both"/>
        <w:rPr>
          <w:rFonts w:cs="Arial"/>
          <w:i w:val="0"/>
        </w:rPr>
      </w:pPr>
      <w:r w:rsidRPr="00126C8F">
        <w:rPr>
          <w:rFonts w:cs="Arial"/>
          <w:i w:val="0"/>
        </w:rPr>
        <w:t>- diagrama trfilar de força dos painéis</w:t>
      </w:r>
    </w:p>
    <w:p w:rsidR="00B12DAF" w:rsidRPr="00126C8F" w:rsidRDefault="00B12DAF" w:rsidP="00B12DAF">
      <w:pPr>
        <w:widowControl w:val="0"/>
        <w:ind w:left="709"/>
        <w:jc w:val="both"/>
        <w:rPr>
          <w:rFonts w:cs="Arial"/>
          <w:i w:val="0"/>
        </w:rPr>
      </w:pPr>
      <w:r w:rsidRPr="00126C8F">
        <w:rPr>
          <w:rFonts w:cs="Arial"/>
          <w:i w:val="0"/>
        </w:rPr>
        <w:t>- desenhos de implantação dos painéis e equipamentos nas subestações</w:t>
      </w:r>
    </w:p>
    <w:p w:rsidR="00B12DAF" w:rsidRPr="00126C8F" w:rsidRDefault="00B12DAF" w:rsidP="00B12DAF">
      <w:pPr>
        <w:widowControl w:val="0"/>
        <w:ind w:left="709"/>
        <w:jc w:val="both"/>
        <w:rPr>
          <w:rFonts w:cs="Arial"/>
          <w:i w:val="0"/>
        </w:rPr>
      </w:pPr>
      <w:r w:rsidRPr="00126C8F">
        <w:rPr>
          <w:rFonts w:cs="Arial"/>
          <w:i w:val="0"/>
        </w:rPr>
        <w:t>- especificação dos equipamentos e painéis</w:t>
      </w:r>
    </w:p>
    <w:p w:rsidR="00B12DAF" w:rsidRPr="00126C8F" w:rsidRDefault="00B12DAF" w:rsidP="00B12DAF">
      <w:pPr>
        <w:widowControl w:val="0"/>
        <w:ind w:left="709"/>
        <w:jc w:val="both"/>
        <w:rPr>
          <w:rFonts w:cs="Arial"/>
          <w:i w:val="0"/>
        </w:rPr>
      </w:pPr>
      <w:r w:rsidRPr="00126C8F">
        <w:rPr>
          <w:rFonts w:cs="Arial"/>
          <w:i w:val="0"/>
        </w:rPr>
        <w:t>- sistemas de aterramento</w:t>
      </w:r>
    </w:p>
    <w:p w:rsidR="00B12DAF" w:rsidRPr="00126C8F" w:rsidRDefault="00B12DAF" w:rsidP="00B12DAF">
      <w:pPr>
        <w:widowControl w:val="0"/>
        <w:ind w:left="709"/>
        <w:jc w:val="both"/>
        <w:rPr>
          <w:rFonts w:cs="Arial"/>
          <w:i w:val="0"/>
        </w:rPr>
      </w:pPr>
      <w:r w:rsidRPr="00126C8F">
        <w:rPr>
          <w:rFonts w:cs="Arial"/>
          <w:i w:val="0"/>
        </w:rPr>
        <w:t>- sistemas de emergência</w:t>
      </w:r>
    </w:p>
    <w:p w:rsidR="00B12DAF" w:rsidRPr="00126C8F" w:rsidRDefault="00B12DAF" w:rsidP="00B12DAF">
      <w:pPr>
        <w:widowControl w:val="0"/>
        <w:ind w:left="709"/>
        <w:jc w:val="both"/>
        <w:rPr>
          <w:rFonts w:cs="Arial"/>
          <w:i w:val="0"/>
        </w:rPr>
      </w:pPr>
      <w:r w:rsidRPr="00126C8F">
        <w:rPr>
          <w:rFonts w:cs="Arial"/>
          <w:i w:val="0"/>
        </w:rPr>
        <w:t>- listas de material</w:t>
      </w:r>
    </w:p>
    <w:p w:rsidR="00B12DAF" w:rsidRPr="00126C8F" w:rsidRDefault="00B12DAF" w:rsidP="00B12DAF">
      <w:pPr>
        <w:widowControl w:val="0"/>
        <w:ind w:left="709"/>
        <w:jc w:val="both"/>
        <w:rPr>
          <w:rFonts w:cs="Arial"/>
          <w:i w:val="0"/>
        </w:rPr>
      </w:pPr>
      <w:r w:rsidRPr="00126C8F">
        <w:rPr>
          <w:rFonts w:cs="Arial"/>
          <w:i w:val="0"/>
        </w:rPr>
        <w:t>- listas de cabos</w:t>
      </w:r>
    </w:p>
    <w:p w:rsidR="00B12DAF" w:rsidRPr="00126C8F" w:rsidRDefault="00B12DAF" w:rsidP="00B12DAF">
      <w:pPr>
        <w:widowControl w:val="0"/>
        <w:ind w:left="709"/>
        <w:jc w:val="both"/>
        <w:rPr>
          <w:rFonts w:cs="Arial"/>
          <w:i w:val="0"/>
        </w:rPr>
      </w:pPr>
      <w:r w:rsidRPr="00126C8F">
        <w:rPr>
          <w:rFonts w:cs="Arial"/>
          <w:i w:val="0"/>
        </w:rPr>
        <w:t>- listas de bornes</w:t>
      </w:r>
    </w:p>
    <w:p w:rsidR="00B12DAF" w:rsidRPr="00126C8F" w:rsidRDefault="00B12DAF" w:rsidP="00B12DAF">
      <w:pPr>
        <w:widowControl w:val="0"/>
        <w:ind w:left="709"/>
        <w:jc w:val="both"/>
        <w:rPr>
          <w:rFonts w:cs="Arial"/>
          <w:i w:val="0"/>
        </w:rPr>
      </w:pPr>
      <w:r w:rsidRPr="00126C8F">
        <w:rPr>
          <w:rFonts w:cs="Arial"/>
          <w:i w:val="0"/>
        </w:rPr>
        <w:t>- listas de plaquetas de identificação</w:t>
      </w:r>
    </w:p>
    <w:p w:rsidR="00B12DAF" w:rsidRPr="00126C8F" w:rsidRDefault="00B12DAF" w:rsidP="00B12DAF">
      <w:pPr>
        <w:widowControl w:val="0"/>
        <w:ind w:left="709"/>
        <w:jc w:val="both"/>
        <w:rPr>
          <w:rFonts w:cs="Arial"/>
          <w:i w:val="0"/>
        </w:rPr>
      </w:pPr>
      <w:r w:rsidRPr="00126C8F">
        <w:rPr>
          <w:rFonts w:cs="Arial"/>
          <w:i w:val="0"/>
        </w:rPr>
        <w:t>- desenhos de iluminação das subestações</w:t>
      </w:r>
    </w:p>
    <w:p w:rsidR="00B12DAF" w:rsidRPr="00126C8F" w:rsidRDefault="00B12DAF" w:rsidP="00B12DAF">
      <w:pPr>
        <w:widowControl w:val="0"/>
        <w:ind w:left="709"/>
        <w:jc w:val="both"/>
        <w:rPr>
          <w:rFonts w:cs="Arial"/>
          <w:i w:val="0"/>
        </w:rPr>
      </w:pPr>
      <w:r w:rsidRPr="00126C8F">
        <w:rPr>
          <w:rFonts w:cs="Arial"/>
          <w:i w:val="0"/>
        </w:rPr>
        <w:t>- memorial descritivo detalhado</w:t>
      </w:r>
    </w:p>
    <w:p w:rsidR="00B12DAF" w:rsidRPr="00126C8F" w:rsidRDefault="00B12DAF" w:rsidP="00B12DAF">
      <w:pPr>
        <w:widowControl w:val="0"/>
        <w:ind w:left="709"/>
        <w:jc w:val="both"/>
        <w:rPr>
          <w:rFonts w:cs="Arial"/>
          <w:i w:val="0"/>
        </w:rPr>
      </w:pPr>
      <w:r w:rsidRPr="00126C8F">
        <w:rPr>
          <w:rFonts w:cs="Arial"/>
          <w:i w:val="0"/>
        </w:rPr>
        <w:t>- memorial de cálculo</w:t>
      </w:r>
    </w:p>
    <w:p w:rsidR="00B12DAF" w:rsidRPr="00126C8F" w:rsidRDefault="00B12DAF" w:rsidP="00B12DAF">
      <w:pPr>
        <w:widowControl w:val="0"/>
        <w:ind w:left="709"/>
        <w:jc w:val="both"/>
        <w:rPr>
          <w:rFonts w:cs="Arial"/>
          <w:i w:val="0"/>
        </w:rPr>
      </w:pPr>
      <w:r w:rsidRPr="00126C8F">
        <w:rPr>
          <w:rFonts w:cs="Arial"/>
          <w:i w:val="0"/>
        </w:rPr>
        <w:t>- plano de contingência</w:t>
      </w:r>
    </w:p>
    <w:p w:rsidR="00B12DAF" w:rsidRPr="00126C8F" w:rsidRDefault="00B12DAF" w:rsidP="00B12DAF">
      <w:pPr>
        <w:widowControl w:val="0"/>
        <w:jc w:val="both"/>
        <w:rPr>
          <w:rFonts w:cs="Arial"/>
          <w:i w:val="0"/>
        </w:rPr>
      </w:pPr>
    </w:p>
    <w:p w:rsidR="00B12DAF" w:rsidRPr="00126C8F" w:rsidRDefault="00B12DAF" w:rsidP="00B12DAF">
      <w:pPr>
        <w:widowControl w:val="0"/>
        <w:jc w:val="both"/>
        <w:rPr>
          <w:rFonts w:cs="Arial"/>
          <w:i w:val="0"/>
        </w:rPr>
      </w:pPr>
    </w:p>
    <w:p w:rsidR="00B12DAF" w:rsidRPr="00126C8F" w:rsidRDefault="00B12DAF" w:rsidP="00B12DAF">
      <w:pPr>
        <w:widowControl w:val="0"/>
        <w:ind w:firstLine="708"/>
        <w:jc w:val="both"/>
        <w:rPr>
          <w:rFonts w:cs="Arial"/>
          <w:i w:val="0"/>
        </w:rPr>
      </w:pPr>
      <w:r w:rsidRPr="00126C8F">
        <w:rPr>
          <w:rFonts w:cs="Arial"/>
          <w:i w:val="0"/>
        </w:rPr>
        <w:t>Será utilizado como critério de aferição de serviços o Projeto completo, entregue em mídia e em versão impressa devidamente assinada, devendo o mesmo ser atestado quando estiver atendendo plenamente às diretrizes das especificações e às necessidades da Polícia Federal.</w:t>
      </w:r>
    </w:p>
    <w:p w:rsidR="00B12DAF" w:rsidRPr="00126C8F" w:rsidRDefault="00B12DAF" w:rsidP="00B12DAF">
      <w:pPr>
        <w:widowControl w:val="0"/>
        <w:jc w:val="both"/>
        <w:rPr>
          <w:rFonts w:cs="Arial"/>
          <w:i w:val="0"/>
        </w:rPr>
      </w:pPr>
    </w:p>
    <w:p w:rsidR="00B12DAF" w:rsidRPr="00126C8F" w:rsidRDefault="00B12DAF" w:rsidP="00B12DAF">
      <w:pPr>
        <w:widowControl w:val="0"/>
        <w:ind w:firstLine="708"/>
        <w:jc w:val="both"/>
        <w:rPr>
          <w:rFonts w:cs="Arial"/>
          <w:i w:val="0"/>
        </w:rPr>
      </w:pPr>
      <w:r w:rsidRPr="00126C8F">
        <w:rPr>
          <w:rFonts w:cs="Arial"/>
          <w:i w:val="0"/>
        </w:rPr>
        <w:t>Observação geral: O Projeto deverá conter, além da assinatura do Engenheiro responsável, o nome da empresa, a menção do título profissional que os subscrever e o número dos respectivos registros no CREA, com campo para assinatura do signatário por parte da Contratante.</w:t>
      </w:r>
    </w:p>
    <w:p w:rsidR="00B12DAF" w:rsidRPr="00430FA8" w:rsidRDefault="00B12DAF" w:rsidP="0060483D">
      <w:pPr>
        <w:tabs>
          <w:tab w:val="left" w:pos="851"/>
        </w:tabs>
        <w:ind w:left="709" w:hanging="709"/>
        <w:rPr>
          <w:rFonts w:cs="Arial"/>
          <w:b/>
          <w:i w:val="0"/>
          <w:sz w:val="24"/>
          <w:szCs w:val="24"/>
        </w:rPr>
      </w:pPr>
    </w:p>
    <w:p w:rsidR="00F72592" w:rsidRPr="00430FA8" w:rsidRDefault="00F72592" w:rsidP="00105EF8">
      <w:pPr>
        <w:jc w:val="both"/>
        <w:rPr>
          <w:rFonts w:cs="Arial"/>
        </w:rPr>
      </w:pPr>
    </w:p>
    <w:p w:rsidR="00F72592" w:rsidRPr="00430FA8" w:rsidRDefault="00CF2216" w:rsidP="00F72592">
      <w:pPr>
        <w:widowControl w:val="0"/>
        <w:ind w:left="851" w:hanging="851"/>
        <w:jc w:val="both"/>
        <w:rPr>
          <w:rFonts w:cs="Arial"/>
          <w:b/>
          <w:i w:val="0"/>
        </w:rPr>
      </w:pPr>
      <w:r w:rsidRPr="00430FA8">
        <w:rPr>
          <w:rFonts w:cs="Arial"/>
          <w:b/>
          <w:i w:val="0"/>
        </w:rPr>
        <w:t>5</w:t>
      </w:r>
      <w:r w:rsidR="00F72592" w:rsidRPr="00430FA8">
        <w:rPr>
          <w:rFonts w:cs="Arial"/>
          <w:b/>
          <w:i w:val="0"/>
        </w:rPr>
        <w:t>.</w:t>
      </w:r>
      <w:r w:rsidR="00A60B3E">
        <w:rPr>
          <w:rFonts w:cs="Arial"/>
          <w:b/>
          <w:i w:val="0"/>
        </w:rPr>
        <w:t>5</w:t>
      </w:r>
      <w:r w:rsidR="00F72592" w:rsidRPr="00430FA8">
        <w:rPr>
          <w:rFonts w:cs="Arial"/>
          <w:b/>
          <w:i w:val="0"/>
        </w:rPr>
        <w:t>.1</w:t>
      </w:r>
      <w:r w:rsidR="00F72592" w:rsidRPr="00430FA8">
        <w:rPr>
          <w:rFonts w:cs="Arial"/>
          <w:b/>
          <w:i w:val="0"/>
        </w:rPr>
        <w:tab/>
        <w:t>Apresentação dos projetos executivos</w:t>
      </w:r>
    </w:p>
    <w:p w:rsidR="00CF2216" w:rsidRPr="00430FA8" w:rsidRDefault="00CF2216" w:rsidP="00F72592">
      <w:pPr>
        <w:widowControl w:val="0"/>
        <w:ind w:left="851" w:hanging="851"/>
        <w:jc w:val="both"/>
        <w:rPr>
          <w:rFonts w:cs="Arial"/>
          <w:b/>
          <w:i w:val="0"/>
        </w:rPr>
      </w:pPr>
    </w:p>
    <w:p w:rsidR="00CF2216" w:rsidRPr="00430FA8" w:rsidRDefault="00CF2216" w:rsidP="00F72592">
      <w:pPr>
        <w:widowControl w:val="0"/>
        <w:ind w:left="851" w:hanging="851"/>
        <w:jc w:val="both"/>
        <w:rPr>
          <w:rFonts w:cs="Arial"/>
          <w:b/>
          <w:i w:val="0"/>
        </w:rPr>
      </w:pPr>
      <w:r w:rsidRPr="00430FA8">
        <w:rPr>
          <w:rFonts w:cs="Arial"/>
          <w:b/>
          <w:i w:val="0"/>
        </w:rPr>
        <w:t>5.</w:t>
      </w:r>
      <w:r w:rsidR="00A60B3E">
        <w:rPr>
          <w:rFonts w:cs="Arial"/>
          <w:b/>
          <w:i w:val="0"/>
        </w:rPr>
        <w:t>5</w:t>
      </w:r>
      <w:r w:rsidRPr="00430FA8">
        <w:rPr>
          <w:rFonts w:cs="Arial"/>
          <w:b/>
          <w:i w:val="0"/>
        </w:rPr>
        <w:t xml:space="preserve">.1.1 </w:t>
      </w:r>
      <w:r w:rsidRPr="00430FA8">
        <w:rPr>
          <w:rFonts w:cs="Arial"/>
          <w:b/>
          <w:i w:val="0"/>
        </w:rPr>
        <w:tab/>
        <w:t>Apresentação gráfica e digital</w:t>
      </w:r>
    </w:p>
    <w:p w:rsidR="00F72592" w:rsidRPr="00430FA8" w:rsidRDefault="00F72592" w:rsidP="00F72592">
      <w:pPr>
        <w:jc w:val="both"/>
        <w:rPr>
          <w:rFonts w:cs="Arial"/>
          <w:b/>
        </w:rPr>
      </w:pPr>
    </w:p>
    <w:p w:rsidR="0034711E" w:rsidRPr="00430FA8" w:rsidRDefault="00F72592" w:rsidP="0034711E">
      <w:pPr>
        <w:widowControl w:val="0"/>
        <w:ind w:firstLine="851"/>
        <w:jc w:val="both"/>
        <w:rPr>
          <w:rFonts w:cs="Arial"/>
          <w:i w:val="0"/>
        </w:rPr>
      </w:pPr>
      <w:r w:rsidRPr="00430FA8">
        <w:rPr>
          <w:rFonts w:cs="Arial"/>
          <w:bCs/>
          <w:i w:val="0"/>
        </w:rPr>
        <w:t>A</w:t>
      </w:r>
      <w:r w:rsidRPr="00430FA8">
        <w:rPr>
          <w:rFonts w:cs="Arial"/>
          <w:i w:val="0"/>
        </w:rPr>
        <w:t>o término d</w:t>
      </w:r>
      <w:r w:rsidR="00105EF8">
        <w:rPr>
          <w:rFonts w:cs="Arial"/>
          <w:i w:val="0"/>
        </w:rPr>
        <w:t>o</w:t>
      </w:r>
      <w:r w:rsidRPr="00430FA8">
        <w:rPr>
          <w:rFonts w:cs="Arial"/>
          <w:i w:val="0"/>
        </w:rPr>
        <w:t xml:space="preserve"> Projeto Executivo, a Contratada deverá apresentá-lo em meio eletrônico como Compact Disc (CD) ou Digital Video Disc (DVD), em formato </w:t>
      </w:r>
      <w:r w:rsidR="00CF2216" w:rsidRPr="00430FA8">
        <w:rPr>
          <w:rFonts w:cs="Arial"/>
          <w:i w:val="0"/>
        </w:rPr>
        <w:t>“</w:t>
      </w:r>
      <w:r w:rsidR="00CF2216" w:rsidRPr="00430FA8">
        <w:rPr>
          <w:rFonts w:cs="Arial"/>
        </w:rPr>
        <w:t>*.dwg</w:t>
      </w:r>
      <w:r w:rsidR="00CF2216" w:rsidRPr="00430FA8">
        <w:rPr>
          <w:rFonts w:cs="Arial"/>
          <w:i w:val="0"/>
        </w:rPr>
        <w:t xml:space="preserve">” </w:t>
      </w:r>
      <w:r w:rsidRPr="00430FA8">
        <w:rPr>
          <w:rFonts w:cs="Arial"/>
          <w:i w:val="0"/>
        </w:rPr>
        <w:t>compatível com Autocad 200</w:t>
      </w:r>
      <w:r w:rsidR="00E7050E" w:rsidRPr="00430FA8">
        <w:rPr>
          <w:rFonts w:cs="Arial"/>
          <w:i w:val="0"/>
        </w:rPr>
        <w:t>7</w:t>
      </w:r>
      <w:r w:rsidR="0034711E" w:rsidRPr="00430FA8">
        <w:rPr>
          <w:rFonts w:cs="Arial"/>
          <w:i w:val="0"/>
        </w:rPr>
        <w:t xml:space="preserve"> (ou atualização do programa utilizada pelo Contratante à época da entrega dos serviços). N</w:t>
      </w:r>
      <w:r w:rsidRPr="00430FA8">
        <w:rPr>
          <w:rFonts w:cs="Arial"/>
          <w:i w:val="0"/>
        </w:rPr>
        <w:t>ão serão aceitos arquivos do tipo</w:t>
      </w:r>
      <w:r w:rsidR="00993296" w:rsidRPr="00430FA8">
        <w:rPr>
          <w:rFonts w:cs="Arial"/>
          <w:i w:val="0"/>
        </w:rPr>
        <w:t xml:space="preserve"> “</w:t>
      </w:r>
      <w:r w:rsidR="0034711E" w:rsidRPr="00430FA8">
        <w:rPr>
          <w:rFonts w:cs="Arial"/>
        </w:rPr>
        <w:t>*.dxf</w:t>
      </w:r>
      <w:r w:rsidR="0034711E" w:rsidRPr="00430FA8">
        <w:rPr>
          <w:rFonts w:cs="Arial"/>
          <w:i w:val="0"/>
        </w:rPr>
        <w:t xml:space="preserve">”. Serão entregues ainda </w:t>
      </w:r>
      <w:r w:rsidR="0034711E" w:rsidRPr="00430FA8">
        <w:rPr>
          <w:rFonts w:cs="Arial"/>
          <w:b/>
          <w:i w:val="0"/>
        </w:rPr>
        <w:t>duas cópias plotadas em papel sulfite</w:t>
      </w:r>
      <w:r w:rsidR="0034711E" w:rsidRPr="00430FA8">
        <w:rPr>
          <w:rFonts w:cs="Arial"/>
          <w:i w:val="0"/>
        </w:rPr>
        <w:t xml:space="preserve"> com densidade de 75 g/m</w:t>
      </w:r>
      <w:r w:rsidR="0034711E" w:rsidRPr="00430FA8">
        <w:rPr>
          <w:rFonts w:cs="Arial"/>
          <w:i w:val="0"/>
          <w:vertAlign w:val="superscript"/>
        </w:rPr>
        <w:t>2</w:t>
      </w:r>
      <w:r w:rsidR="0034711E" w:rsidRPr="00430FA8">
        <w:rPr>
          <w:rFonts w:cs="Arial"/>
          <w:i w:val="0"/>
        </w:rPr>
        <w:t>.</w:t>
      </w:r>
      <w:r w:rsidR="00105EF8">
        <w:rPr>
          <w:rFonts w:cs="Arial"/>
          <w:i w:val="0"/>
        </w:rPr>
        <w:t xml:space="preserve"> Deverão ainda ser fornecidos os arquivos do tipo PLT.</w:t>
      </w:r>
    </w:p>
    <w:p w:rsidR="0034711E" w:rsidRPr="00430FA8" w:rsidRDefault="0034711E" w:rsidP="00CF2216">
      <w:pPr>
        <w:widowControl w:val="0"/>
        <w:ind w:firstLine="851"/>
        <w:jc w:val="both"/>
        <w:rPr>
          <w:rFonts w:cs="Arial"/>
          <w:i w:val="0"/>
        </w:rPr>
      </w:pPr>
    </w:p>
    <w:p w:rsidR="00F72592" w:rsidRPr="00430FA8" w:rsidRDefault="00F72592" w:rsidP="00CF2216">
      <w:pPr>
        <w:widowControl w:val="0"/>
        <w:ind w:firstLine="851"/>
        <w:jc w:val="both"/>
        <w:rPr>
          <w:rFonts w:cs="Arial"/>
          <w:i w:val="0"/>
        </w:rPr>
      </w:pPr>
      <w:r w:rsidRPr="00430FA8">
        <w:rPr>
          <w:rFonts w:cs="Arial"/>
          <w:bCs/>
          <w:i w:val="0"/>
        </w:rPr>
        <w:t>Além diss</w:t>
      </w:r>
      <w:r w:rsidRPr="00430FA8">
        <w:rPr>
          <w:rFonts w:cs="Arial"/>
          <w:i w:val="0"/>
        </w:rPr>
        <w:t xml:space="preserve">o, ao término </w:t>
      </w:r>
      <w:r w:rsidR="00105EF8">
        <w:rPr>
          <w:rFonts w:cs="Arial"/>
          <w:i w:val="0"/>
        </w:rPr>
        <w:t>do</w:t>
      </w:r>
      <w:r w:rsidRPr="00430FA8">
        <w:rPr>
          <w:rFonts w:cs="Arial"/>
          <w:i w:val="0"/>
        </w:rPr>
        <w:t xml:space="preserve"> Projeto Executivo, a Contratada deverá apresentar memorial descritivo detalhado contendo a metodologia de cálculo adotada, as especificações de materiais e serviços, os orçamentos sintéticos e analíticos contendo os quantitativos e as composições de preços unitários, bem como os estudos de viabilidade técnica, laudos técnicos,</w:t>
      </w:r>
      <w:r w:rsidR="00F74598" w:rsidRPr="00430FA8">
        <w:rPr>
          <w:rFonts w:cs="Arial"/>
          <w:i w:val="0"/>
        </w:rPr>
        <w:t xml:space="preserve"> </w:t>
      </w:r>
      <w:r w:rsidRPr="00430FA8">
        <w:rPr>
          <w:rFonts w:cs="Arial"/>
          <w:i w:val="0"/>
        </w:rPr>
        <w:t>pareceres e vistorias que se fizeram necessários à elaboração e ao entendimento do</w:t>
      </w:r>
      <w:r w:rsidR="00105EF8">
        <w:rPr>
          <w:rFonts w:cs="Arial"/>
          <w:i w:val="0"/>
        </w:rPr>
        <w:t xml:space="preserve"> referido projeto</w:t>
      </w:r>
      <w:r w:rsidRPr="00430FA8">
        <w:rPr>
          <w:rFonts w:cs="Arial"/>
          <w:i w:val="0"/>
        </w:rPr>
        <w:t>.</w:t>
      </w:r>
    </w:p>
    <w:p w:rsidR="00F72592" w:rsidRPr="00430FA8" w:rsidRDefault="00F72592" w:rsidP="00CF2216">
      <w:pPr>
        <w:widowControl w:val="0"/>
        <w:ind w:firstLine="851"/>
        <w:jc w:val="both"/>
        <w:rPr>
          <w:rFonts w:cs="Arial"/>
          <w:i w:val="0"/>
        </w:rPr>
      </w:pPr>
    </w:p>
    <w:p w:rsidR="00F72592" w:rsidRPr="00430FA8" w:rsidRDefault="00F72592" w:rsidP="002B2972">
      <w:pPr>
        <w:widowControl w:val="0"/>
        <w:ind w:firstLine="851"/>
        <w:jc w:val="both"/>
        <w:rPr>
          <w:rFonts w:cs="Arial"/>
          <w:i w:val="0"/>
        </w:rPr>
      </w:pPr>
      <w:r w:rsidRPr="00430FA8">
        <w:rPr>
          <w:rFonts w:cs="Arial"/>
          <w:i w:val="0"/>
        </w:rPr>
        <w:t>Os textos e planilhas deverão ser entregues em formato</w:t>
      </w:r>
      <w:r w:rsidR="00105EF8">
        <w:rPr>
          <w:rFonts w:cs="Arial"/>
          <w:i w:val="0"/>
        </w:rPr>
        <w:t xml:space="preserve"> </w:t>
      </w:r>
      <w:r w:rsidR="00105EF8" w:rsidRPr="00430FA8">
        <w:rPr>
          <w:rFonts w:cs="Arial"/>
          <w:i w:val="0"/>
        </w:rPr>
        <w:t>“</w:t>
      </w:r>
      <w:r w:rsidR="00105EF8" w:rsidRPr="00430FA8">
        <w:rPr>
          <w:rFonts w:cs="Arial"/>
        </w:rPr>
        <w:t>*.</w:t>
      </w:r>
      <w:r w:rsidR="00105EF8">
        <w:rPr>
          <w:rFonts w:cs="Arial"/>
        </w:rPr>
        <w:t>odt</w:t>
      </w:r>
      <w:r w:rsidR="00105EF8" w:rsidRPr="00430FA8">
        <w:rPr>
          <w:rFonts w:cs="Arial"/>
          <w:i w:val="0"/>
        </w:rPr>
        <w:t>”</w:t>
      </w:r>
      <w:r w:rsidR="00105EF8">
        <w:rPr>
          <w:rFonts w:cs="Arial"/>
          <w:i w:val="0"/>
        </w:rPr>
        <w:t xml:space="preserve"> ou </w:t>
      </w:r>
      <w:r w:rsidRPr="00430FA8">
        <w:rPr>
          <w:rFonts w:cs="Arial"/>
          <w:i w:val="0"/>
        </w:rPr>
        <w:t>“</w:t>
      </w:r>
      <w:r w:rsidR="0034711E" w:rsidRPr="00430FA8">
        <w:rPr>
          <w:rFonts w:cs="Arial"/>
        </w:rPr>
        <w:t>*.doc</w:t>
      </w:r>
      <w:r w:rsidRPr="00430FA8">
        <w:rPr>
          <w:rFonts w:cs="Arial"/>
          <w:i w:val="0"/>
        </w:rPr>
        <w:t>” e “</w:t>
      </w:r>
      <w:r w:rsidR="0034711E" w:rsidRPr="00430FA8">
        <w:rPr>
          <w:rFonts w:cs="Arial"/>
        </w:rPr>
        <w:t>*.xls</w:t>
      </w:r>
      <w:r w:rsidRPr="00430FA8">
        <w:rPr>
          <w:rFonts w:cs="Arial"/>
          <w:i w:val="0"/>
        </w:rPr>
        <w:t xml:space="preserve">” compatível para leitura no </w:t>
      </w:r>
      <w:r w:rsidR="00105EF8">
        <w:rPr>
          <w:rFonts w:cs="Arial"/>
          <w:i w:val="0"/>
        </w:rPr>
        <w:t xml:space="preserve">Open Office e </w:t>
      </w:r>
      <w:r w:rsidRPr="00430FA8">
        <w:rPr>
          <w:rFonts w:cs="Arial"/>
          <w:i w:val="0"/>
        </w:rPr>
        <w:t xml:space="preserve">Microsoft Office, de forma que permitam leitura total e sem problemas dos arquivos pelos softwares </w:t>
      </w:r>
      <w:r w:rsidR="00105EF8">
        <w:rPr>
          <w:rFonts w:cs="Arial"/>
          <w:i w:val="0"/>
        </w:rPr>
        <w:t xml:space="preserve">BrOffice, </w:t>
      </w:r>
      <w:r w:rsidRPr="00430FA8">
        <w:rPr>
          <w:rFonts w:cs="Arial"/>
          <w:i w:val="0"/>
        </w:rPr>
        <w:t xml:space="preserve">Word e Excel (Microsoft), em Compact Disc (CD) ou Digital Video Disc (DVD), juntamente com </w:t>
      </w:r>
      <w:r w:rsidRPr="00430FA8">
        <w:rPr>
          <w:rFonts w:cs="Arial"/>
          <w:b/>
          <w:i w:val="0"/>
        </w:rPr>
        <w:t>duas cópias impressas</w:t>
      </w:r>
      <w:r w:rsidRPr="00430FA8">
        <w:rPr>
          <w:rFonts w:cs="Arial"/>
          <w:i w:val="0"/>
        </w:rPr>
        <w:t>.</w:t>
      </w:r>
    </w:p>
    <w:p w:rsidR="00F72592" w:rsidRPr="00430FA8" w:rsidRDefault="00F72592" w:rsidP="002B2972">
      <w:pPr>
        <w:widowControl w:val="0"/>
        <w:ind w:firstLine="851"/>
        <w:jc w:val="both"/>
        <w:rPr>
          <w:rFonts w:cs="Arial"/>
          <w:i w:val="0"/>
        </w:rPr>
      </w:pPr>
    </w:p>
    <w:p w:rsidR="00F72592" w:rsidRPr="00430FA8" w:rsidRDefault="00F72592" w:rsidP="002B2972">
      <w:pPr>
        <w:pStyle w:val="Corpodetexto"/>
        <w:spacing w:before="0"/>
        <w:ind w:firstLine="851"/>
      </w:pPr>
      <w:r w:rsidRPr="00430FA8">
        <w:lastRenderedPageBreak/>
        <w:t>A etiqueta/rótulo do CD ou DVD deverá conter as seguintes informações: título do projeto, especialidade do projeto, nome do Contratado</w:t>
      </w:r>
      <w:r w:rsidR="007B3AB2" w:rsidRPr="00430FA8">
        <w:t xml:space="preserve"> com as descrições e símbolos oficiais</w:t>
      </w:r>
      <w:r w:rsidRPr="00430FA8">
        <w:t xml:space="preserve">, </w:t>
      </w:r>
      <w:r w:rsidR="00105EF8">
        <w:t>número de ordem do disco/número total de discos.</w:t>
      </w:r>
    </w:p>
    <w:p w:rsidR="00F72592" w:rsidRPr="00430FA8" w:rsidRDefault="00F72592" w:rsidP="00CF2216">
      <w:pPr>
        <w:widowControl w:val="0"/>
        <w:ind w:firstLine="851"/>
        <w:jc w:val="both"/>
        <w:rPr>
          <w:rFonts w:cs="Arial"/>
          <w:i w:val="0"/>
        </w:rPr>
      </w:pPr>
    </w:p>
    <w:p w:rsidR="005B59B4" w:rsidRDefault="00F72592" w:rsidP="005B59B4">
      <w:pPr>
        <w:widowControl w:val="0"/>
        <w:ind w:firstLine="851"/>
        <w:jc w:val="both"/>
        <w:rPr>
          <w:rFonts w:cs="Arial"/>
          <w:i w:val="0"/>
        </w:rPr>
      </w:pPr>
      <w:r w:rsidRPr="00430FA8">
        <w:rPr>
          <w:rFonts w:cs="Arial"/>
          <w:i w:val="0"/>
        </w:rPr>
        <w:t xml:space="preserve">As identificações dos “layers” devem ser criadas de acordo com a necessidade e para cada tipo de levantamento, conforme identificações nas legendas. </w:t>
      </w:r>
    </w:p>
    <w:p w:rsidR="00105EF8" w:rsidRPr="00430FA8" w:rsidRDefault="00105EF8" w:rsidP="005B59B4">
      <w:pPr>
        <w:widowControl w:val="0"/>
        <w:ind w:firstLine="851"/>
        <w:jc w:val="both"/>
        <w:rPr>
          <w:rFonts w:cs="Arial"/>
          <w:i w:val="0"/>
        </w:rPr>
      </w:pPr>
    </w:p>
    <w:p w:rsidR="005B59B4" w:rsidRPr="00430FA8" w:rsidRDefault="00F72592" w:rsidP="002B2972">
      <w:pPr>
        <w:pStyle w:val="Corpodetexto"/>
        <w:spacing w:before="0"/>
        <w:ind w:firstLine="851"/>
      </w:pPr>
      <w:r w:rsidRPr="00430FA8">
        <w:t>As plantas em papel sulfite, assim como as discriminações técnicas, deverão ser entregues em uma pasta plastificada com identificação do</w:t>
      </w:r>
      <w:r w:rsidR="00105EF8">
        <w:t>(s)</w:t>
      </w:r>
      <w:r w:rsidRPr="00430FA8">
        <w:t xml:space="preserve"> título(s) do(s) projeto(s), especialidade(s) do projeto(s) e nome do Contratado.</w:t>
      </w:r>
    </w:p>
    <w:p w:rsidR="005B59B4" w:rsidRPr="00430FA8" w:rsidRDefault="005B59B4" w:rsidP="002B2972">
      <w:pPr>
        <w:pStyle w:val="Corpodetexto"/>
        <w:spacing w:before="0"/>
        <w:ind w:firstLine="851"/>
      </w:pPr>
    </w:p>
    <w:p w:rsidR="002639E2" w:rsidRPr="00430FA8" w:rsidRDefault="00F72592" w:rsidP="002B2972">
      <w:pPr>
        <w:pStyle w:val="Corpodetexto"/>
        <w:spacing w:before="0"/>
        <w:ind w:firstLine="851"/>
      </w:pPr>
      <w:r w:rsidRPr="00430FA8">
        <w:t xml:space="preserve">As pranchas deverão ser desenhadas no modo </w:t>
      </w:r>
      <w:r w:rsidRPr="00430FA8">
        <w:rPr>
          <w:i/>
        </w:rPr>
        <w:t>Model Space</w:t>
      </w:r>
      <w:r w:rsidRPr="00430FA8">
        <w:t xml:space="preserve">, com formatos no </w:t>
      </w:r>
      <w:r w:rsidRPr="00430FA8">
        <w:rPr>
          <w:i/>
          <w:iCs/>
        </w:rPr>
        <w:t>Paper Space</w:t>
      </w:r>
      <w:r w:rsidRPr="00430FA8">
        <w:rPr>
          <w:iCs/>
        </w:rPr>
        <w:t>.</w:t>
      </w:r>
      <w:r w:rsidRPr="00430FA8">
        <w:t xml:space="preserve"> A unidade dos desenhos será em </w:t>
      </w:r>
      <w:r w:rsidRPr="00430FA8">
        <w:rPr>
          <w:b/>
        </w:rPr>
        <w:t>metro (m)</w:t>
      </w:r>
      <w:r w:rsidRPr="00430FA8">
        <w:t>, devendo ser utilizada nos desenhos a fonte “</w:t>
      </w:r>
      <w:r w:rsidRPr="00430FA8">
        <w:rPr>
          <w:b/>
        </w:rPr>
        <w:t>ROMANS SHX</w:t>
      </w:r>
      <w:r w:rsidRPr="00430FA8">
        <w:t>”.</w:t>
      </w:r>
    </w:p>
    <w:p w:rsidR="005B59B4" w:rsidRPr="00430FA8" w:rsidRDefault="005B59B4" w:rsidP="002B2972">
      <w:pPr>
        <w:pStyle w:val="Corpodetexto"/>
        <w:spacing w:before="0"/>
        <w:ind w:firstLine="851"/>
      </w:pPr>
    </w:p>
    <w:p w:rsidR="00F72592" w:rsidRPr="00430FA8" w:rsidRDefault="002639E2" w:rsidP="00E7050E">
      <w:pPr>
        <w:pStyle w:val="Corpodetexto"/>
        <w:tabs>
          <w:tab w:val="left" w:pos="851"/>
        </w:tabs>
        <w:spacing w:before="0"/>
      </w:pPr>
      <w:r w:rsidRPr="00430FA8">
        <w:tab/>
      </w:r>
      <w:r w:rsidR="00D76D36" w:rsidRPr="00430FA8">
        <w:t xml:space="preserve">O carimbo deverá ser o </w:t>
      </w:r>
      <w:r w:rsidR="00D76D36" w:rsidRPr="0075162C">
        <w:t>do</w:t>
      </w:r>
      <w:r w:rsidR="00F72592" w:rsidRPr="0075162C">
        <w:t xml:space="preserve"> Contrata</w:t>
      </w:r>
      <w:r w:rsidR="00D76D36" w:rsidRPr="0075162C">
        <w:t>nte</w:t>
      </w:r>
      <w:r w:rsidR="007B3AB2" w:rsidRPr="00430FA8">
        <w:t xml:space="preserve"> – será disponibilizado pela equipe de fiscalização</w:t>
      </w:r>
      <w:r w:rsidR="00F72592" w:rsidRPr="00430FA8">
        <w:t>, com 18,5cm de largura, e deverá conter, no mínimo, as seguintes informações:</w:t>
      </w:r>
    </w:p>
    <w:p w:rsidR="00F72592" w:rsidRPr="00430FA8" w:rsidRDefault="00F72592" w:rsidP="00CF2216">
      <w:pPr>
        <w:widowControl w:val="0"/>
        <w:ind w:firstLine="851"/>
        <w:jc w:val="both"/>
        <w:rPr>
          <w:rFonts w:cs="Arial"/>
          <w:i w:val="0"/>
        </w:rPr>
      </w:pPr>
    </w:p>
    <w:p w:rsidR="00F72592" w:rsidRPr="00430FA8"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430FA8">
        <w:rPr>
          <w:rFonts w:cs="Arial"/>
          <w:i w:val="0"/>
        </w:rPr>
        <w:t>nome do cliente (</w:t>
      </w:r>
      <w:r w:rsidR="00287A31">
        <w:rPr>
          <w:rFonts w:cs="Arial"/>
          <w:i w:val="0"/>
        </w:rPr>
        <w:t>POLÍCIA FEDERAL</w:t>
      </w:r>
      <w:r w:rsidRPr="00430FA8">
        <w:rPr>
          <w:rFonts w:cs="Arial"/>
          <w:i w:val="0"/>
        </w:rPr>
        <w:t>);</w:t>
      </w:r>
    </w:p>
    <w:p w:rsidR="00F72592" w:rsidRPr="00430FA8"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430FA8">
        <w:rPr>
          <w:rFonts w:cs="Arial"/>
          <w:i w:val="0"/>
        </w:rPr>
        <w:t>título do projeto (</w:t>
      </w:r>
      <w:r w:rsidR="0067391A">
        <w:rPr>
          <w:rFonts w:cs="Arial"/>
          <w:i w:val="0"/>
        </w:rPr>
        <w:t xml:space="preserve">ADEQUAÇÃO DO </w:t>
      </w:r>
      <w:r w:rsidR="00105EF8">
        <w:rPr>
          <w:rFonts w:cs="Arial"/>
          <w:i w:val="0"/>
        </w:rPr>
        <w:t>SISTEMA ELÉTRICO DE ALTA TENSÃO</w:t>
      </w:r>
      <w:r w:rsidR="00C946CA">
        <w:rPr>
          <w:rFonts w:cs="Arial"/>
          <w:i w:val="0"/>
        </w:rPr>
        <w:t xml:space="preserve"> DO</w:t>
      </w:r>
      <w:r w:rsidR="00105EF8">
        <w:rPr>
          <w:rFonts w:cs="Arial"/>
          <w:i w:val="0"/>
        </w:rPr>
        <w:t xml:space="preserve"> COMPLEXO DA</w:t>
      </w:r>
      <w:r w:rsidR="00BE68EB">
        <w:rPr>
          <w:rFonts w:cs="Arial"/>
          <w:i w:val="0"/>
        </w:rPr>
        <w:t>S UNIDADES DA POLÍCIA FEDERAL</w:t>
      </w:r>
      <w:r w:rsidR="00105EF8">
        <w:rPr>
          <w:rFonts w:cs="Arial"/>
          <w:i w:val="0"/>
        </w:rPr>
        <w:t xml:space="preserve"> NO </w:t>
      </w:r>
      <w:r w:rsidR="00BE68EB">
        <w:rPr>
          <w:rFonts w:cs="Arial"/>
          <w:i w:val="0"/>
        </w:rPr>
        <w:t>SETOR POLICIAL SUL</w:t>
      </w:r>
      <w:r w:rsidR="009919A5">
        <w:rPr>
          <w:rFonts w:cs="Arial"/>
          <w:i w:val="0"/>
        </w:rPr>
        <w:t xml:space="preserve"> – BRASÍLIA/DF</w:t>
      </w:r>
      <w:r w:rsidR="00CF2216" w:rsidRPr="00430FA8">
        <w:rPr>
          <w:rFonts w:cs="Arial"/>
          <w:i w:val="0"/>
        </w:rPr>
        <w:t>)</w:t>
      </w:r>
      <w:r w:rsidRPr="00430FA8">
        <w:rPr>
          <w:rFonts w:cs="Arial"/>
          <w:i w:val="0"/>
        </w:rPr>
        <w:t>;</w:t>
      </w:r>
    </w:p>
    <w:p w:rsidR="00F72592" w:rsidRPr="00430FA8"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430FA8">
        <w:rPr>
          <w:rFonts w:cs="Arial"/>
          <w:i w:val="0"/>
        </w:rPr>
        <w:t xml:space="preserve">especialidade do projeto (Projeto </w:t>
      </w:r>
      <w:r w:rsidR="00105EF8">
        <w:rPr>
          <w:rFonts w:cs="Arial"/>
          <w:i w:val="0"/>
        </w:rPr>
        <w:t>Elétrico</w:t>
      </w:r>
      <w:r w:rsidRPr="00430FA8">
        <w:rPr>
          <w:rFonts w:cs="Arial"/>
          <w:i w:val="0"/>
        </w:rPr>
        <w:t>);</w:t>
      </w:r>
    </w:p>
    <w:p w:rsidR="00F72592" w:rsidRPr="00430FA8"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430FA8">
        <w:rPr>
          <w:rFonts w:cs="Arial"/>
          <w:i w:val="0"/>
        </w:rPr>
        <w:t>assunto da prancha</w:t>
      </w:r>
      <w:r w:rsidR="0075162C">
        <w:rPr>
          <w:rFonts w:cs="Arial"/>
          <w:i w:val="0"/>
        </w:rPr>
        <w:t>;</w:t>
      </w:r>
      <w:r w:rsidRPr="00430FA8">
        <w:rPr>
          <w:rFonts w:cs="Arial"/>
          <w:i w:val="0"/>
        </w:rPr>
        <w:t xml:space="preserve"> </w:t>
      </w:r>
    </w:p>
    <w:p w:rsidR="00F72592" w:rsidRPr="00430FA8"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430FA8">
        <w:rPr>
          <w:rFonts w:cs="Arial"/>
          <w:i w:val="0"/>
        </w:rPr>
        <w:t>endereço do imóvel (</w:t>
      </w:r>
      <w:r w:rsidR="00EA7F85" w:rsidRPr="001A7108">
        <w:rPr>
          <w:i w:val="0"/>
        </w:rPr>
        <w:t xml:space="preserve">SPO - Lote 7 </w:t>
      </w:r>
      <w:r w:rsidR="00EA7F85" w:rsidRPr="001A7108">
        <w:rPr>
          <w:rFonts w:cs="Arial"/>
          <w:i w:val="0"/>
        </w:rPr>
        <w:t xml:space="preserve">– CEP </w:t>
      </w:r>
      <w:r w:rsidR="00EA7F85" w:rsidRPr="001A7108">
        <w:rPr>
          <w:i w:val="0"/>
        </w:rPr>
        <w:t xml:space="preserve">70610-902 </w:t>
      </w:r>
      <w:r w:rsidR="00EA7F85" w:rsidRPr="001A7108">
        <w:rPr>
          <w:rFonts w:cs="Arial"/>
          <w:i w:val="0"/>
        </w:rPr>
        <w:t>– Brasília - DF</w:t>
      </w:r>
      <w:r w:rsidRPr="00430FA8">
        <w:rPr>
          <w:rFonts w:cs="Arial"/>
          <w:i w:val="0"/>
        </w:rPr>
        <w:t xml:space="preserve">); </w:t>
      </w:r>
    </w:p>
    <w:p w:rsidR="00F72592" w:rsidRPr="00430FA8"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430FA8">
        <w:rPr>
          <w:rFonts w:cs="Arial"/>
          <w:i w:val="0"/>
        </w:rPr>
        <w:t>nome/CREA do(s) projetista(s) (com endereço e telefone) ;</w:t>
      </w:r>
    </w:p>
    <w:p w:rsidR="00F72592" w:rsidRPr="00430FA8"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430FA8">
        <w:rPr>
          <w:rFonts w:cs="Arial"/>
          <w:i w:val="0"/>
        </w:rPr>
        <w:t>campo para assinatura do proprietário (signatário do Contratante);</w:t>
      </w:r>
    </w:p>
    <w:p w:rsidR="00F72592" w:rsidRPr="00430FA8"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430FA8">
        <w:rPr>
          <w:rFonts w:cs="Arial"/>
          <w:i w:val="0"/>
        </w:rPr>
        <w:t>nº da prancha e quantidade de pranchas (</w:t>
      </w:r>
      <w:r w:rsidR="0075162C">
        <w:rPr>
          <w:rFonts w:cs="Arial"/>
          <w:i w:val="0"/>
        </w:rPr>
        <w:t xml:space="preserve">Ex.: </w:t>
      </w:r>
      <w:r w:rsidRPr="00430FA8">
        <w:rPr>
          <w:rFonts w:cs="Arial"/>
          <w:i w:val="0"/>
        </w:rPr>
        <w:t>01/05);</w:t>
      </w:r>
    </w:p>
    <w:p w:rsidR="00F72592" w:rsidRPr="00430FA8"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430FA8">
        <w:rPr>
          <w:rFonts w:cs="Arial"/>
          <w:i w:val="0"/>
        </w:rPr>
        <w:t>escala de plotagem do desenho (1:100, 1:50, 1:20 etc.);</w:t>
      </w:r>
    </w:p>
    <w:p w:rsidR="00F72592" w:rsidRPr="00430FA8"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430FA8">
        <w:rPr>
          <w:rFonts w:cs="Arial"/>
          <w:i w:val="0"/>
        </w:rPr>
        <w:t>data de conclusão do projeto (mês e ano);</w:t>
      </w:r>
    </w:p>
    <w:p w:rsidR="00F72592" w:rsidRPr="00430FA8" w:rsidRDefault="00F72592" w:rsidP="00CB005B">
      <w:pPr>
        <w:widowControl w:val="0"/>
        <w:numPr>
          <w:ilvl w:val="0"/>
          <w:numId w:val="7"/>
        </w:numPr>
        <w:tabs>
          <w:tab w:val="left" w:pos="1211"/>
        </w:tabs>
        <w:suppressAutoHyphens/>
        <w:overflowPunct/>
        <w:autoSpaceDE/>
        <w:autoSpaceDN/>
        <w:adjustRightInd/>
        <w:ind w:left="1211" w:hanging="77"/>
        <w:jc w:val="both"/>
        <w:textAlignment w:val="auto"/>
        <w:rPr>
          <w:rFonts w:cs="Arial"/>
          <w:i w:val="0"/>
        </w:rPr>
      </w:pPr>
      <w:r w:rsidRPr="00430FA8">
        <w:rPr>
          <w:rFonts w:cs="Arial"/>
          <w:i w:val="0"/>
        </w:rPr>
        <w:t>número de revisão (</w:t>
      </w:r>
      <w:r w:rsidR="0075162C">
        <w:rPr>
          <w:rFonts w:cs="Arial"/>
          <w:i w:val="0"/>
        </w:rPr>
        <w:t xml:space="preserve">Ex.: </w:t>
      </w:r>
      <w:r w:rsidRPr="00430FA8">
        <w:rPr>
          <w:rFonts w:cs="Arial"/>
          <w:i w:val="0"/>
        </w:rPr>
        <w:t>00).</w:t>
      </w:r>
    </w:p>
    <w:p w:rsidR="00F72592" w:rsidRPr="00430FA8" w:rsidRDefault="00F72592" w:rsidP="00CF2216">
      <w:pPr>
        <w:widowControl w:val="0"/>
        <w:ind w:firstLine="851"/>
        <w:jc w:val="both"/>
        <w:rPr>
          <w:rFonts w:cs="Arial"/>
          <w:i w:val="0"/>
        </w:rPr>
      </w:pPr>
    </w:p>
    <w:p w:rsidR="00F30B30" w:rsidRPr="00430FA8" w:rsidRDefault="00F30B30" w:rsidP="00F30B30">
      <w:pPr>
        <w:widowControl w:val="0"/>
        <w:ind w:firstLine="851"/>
        <w:jc w:val="both"/>
        <w:rPr>
          <w:rFonts w:cs="Arial"/>
          <w:i w:val="0"/>
        </w:rPr>
      </w:pPr>
      <w:r w:rsidRPr="00430FA8">
        <w:rPr>
          <w:rFonts w:cs="Arial"/>
          <w:i w:val="0"/>
        </w:rPr>
        <w:t>A definição de cores para a espessura de penas deverá acompanhar a seguinte tabela:</w:t>
      </w:r>
    </w:p>
    <w:p w:rsidR="004E14AE" w:rsidRPr="00430FA8" w:rsidRDefault="004E14AE" w:rsidP="00F30B30">
      <w:pPr>
        <w:widowControl w:val="0"/>
        <w:ind w:firstLine="851"/>
        <w:jc w:val="both"/>
        <w:rPr>
          <w:rFonts w:cs="Arial"/>
          <w:i w:val="0"/>
        </w:rPr>
      </w:pPr>
    </w:p>
    <w:p w:rsidR="00F30B30" w:rsidRPr="00430FA8" w:rsidRDefault="00F30B30" w:rsidP="00F30B30">
      <w:pPr>
        <w:widowControl w:val="0"/>
        <w:ind w:left="709" w:hanging="709"/>
        <w:jc w:val="both"/>
        <w:rPr>
          <w:rFonts w:cs="Arial"/>
          <w:i w:val="0"/>
        </w:rPr>
      </w:pPr>
    </w:p>
    <w:tbl>
      <w:tblPr>
        <w:tblW w:w="0" w:type="auto"/>
        <w:tblInd w:w="1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5"/>
        <w:gridCol w:w="2046"/>
        <w:gridCol w:w="1826"/>
        <w:gridCol w:w="1841"/>
      </w:tblGrid>
      <w:tr w:rsidR="00F30B30" w:rsidRPr="00430FA8" w:rsidTr="00F30B30">
        <w:tc>
          <w:tcPr>
            <w:tcW w:w="1605" w:type="dxa"/>
          </w:tcPr>
          <w:p w:rsidR="00F30B30" w:rsidRPr="00430FA8" w:rsidRDefault="00F30B30" w:rsidP="007518FF">
            <w:pPr>
              <w:widowControl w:val="0"/>
              <w:snapToGrid w:val="0"/>
              <w:jc w:val="center"/>
              <w:rPr>
                <w:rFonts w:cs="Arial"/>
                <w:b/>
                <w:i w:val="0"/>
              </w:rPr>
            </w:pPr>
            <w:r w:rsidRPr="00430FA8">
              <w:rPr>
                <w:rFonts w:cs="Arial"/>
                <w:b/>
                <w:i w:val="0"/>
              </w:rPr>
              <w:t>Espessura</w:t>
            </w:r>
          </w:p>
          <w:p w:rsidR="00F30B30" w:rsidRPr="00430FA8" w:rsidRDefault="00F30B30" w:rsidP="007518FF">
            <w:pPr>
              <w:widowControl w:val="0"/>
              <w:jc w:val="center"/>
              <w:rPr>
                <w:rFonts w:cs="Arial"/>
                <w:b/>
                <w:i w:val="0"/>
              </w:rPr>
            </w:pPr>
            <w:r w:rsidRPr="00430FA8">
              <w:rPr>
                <w:rFonts w:cs="Arial"/>
                <w:b/>
                <w:i w:val="0"/>
              </w:rPr>
              <w:t>Da pena</w:t>
            </w:r>
          </w:p>
        </w:tc>
        <w:tc>
          <w:tcPr>
            <w:tcW w:w="2046" w:type="dxa"/>
          </w:tcPr>
          <w:p w:rsidR="00F30B30" w:rsidRPr="00430FA8" w:rsidRDefault="00F30B30" w:rsidP="007518FF">
            <w:pPr>
              <w:widowControl w:val="0"/>
              <w:snapToGrid w:val="0"/>
              <w:jc w:val="center"/>
              <w:rPr>
                <w:rFonts w:cs="Arial"/>
                <w:b/>
                <w:i w:val="0"/>
              </w:rPr>
            </w:pPr>
            <w:r w:rsidRPr="00430FA8">
              <w:rPr>
                <w:rFonts w:cs="Arial"/>
                <w:b/>
                <w:i w:val="0"/>
              </w:rPr>
              <w:t>Cor</w:t>
            </w:r>
          </w:p>
          <w:p w:rsidR="00F30B30" w:rsidRPr="00430FA8" w:rsidRDefault="00F30B30" w:rsidP="007518FF">
            <w:pPr>
              <w:widowControl w:val="0"/>
              <w:jc w:val="center"/>
              <w:rPr>
                <w:rFonts w:cs="Arial"/>
                <w:b/>
                <w:i w:val="0"/>
              </w:rPr>
            </w:pPr>
            <w:r w:rsidRPr="00430FA8">
              <w:rPr>
                <w:rFonts w:cs="Arial"/>
                <w:b/>
                <w:i w:val="0"/>
              </w:rPr>
              <w:t>Padrão</w:t>
            </w:r>
          </w:p>
        </w:tc>
        <w:tc>
          <w:tcPr>
            <w:tcW w:w="1826" w:type="dxa"/>
          </w:tcPr>
          <w:p w:rsidR="00F30B30" w:rsidRPr="00430FA8" w:rsidRDefault="00F30B30" w:rsidP="007518FF">
            <w:pPr>
              <w:widowControl w:val="0"/>
              <w:snapToGrid w:val="0"/>
              <w:jc w:val="center"/>
              <w:rPr>
                <w:rFonts w:cs="Arial"/>
                <w:b/>
                <w:i w:val="0"/>
              </w:rPr>
            </w:pPr>
            <w:r w:rsidRPr="00430FA8">
              <w:rPr>
                <w:rFonts w:cs="Arial"/>
                <w:b/>
                <w:i w:val="0"/>
              </w:rPr>
              <w:t>Nº da cor</w:t>
            </w:r>
          </w:p>
          <w:p w:rsidR="00F30B30" w:rsidRPr="00430FA8" w:rsidRDefault="00F30B30" w:rsidP="007518FF">
            <w:pPr>
              <w:widowControl w:val="0"/>
              <w:jc w:val="center"/>
              <w:rPr>
                <w:rFonts w:cs="Arial"/>
                <w:b/>
                <w:i w:val="0"/>
              </w:rPr>
            </w:pPr>
            <w:r w:rsidRPr="00430FA8">
              <w:rPr>
                <w:rFonts w:cs="Arial"/>
                <w:b/>
                <w:i w:val="0"/>
              </w:rPr>
              <w:t>no AutoCAD</w:t>
            </w:r>
          </w:p>
        </w:tc>
        <w:tc>
          <w:tcPr>
            <w:tcW w:w="1841" w:type="dxa"/>
          </w:tcPr>
          <w:p w:rsidR="00F30B30" w:rsidRPr="00430FA8" w:rsidRDefault="00F30B30" w:rsidP="007518FF">
            <w:pPr>
              <w:widowControl w:val="0"/>
              <w:snapToGrid w:val="0"/>
              <w:jc w:val="center"/>
              <w:rPr>
                <w:rFonts w:cs="Arial"/>
                <w:b/>
                <w:i w:val="0"/>
                <w:lang w:val="en-US"/>
              </w:rPr>
            </w:pPr>
            <w:r w:rsidRPr="00430FA8">
              <w:rPr>
                <w:rFonts w:cs="Arial"/>
                <w:b/>
                <w:i w:val="0"/>
                <w:lang w:val="en-US"/>
              </w:rPr>
              <w:t>Use object color</w:t>
            </w:r>
          </w:p>
        </w:tc>
      </w:tr>
      <w:tr w:rsidR="00F30B30" w:rsidRPr="00430FA8" w:rsidTr="00F30B30">
        <w:tc>
          <w:tcPr>
            <w:tcW w:w="1605" w:type="dxa"/>
          </w:tcPr>
          <w:p w:rsidR="00F30B30" w:rsidRPr="00430FA8" w:rsidRDefault="00F30B30" w:rsidP="007518FF">
            <w:pPr>
              <w:widowControl w:val="0"/>
              <w:snapToGrid w:val="0"/>
              <w:jc w:val="center"/>
              <w:rPr>
                <w:rFonts w:cs="Arial"/>
                <w:i w:val="0"/>
                <w:lang w:val="en-US"/>
              </w:rPr>
            </w:pPr>
            <w:r w:rsidRPr="00430FA8">
              <w:rPr>
                <w:rFonts w:cs="Arial"/>
                <w:i w:val="0"/>
                <w:lang w:val="en-US"/>
              </w:rPr>
              <w:t>0,1</w:t>
            </w:r>
          </w:p>
        </w:tc>
        <w:tc>
          <w:tcPr>
            <w:tcW w:w="2046" w:type="dxa"/>
          </w:tcPr>
          <w:p w:rsidR="00F30B30" w:rsidRPr="00430FA8" w:rsidRDefault="00F30B30" w:rsidP="007518FF">
            <w:pPr>
              <w:widowControl w:val="0"/>
              <w:snapToGrid w:val="0"/>
              <w:jc w:val="center"/>
              <w:rPr>
                <w:rFonts w:cs="Arial"/>
                <w:i w:val="0"/>
                <w:lang w:val="en-US"/>
              </w:rPr>
            </w:pPr>
            <w:r w:rsidRPr="00430FA8">
              <w:rPr>
                <w:rFonts w:cs="Arial"/>
                <w:i w:val="0"/>
                <w:lang w:val="en-US"/>
              </w:rPr>
              <w:t>Red</w:t>
            </w:r>
          </w:p>
        </w:tc>
        <w:tc>
          <w:tcPr>
            <w:tcW w:w="1826" w:type="dxa"/>
          </w:tcPr>
          <w:p w:rsidR="00F30B30" w:rsidRPr="00430FA8" w:rsidRDefault="00F30B30" w:rsidP="007518FF">
            <w:pPr>
              <w:widowControl w:val="0"/>
              <w:snapToGrid w:val="0"/>
              <w:jc w:val="center"/>
              <w:rPr>
                <w:rFonts w:cs="Arial"/>
                <w:i w:val="0"/>
                <w:lang w:val="en-US"/>
              </w:rPr>
            </w:pPr>
            <w:r w:rsidRPr="00430FA8">
              <w:rPr>
                <w:rFonts w:cs="Arial"/>
                <w:i w:val="0"/>
                <w:lang w:val="en-US"/>
              </w:rPr>
              <w:t>1</w:t>
            </w:r>
          </w:p>
        </w:tc>
        <w:tc>
          <w:tcPr>
            <w:tcW w:w="1841" w:type="dxa"/>
          </w:tcPr>
          <w:p w:rsidR="00F30B30" w:rsidRPr="00430FA8" w:rsidRDefault="00F30B30" w:rsidP="007518FF">
            <w:pPr>
              <w:widowControl w:val="0"/>
              <w:snapToGrid w:val="0"/>
              <w:jc w:val="center"/>
              <w:rPr>
                <w:rFonts w:cs="Arial"/>
                <w:i w:val="0"/>
                <w:lang w:val="en-US"/>
              </w:rPr>
            </w:pPr>
            <w:r w:rsidRPr="00430FA8">
              <w:rPr>
                <w:rFonts w:cs="Arial"/>
                <w:i w:val="0"/>
                <w:lang w:val="en-US"/>
              </w:rPr>
              <w:t>black</w:t>
            </w:r>
          </w:p>
        </w:tc>
      </w:tr>
      <w:tr w:rsidR="00F30B30" w:rsidRPr="00430FA8" w:rsidTr="00F30B30">
        <w:tc>
          <w:tcPr>
            <w:tcW w:w="1605" w:type="dxa"/>
          </w:tcPr>
          <w:p w:rsidR="00F30B30" w:rsidRPr="00430FA8" w:rsidRDefault="00F30B30" w:rsidP="007518FF">
            <w:pPr>
              <w:widowControl w:val="0"/>
              <w:snapToGrid w:val="0"/>
              <w:jc w:val="center"/>
              <w:rPr>
                <w:rFonts w:cs="Arial"/>
                <w:i w:val="0"/>
                <w:lang w:val="en-US"/>
              </w:rPr>
            </w:pPr>
            <w:r w:rsidRPr="00430FA8">
              <w:rPr>
                <w:rFonts w:cs="Arial"/>
                <w:i w:val="0"/>
                <w:lang w:val="en-US"/>
              </w:rPr>
              <w:t>0,2</w:t>
            </w:r>
          </w:p>
        </w:tc>
        <w:tc>
          <w:tcPr>
            <w:tcW w:w="2046" w:type="dxa"/>
          </w:tcPr>
          <w:p w:rsidR="00F30B30" w:rsidRPr="00430FA8" w:rsidRDefault="00F30B30" w:rsidP="007518FF">
            <w:pPr>
              <w:widowControl w:val="0"/>
              <w:snapToGrid w:val="0"/>
              <w:jc w:val="center"/>
              <w:rPr>
                <w:rFonts w:cs="Arial"/>
                <w:i w:val="0"/>
                <w:lang w:val="en-US"/>
              </w:rPr>
            </w:pPr>
            <w:r w:rsidRPr="00430FA8">
              <w:rPr>
                <w:rFonts w:cs="Arial"/>
                <w:i w:val="0"/>
                <w:lang w:val="en-US"/>
              </w:rPr>
              <w:t>Yellow</w:t>
            </w:r>
          </w:p>
        </w:tc>
        <w:tc>
          <w:tcPr>
            <w:tcW w:w="1826" w:type="dxa"/>
          </w:tcPr>
          <w:p w:rsidR="00F30B30" w:rsidRPr="00430FA8" w:rsidRDefault="00F30B30" w:rsidP="007518FF">
            <w:pPr>
              <w:widowControl w:val="0"/>
              <w:snapToGrid w:val="0"/>
              <w:jc w:val="center"/>
              <w:rPr>
                <w:rFonts w:cs="Arial"/>
                <w:i w:val="0"/>
                <w:lang w:val="en-US"/>
              </w:rPr>
            </w:pPr>
            <w:r w:rsidRPr="00430FA8">
              <w:rPr>
                <w:rFonts w:cs="Arial"/>
                <w:i w:val="0"/>
                <w:lang w:val="en-US"/>
              </w:rPr>
              <w:t>2</w:t>
            </w:r>
          </w:p>
        </w:tc>
        <w:tc>
          <w:tcPr>
            <w:tcW w:w="1841" w:type="dxa"/>
          </w:tcPr>
          <w:p w:rsidR="00F30B30" w:rsidRPr="00430FA8" w:rsidRDefault="00F30B30" w:rsidP="007518FF">
            <w:pPr>
              <w:widowControl w:val="0"/>
              <w:snapToGrid w:val="0"/>
              <w:jc w:val="center"/>
              <w:rPr>
                <w:rFonts w:cs="Arial"/>
                <w:i w:val="0"/>
                <w:lang w:val="en-US"/>
              </w:rPr>
            </w:pPr>
            <w:r w:rsidRPr="00430FA8">
              <w:rPr>
                <w:rFonts w:cs="Arial"/>
                <w:i w:val="0"/>
                <w:lang w:val="en-US"/>
              </w:rPr>
              <w:t>black</w:t>
            </w:r>
          </w:p>
        </w:tc>
      </w:tr>
      <w:tr w:rsidR="00F30B30" w:rsidRPr="00430FA8" w:rsidTr="00F30B30">
        <w:tc>
          <w:tcPr>
            <w:tcW w:w="1605" w:type="dxa"/>
          </w:tcPr>
          <w:p w:rsidR="00F30B30" w:rsidRPr="00430FA8" w:rsidRDefault="00F30B30" w:rsidP="007518FF">
            <w:pPr>
              <w:widowControl w:val="0"/>
              <w:snapToGrid w:val="0"/>
              <w:jc w:val="center"/>
              <w:rPr>
                <w:rFonts w:cs="Arial"/>
                <w:i w:val="0"/>
                <w:lang w:val="en-US"/>
              </w:rPr>
            </w:pPr>
            <w:r w:rsidRPr="00430FA8">
              <w:rPr>
                <w:rFonts w:cs="Arial"/>
                <w:i w:val="0"/>
                <w:lang w:val="en-US"/>
              </w:rPr>
              <w:t>0,3</w:t>
            </w:r>
          </w:p>
        </w:tc>
        <w:tc>
          <w:tcPr>
            <w:tcW w:w="2046" w:type="dxa"/>
          </w:tcPr>
          <w:p w:rsidR="00F30B30" w:rsidRPr="00430FA8" w:rsidRDefault="00F30B30" w:rsidP="007518FF">
            <w:pPr>
              <w:widowControl w:val="0"/>
              <w:snapToGrid w:val="0"/>
              <w:jc w:val="center"/>
              <w:rPr>
                <w:rFonts w:cs="Arial"/>
                <w:i w:val="0"/>
                <w:lang w:val="en-US"/>
              </w:rPr>
            </w:pPr>
            <w:r w:rsidRPr="00430FA8">
              <w:rPr>
                <w:rFonts w:cs="Arial"/>
                <w:i w:val="0"/>
                <w:lang w:val="en-US"/>
              </w:rPr>
              <w:t>Green</w:t>
            </w:r>
          </w:p>
        </w:tc>
        <w:tc>
          <w:tcPr>
            <w:tcW w:w="1826" w:type="dxa"/>
          </w:tcPr>
          <w:p w:rsidR="00F30B30" w:rsidRPr="00430FA8" w:rsidRDefault="00F30B30" w:rsidP="007518FF">
            <w:pPr>
              <w:widowControl w:val="0"/>
              <w:snapToGrid w:val="0"/>
              <w:jc w:val="center"/>
              <w:rPr>
                <w:rFonts w:cs="Arial"/>
                <w:i w:val="0"/>
                <w:lang w:val="en-US"/>
              </w:rPr>
            </w:pPr>
            <w:r w:rsidRPr="00430FA8">
              <w:rPr>
                <w:rFonts w:cs="Arial"/>
                <w:i w:val="0"/>
                <w:lang w:val="en-US"/>
              </w:rPr>
              <w:t>3</w:t>
            </w:r>
          </w:p>
        </w:tc>
        <w:tc>
          <w:tcPr>
            <w:tcW w:w="1841" w:type="dxa"/>
          </w:tcPr>
          <w:p w:rsidR="00F30B30" w:rsidRPr="00430FA8" w:rsidRDefault="00F30B30" w:rsidP="007518FF">
            <w:pPr>
              <w:widowControl w:val="0"/>
              <w:snapToGrid w:val="0"/>
              <w:jc w:val="center"/>
              <w:rPr>
                <w:rFonts w:cs="Arial"/>
                <w:i w:val="0"/>
                <w:lang w:val="en-US"/>
              </w:rPr>
            </w:pPr>
            <w:r w:rsidRPr="00430FA8">
              <w:rPr>
                <w:rFonts w:cs="Arial"/>
                <w:i w:val="0"/>
                <w:lang w:val="en-US"/>
              </w:rPr>
              <w:t>black</w:t>
            </w:r>
          </w:p>
        </w:tc>
      </w:tr>
      <w:tr w:rsidR="00F30B30" w:rsidRPr="00430FA8" w:rsidTr="00F30B30">
        <w:tc>
          <w:tcPr>
            <w:tcW w:w="1605" w:type="dxa"/>
          </w:tcPr>
          <w:p w:rsidR="00F30B30" w:rsidRPr="00430FA8" w:rsidRDefault="00F30B30" w:rsidP="007518FF">
            <w:pPr>
              <w:widowControl w:val="0"/>
              <w:snapToGrid w:val="0"/>
              <w:jc w:val="center"/>
              <w:rPr>
                <w:rFonts w:cs="Arial"/>
                <w:i w:val="0"/>
                <w:lang w:val="en-US"/>
              </w:rPr>
            </w:pPr>
            <w:r w:rsidRPr="00430FA8">
              <w:rPr>
                <w:rFonts w:cs="Arial"/>
                <w:i w:val="0"/>
                <w:lang w:val="en-US"/>
              </w:rPr>
              <w:t>0,4</w:t>
            </w:r>
          </w:p>
        </w:tc>
        <w:tc>
          <w:tcPr>
            <w:tcW w:w="2046" w:type="dxa"/>
          </w:tcPr>
          <w:p w:rsidR="00F30B30" w:rsidRPr="00430FA8" w:rsidRDefault="00F30B30" w:rsidP="007518FF">
            <w:pPr>
              <w:widowControl w:val="0"/>
              <w:snapToGrid w:val="0"/>
              <w:jc w:val="center"/>
              <w:rPr>
                <w:rFonts w:cs="Arial"/>
                <w:i w:val="0"/>
                <w:lang w:val="en-US"/>
              </w:rPr>
            </w:pPr>
            <w:r w:rsidRPr="00430FA8">
              <w:rPr>
                <w:rFonts w:cs="Arial"/>
                <w:i w:val="0"/>
                <w:lang w:val="en-US"/>
              </w:rPr>
              <w:t>Cyan</w:t>
            </w:r>
          </w:p>
        </w:tc>
        <w:tc>
          <w:tcPr>
            <w:tcW w:w="1826" w:type="dxa"/>
          </w:tcPr>
          <w:p w:rsidR="00F30B30" w:rsidRPr="00430FA8" w:rsidRDefault="00F30B30" w:rsidP="007518FF">
            <w:pPr>
              <w:widowControl w:val="0"/>
              <w:snapToGrid w:val="0"/>
              <w:jc w:val="center"/>
              <w:rPr>
                <w:rFonts w:cs="Arial"/>
                <w:i w:val="0"/>
                <w:lang w:val="en-US"/>
              </w:rPr>
            </w:pPr>
            <w:r w:rsidRPr="00430FA8">
              <w:rPr>
                <w:rFonts w:cs="Arial"/>
                <w:i w:val="0"/>
                <w:lang w:val="en-US"/>
              </w:rPr>
              <w:t>4</w:t>
            </w:r>
          </w:p>
        </w:tc>
        <w:tc>
          <w:tcPr>
            <w:tcW w:w="1841" w:type="dxa"/>
          </w:tcPr>
          <w:p w:rsidR="00F30B30" w:rsidRPr="00430FA8" w:rsidRDefault="00F30B30" w:rsidP="007518FF">
            <w:pPr>
              <w:widowControl w:val="0"/>
              <w:snapToGrid w:val="0"/>
              <w:jc w:val="center"/>
              <w:rPr>
                <w:rFonts w:cs="Arial"/>
                <w:i w:val="0"/>
                <w:lang w:val="en-US"/>
              </w:rPr>
            </w:pPr>
            <w:r w:rsidRPr="00430FA8">
              <w:rPr>
                <w:rFonts w:cs="Arial"/>
                <w:i w:val="0"/>
                <w:lang w:val="en-US"/>
              </w:rPr>
              <w:t>black</w:t>
            </w:r>
          </w:p>
        </w:tc>
      </w:tr>
      <w:tr w:rsidR="00F30B30" w:rsidRPr="00430FA8" w:rsidTr="00F30B30">
        <w:tc>
          <w:tcPr>
            <w:tcW w:w="1605" w:type="dxa"/>
          </w:tcPr>
          <w:p w:rsidR="00F30B30" w:rsidRPr="00430FA8" w:rsidRDefault="00F30B30" w:rsidP="007518FF">
            <w:pPr>
              <w:widowControl w:val="0"/>
              <w:snapToGrid w:val="0"/>
              <w:jc w:val="center"/>
              <w:rPr>
                <w:rFonts w:cs="Arial"/>
                <w:i w:val="0"/>
                <w:lang w:val="en-US"/>
              </w:rPr>
            </w:pPr>
            <w:r w:rsidRPr="00430FA8">
              <w:rPr>
                <w:rFonts w:cs="Arial"/>
                <w:i w:val="0"/>
                <w:lang w:val="en-US"/>
              </w:rPr>
              <w:t>0,5</w:t>
            </w:r>
          </w:p>
        </w:tc>
        <w:tc>
          <w:tcPr>
            <w:tcW w:w="2046" w:type="dxa"/>
          </w:tcPr>
          <w:p w:rsidR="00F30B30" w:rsidRPr="00430FA8" w:rsidRDefault="00F30B30" w:rsidP="007518FF">
            <w:pPr>
              <w:widowControl w:val="0"/>
              <w:snapToGrid w:val="0"/>
              <w:jc w:val="center"/>
              <w:rPr>
                <w:rFonts w:cs="Arial"/>
                <w:i w:val="0"/>
                <w:lang w:val="en-US"/>
              </w:rPr>
            </w:pPr>
            <w:r w:rsidRPr="00430FA8">
              <w:rPr>
                <w:rFonts w:cs="Arial"/>
                <w:i w:val="0"/>
                <w:lang w:val="en-US"/>
              </w:rPr>
              <w:t>Blue</w:t>
            </w:r>
          </w:p>
        </w:tc>
        <w:tc>
          <w:tcPr>
            <w:tcW w:w="1826" w:type="dxa"/>
          </w:tcPr>
          <w:p w:rsidR="00F30B30" w:rsidRPr="00430FA8" w:rsidRDefault="00F30B30" w:rsidP="007518FF">
            <w:pPr>
              <w:widowControl w:val="0"/>
              <w:snapToGrid w:val="0"/>
              <w:jc w:val="center"/>
              <w:rPr>
                <w:rFonts w:cs="Arial"/>
                <w:i w:val="0"/>
                <w:lang w:val="en-US"/>
              </w:rPr>
            </w:pPr>
            <w:r w:rsidRPr="00430FA8">
              <w:rPr>
                <w:rFonts w:cs="Arial"/>
                <w:i w:val="0"/>
                <w:lang w:val="en-US"/>
              </w:rPr>
              <w:t>5</w:t>
            </w:r>
          </w:p>
        </w:tc>
        <w:tc>
          <w:tcPr>
            <w:tcW w:w="1841" w:type="dxa"/>
          </w:tcPr>
          <w:p w:rsidR="00F30B30" w:rsidRPr="00430FA8" w:rsidRDefault="00F30B30" w:rsidP="007518FF">
            <w:pPr>
              <w:widowControl w:val="0"/>
              <w:snapToGrid w:val="0"/>
              <w:jc w:val="center"/>
              <w:rPr>
                <w:rFonts w:cs="Arial"/>
                <w:i w:val="0"/>
                <w:lang w:val="en-US"/>
              </w:rPr>
            </w:pPr>
            <w:r w:rsidRPr="00430FA8">
              <w:rPr>
                <w:rFonts w:cs="Arial"/>
                <w:i w:val="0"/>
                <w:lang w:val="en-US"/>
              </w:rPr>
              <w:t>black</w:t>
            </w:r>
          </w:p>
        </w:tc>
      </w:tr>
      <w:tr w:rsidR="00F30B30" w:rsidRPr="00430FA8" w:rsidTr="00F30B30">
        <w:tc>
          <w:tcPr>
            <w:tcW w:w="1605" w:type="dxa"/>
          </w:tcPr>
          <w:p w:rsidR="00F30B30" w:rsidRPr="00430FA8" w:rsidRDefault="00F30B30" w:rsidP="007518FF">
            <w:pPr>
              <w:widowControl w:val="0"/>
              <w:snapToGrid w:val="0"/>
              <w:jc w:val="center"/>
              <w:rPr>
                <w:rFonts w:cs="Arial"/>
                <w:i w:val="0"/>
                <w:lang w:val="en-US"/>
              </w:rPr>
            </w:pPr>
            <w:r w:rsidRPr="00430FA8">
              <w:rPr>
                <w:rFonts w:cs="Arial"/>
                <w:i w:val="0"/>
                <w:lang w:val="en-US"/>
              </w:rPr>
              <w:t>0,6</w:t>
            </w:r>
          </w:p>
        </w:tc>
        <w:tc>
          <w:tcPr>
            <w:tcW w:w="2046" w:type="dxa"/>
          </w:tcPr>
          <w:p w:rsidR="00F30B30" w:rsidRPr="00430FA8" w:rsidRDefault="00F30B30" w:rsidP="007518FF">
            <w:pPr>
              <w:widowControl w:val="0"/>
              <w:snapToGrid w:val="0"/>
              <w:jc w:val="center"/>
              <w:rPr>
                <w:rFonts w:cs="Arial"/>
                <w:i w:val="0"/>
                <w:lang w:val="en-US"/>
              </w:rPr>
            </w:pPr>
            <w:r w:rsidRPr="00430FA8">
              <w:rPr>
                <w:rFonts w:cs="Arial"/>
                <w:i w:val="0"/>
                <w:lang w:val="en-US"/>
              </w:rPr>
              <w:t>Magenta</w:t>
            </w:r>
          </w:p>
        </w:tc>
        <w:tc>
          <w:tcPr>
            <w:tcW w:w="1826" w:type="dxa"/>
          </w:tcPr>
          <w:p w:rsidR="00F30B30" w:rsidRPr="00430FA8" w:rsidRDefault="00F30B30" w:rsidP="007518FF">
            <w:pPr>
              <w:widowControl w:val="0"/>
              <w:snapToGrid w:val="0"/>
              <w:jc w:val="center"/>
              <w:rPr>
                <w:rFonts w:cs="Arial"/>
                <w:i w:val="0"/>
                <w:lang w:val="en-US"/>
              </w:rPr>
            </w:pPr>
            <w:r w:rsidRPr="00430FA8">
              <w:rPr>
                <w:rFonts w:cs="Arial"/>
                <w:i w:val="0"/>
                <w:lang w:val="en-US"/>
              </w:rPr>
              <w:t>6</w:t>
            </w:r>
          </w:p>
        </w:tc>
        <w:tc>
          <w:tcPr>
            <w:tcW w:w="1841" w:type="dxa"/>
          </w:tcPr>
          <w:p w:rsidR="00F30B30" w:rsidRPr="00430FA8" w:rsidRDefault="00F30B30" w:rsidP="007518FF">
            <w:pPr>
              <w:widowControl w:val="0"/>
              <w:snapToGrid w:val="0"/>
              <w:jc w:val="center"/>
              <w:rPr>
                <w:rFonts w:cs="Arial"/>
                <w:i w:val="0"/>
                <w:lang w:val="en-US"/>
              </w:rPr>
            </w:pPr>
            <w:r w:rsidRPr="00430FA8">
              <w:rPr>
                <w:rFonts w:cs="Arial"/>
                <w:i w:val="0"/>
                <w:lang w:val="en-US"/>
              </w:rPr>
              <w:t>black</w:t>
            </w:r>
          </w:p>
        </w:tc>
      </w:tr>
      <w:tr w:rsidR="00F30B30" w:rsidRPr="00430FA8" w:rsidTr="00F30B30">
        <w:tc>
          <w:tcPr>
            <w:tcW w:w="1605" w:type="dxa"/>
          </w:tcPr>
          <w:p w:rsidR="00F30B30" w:rsidRPr="00430FA8" w:rsidRDefault="00F30B30" w:rsidP="007518FF">
            <w:pPr>
              <w:widowControl w:val="0"/>
              <w:snapToGrid w:val="0"/>
              <w:jc w:val="center"/>
              <w:rPr>
                <w:rFonts w:cs="Arial"/>
                <w:i w:val="0"/>
                <w:lang w:val="en-US"/>
              </w:rPr>
            </w:pPr>
            <w:r w:rsidRPr="00430FA8">
              <w:rPr>
                <w:rFonts w:cs="Arial"/>
                <w:i w:val="0"/>
                <w:lang w:val="en-US"/>
              </w:rPr>
              <w:t>0,7</w:t>
            </w:r>
          </w:p>
        </w:tc>
        <w:tc>
          <w:tcPr>
            <w:tcW w:w="2046" w:type="dxa"/>
          </w:tcPr>
          <w:p w:rsidR="00F30B30" w:rsidRPr="00430FA8" w:rsidRDefault="00F30B30" w:rsidP="007518FF">
            <w:pPr>
              <w:widowControl w:val="0"/>
              <w:snapToGrid w:val="0"/>
              <w:jc w:val="center"/>
              <w:rPr>
                <w:rFonts w:cs="Arial"/>
                <w:i w:val="0"/>
                <w:lang w:val="en-US"/>
              </w:rPr>
            </w:pPr>
            <w:r w:rsidRPr="00430FA8">
              <w:rPr>
                <w:rFonts w:cs="Arial"/>
                <w:i w:val="0"/>
                <w:lang w:val="en-US"/>
              </w:rPr>
              <w:t>White</w:t>
            </w:r>
          </w:p>
        </w:tc>
        <w:tc>
          <w:tcPr>
            <w:tcW w:w="1826" w:type="dxa"/>
          </w:tcPr>
          <w:p w:rsidR="00F30B30" w:rsidRPr="00430FA8" w:rsidRDefault="00F30B30" w:rsidP="007518FF">
            <w:pPr>
              <w:widowControl w:val="0"/>
              <w:snapToGrid w:val="0"/>
              <w:jc w:val="center"/>
              <w:rPr>
                <w:rFonts w:cs="Arial"/>
                <w:i w:val="0"/>
                <w:lang w:val="en-US"/>
              </w:rPr>
            </w:pPr>
            <w:r w:rsidRPr="00430FA8">
              <w:rPr>
                <w:rFonts w:cs="Arial"/>
                <w:i w:val="0"/>
                <w:lang w:val="en-US"/>
              </w:rPr>
              <w:t>7</w:t>
            </w:r>
          </w:p>
        </w:tc>
        <w:tc>
          <w:tcPr>
            <w:tcW w:w="1841" w:type="dxa"/>
          </w:tcPr>
          <w:p w:rsidR="00F30B30" w:rsidRPr="00430FA8" w:rsidRDefault="00F30B30" w:rsidP="007518FF">
            <w:pPr>
              <w:widowControl w:val="0"/>
              <w:snapToGrid w:val="0"/>
              <w:jc w:val="center"/>
              <w:rPr>
                <w:rFonts w:cs="Arial"/>
                <w:i w:val="0"/>
                <w:lang w:val="en-US"/>
              </w:rPr>
            </w:pPr>
            <w:r w:rsidRPr="00430FA8">
              <w:rPr>
                <w:rFonts w:cs="Arial"/>
                <w:i w:val="0"/>
                <w:lang w:val="en-US"/>
              </w:rPr>
              <w:t>black</w:t>
            </w:r>
          </w:p>
        </w:tc>
      </w:tr>
      <w:tr w:rsidR="00F30B30" w:rsidRPr="00430FA8" w:rsidTr="00F30B30">
        <w:tc>
          <w:tcPr>
            <w:tcW w:w="1605" w:type="dxa"/>
          </w:tcPr>
          <w:p w:rsidR="00F30B30" w:rsidRPr="00430FA8" w:rsidRDefault="00F30B30" w:rsidP="007518FF">
            <w:pPr>
              <w:widowControl w:val="0"/>
              <w:snapToGrid w:val="0"/>
              <w:jc w:val="center"/>
              <w:rPr>
                <w:rFonts w:cs="Arial"/>
                <w:i w:val="0"/>
                <w:lang w:val="en-US"/>
              </w:rPr>
            </w:pPr>
            <w:r w:rsidRPr="00430FA8">
              <w:rPr>
                <w:rFonts w:cs="Arial"/>
                <w:i w:val="0"/>
                <w:lang w:val="en-US"/>
              </w:rPr>
              <w:t>0,1</w:t>
            </w:r>
          </w:p>
        </w:tc>
        <w:tc>
          <w:tcPr>
            <w:tcW w:w="2046" w:type="dxa"/>
          </w:tcPr>
          <w:p w:rsidR="00F30B30" w:rsidRPr="00430FA8" w:rsidRDefault="00F30B30" w:rsidP="007518FF">
            <w:pPr>
              <w:widowControl w:val="0"/>
              <w:snapToGrid w:val="0"/>
              <w:jc w:val="center"/>
              <w:rPr>
                <w:rFonts w:cs="Arial"/>
                <w:i w:val="0"/>
                <w:lang w:val="en-US"/>
              </w:rPr>
            </w:pPr>
            <w:r w:rsidRPr="00430FA8">
              <w:rPr>
                <w:rFonts w:cs="Arial"/>
                <w:i w:val="0"/>
                <w:lang w:val="en-US"/>
              </w:rPr>
              <w:t>8</w:t>
            </w:r>
          </w:p>
        </w:tc>
        <w:tc>
          <w:tcPr>
            <w:tcW w:w="1826" w:type="dxa"/>
          </w:tcPr>
          <w:p w:rsidR="00F30B30" w:rsidRPr="00430FA8" w:rsidRDefault="00F30B30" w:rsidP="007518FF">
            <w:pPr>
              <w:widowControl w:val="0"/>
              <w:snapToGrid w:val="0"/>
              <w:jc w:val="center"/>
              <w:rPr>
                <w:rFonts w:cs="Arial"/>
                <w:i w:val="0"/>
                <w:lang w:val="en-US"/>
              </w:rPr>
            </w:pPr>
            <w:r w:rsidRPr="00430FA8">
              <w:rPr>
                <w:rFonts w:cs="Arial"/>
                <w:i w:val="0"/>
                <w:lang w:val="en-US"/>
              </w:rPr>
              <w:t>8</w:t>
            </w:r>
          </w:p>
        </w:tc>
        <w:tc>
          <w:tcPr>
            <w:tcW w:w="1841" w:type="dxa"/>
          </w:tcPr>
          <w:p w:rsidR="00F30B30" w:rsidRPr="00430FA8" w:rsidRDefault="00F30B30" w:rsidP="007518FF">
            <w:pPr>
              <w:widowControl w:val="0"/>
              <w:snapToGrid w:val="0"/>
              <w:jc w:val="center"/>
              <w:rPr>
                <w:rFonts w:cs="Arial"/>
                <w:i w:val="0"/>
                <w:lang w:val="en-US"/>
              </w:rPr>
            </w:pPr>
            <w:r w:rsidRPr="00430FA8">
              <w:rPr>
                <w:rFonts w:cs="Arial"/>
                <w:i w:val="0"/>
                <w:lang w:val="en-US"/>
              </w:rPr>
              <w:t>black</w:t>
            </w:r>
          </w:p>
        </w:tc>
      </w:tr>
      <w:tr w:rsidR="00F30B30" w:rsidRPr="00430FA8" w:rsidTr="00F30B30">
        <w:tc>
          <w:tcPr>
            <w:tcW w:w="1605" w:type="dxa"/>
          </w:tcPr>
          <w:p w:rsidR="00F30B30" w:rsidRPr="00430FA8" w:rsidRDefault="00F30B30" w:rsidP="007518FF">
            <w:pPr>
              <w:widowControl w:val="0"/>
              <w:snapToGrid w:val="0"/>
              <w:jc w:val="center"/>
              <w:rPr>
                <w:rFonts w:cs="Arial"/>
                <w:i w:val="0"/>
                <w:lang w:val="en-US"/>
              </w:rPr>
            </w:pPr>
            <w:r w:rsidRPr="00430FA8">
              <w:rPr>
                <w:rFonts w:cs="Arial"/>
                <w:i w:val="0"/>
                <w:lang w:val="en-US"/>
              </w:rPr>
              <w:t>0,1</w:t>
            </w:r>
          </w:p>
        </w:tc>
        <w:tc>
          <w:tcPr>
            <w:tcW w:w="2046" w:type="dxa"/>
          </w:tcPr>
          <w:p w:rsidR="00F30B30" w:rsidRPr="00430FA8" w:rsidRDefault="00F30B30" w:rsidP="007518FF">
            <w:pPr>
              <w:widowControl w:val="0"/>
              <w:snapToGrid w:val="0"/>
              <w:jc w:val="center"/>
              <w:rPr>
                <w:rFonts w:cs="Arial"/>
                <w:i w:val="0"/>
                <w:lang w:val="en-US"/>
              </w:rPr>
            </w:pPr>
            <w:r w:rsidRPr="00430FA8">
              <w:rPr>
                <w:rFonts w:cs="Arial"/>
                <w:i w:val="0"/>
                <w:lang w:val="en-US"/>
              </w:rPr>
              <w:t>9</w:t>
            </w:r>
          </w:p>
        </w:tc>
        <w:tc>
          <w:tcPr>
            <w:tcW w:w="1826" w:type="dxa"/>
          </w:tcPr>
          <w:p w:rsidR="00F30B30" w:rsidRPr="00430FA8" w:rsidRDefault="00F30B30" w:rsidP="007518FF">
            <w:pPr>
              <w:widowControl w:val="0"/>
              <w:snapToGrid w:val="0"/>
              <w:jc w:val="center"/>
              <w:rPr>
                <w:rFonts w:cs="Arial"/>
                <w:i w:val="0"/>
                <w:lang w:val="en-US"/>
              </w:rPr>
            </w:pPr>
            <w:r w:rsidRPr="00430FA8">
              <w:rPr>
                <w:rFonts w:cs="Arial"/>
                <w:i w:val="0"/>
                <w:lang w:val="en-US"/>
              </w:rPr>
              <w:t>9</w:t>
            </w:r>
          </w:p>
        </w:tc>
        <w:tc>
          <w:tcPr>
            <w:tcW w:w="1841" w:type="dxa"/>
          </w:tcPr>
          <w:p w:rsidR="00F30B30" w:rsidRPr="00430FA8" w:rsidRDefault="00F30B30" w:rsidP="007518FF">
            <w:pPr>
              <w:widowControl w:val="0"/>
              <w:snapToGrid w:val="0"/>
              <w:jc w:val="center"/>
              <w:rPr>
                <w:rFonts w:cs="Arial"/>
                <w:i w:val="0"/>
              </w:rPr>
            </w:pPr>
            <w:r w:rsidRPr="00430FA8">
              <w:rPr>
                <w:rFonts w:cs="Arial"/>
                <w:i w:val="0"/>
              </w:rPr>
              <w:t>black</w:t>
            </w:r>
          </w:p>
        </w:tc>
      </w:tr>
      <w:tr w:rsidR="00F30B30" w:rsidRPr="00430FA8" w:rsidTr="00F30B30">
        <w:tc>
          <w:tcPr>
            <w:tcW w:w="1605" w:type="dxa"/>
          </w:tcPr>
          <w:p w:rsidR="00F30B30" w:rsidRPr="00430FA8" w:rsidRDefault="00F30B30" w:rsidP="007518FF">
            <w:pPr>
              <w:widowControl w:val="0"/>
              <w:snapToGrid w:val="0"/>
              <w:jc w:val="center"/>
              <w:rPr>
                <w:rFonts w:cs="Arial"/>
                <w:i w:val="0"/>
              </w:rPr>
            </w:pPr>
            <w:r w:rsidRPr="00430FA8">
              <w:rPr>
                <w:rFonts w:cs="Arial"/>
                <w:i w:val="0"/>
              </w:rPr>
              <w:t>0,15</w:t>
            </w:r>
          </w:p>
        </w:tc>
        <w:tc>
          <w:tcPr>
            <w:tcW w:w="2046" w:type="dxa"/>
          </w:tcPr>
          <w:p w:rsidR="00F30B30" w:rsidRPr="00430FA8" w:rsidRDefault="00F30B30" w:rsidP="007518FF">
            <w:pPr>
              <w:widowControl w:val="0"/>
              <w:snapToGrid w:val="0"/>
              <w:jc w:val="center"/>
              <w:rPr>
                <w:rFonts w:cs="Arial"/>
                <w:i w:val="0"/>
              </w:rPr>
            </w:pPr>
            <w:r w:rsidRPr="00430FA8">
              <w:rPr>
                <w:rFonts w:cs="Arial"/>
                <w:i w:val="0"/>
              </w:rPr>
              <w:t>Demais cores</w:t>
            </w:r>
          </w:p>
        </w:tc>
        <w:tc>
          <w:tcPr>
            <w:tcW w:w="1826" w:type="dxa"/>
          </w:tcPr>
          <w:p w:rsidR="00F30B30" w:rsidRPr="00430FA8" w:rsidRDefault="00F30B30" w:rsidP="007518FF">
            <w:pPr>
              <w:widowControl w:val="0"/>
              <w:snapToGrid w:val="0"/>
              <w:jc w:val="center"/>
              <w:rPr>
                <w:rFonts w:cs="Arial"/>
                <w:i w:val="0"/>
              </w:rPr>
            </w:pPr>
            <w:r w:rsidRPr="00430FA8">
              <w:rPr>
                <w:rFonts w:cs="Arial"/>
                <w:i w:val="0"/>
              </w:rPr>
              <w:t>Demais cores</w:t>
            </w:r>
          </w:p>
        </w:tc>
        <w:tc>
          <w:tcPr>
            <w:tcW w:w="1841" w:type="dxa"/>
          </w:tcPr>
          <w:p w:rsidR="00F30B30" w:rsidRPr="00430FA8" w:rsidRDefault="00F30B30" w:rsidP="007518FF">
            <w:pPr>
              <w:widowControl w:val="0"/>
              <w:snapToGrid w:val="0"/>
              <w:jc w:val="center"/>
              <w:rPr>
                <w:rFonts w:cs="Arial"/>
                <w:i w:val="0"/>
              </w:rPr>
            </w:pPr>
            <w:r w:rsidRPr="00430FA8">
              <w:rPr>
                <w:rFonts w:cs="Arial"/>
                <w:i w:val="0"/>
              </w:rPr>
              <w:t>color</w:t>
            </w:r>
          </w:p>
        </w:tc>
      </w:tr>
    </w:tbl>
    <w:p w:rsidR="00F30B30" w:rsidRPr="00430FA8" w:rsidRDefault="00F30B30" w:rsidP="00F30B30">
      <w:pPr>
        <w:widowControl w:val="0"/>
        <w:ind w:left="709" w:hanging="709"/>
        <w:jc w:val="both"/>
        <w:rPr>
          <w:rFonts w:cs="Arial"/>
          <w:i w:val="0"/>
        </w:rPr>
      </w:pPr>
    </w:p>
    <w:p w:rsidR="00F30B30" w:rsidRPr="00430FA8" w:rsidRDefault="00F30B30" w:rsidP="00F30B30">
      <w:pPr>
        <w:widowControl w:val="0"/>
        <w:ind w:firstLine="851"/>
        <w:jc w:val="both"/>
        <w:rPr>
          <w:rFonts w:cs="Arial"/>
          <w:i w:val="0"/>
        </w:rPr>
      </w:pPr>
      <w:r w:rsidRPr="00430FA8">
        <w:rPr>
          <w:rFonts w:cs="Arial"/>
          <w:i w:val="0"/>
        </w:rPr>
        <w:t>Alguns elementos de desenho e suas espessuras de pena:</w:t>
      </w:r>
    </w:p>
    <w:p w:rsidR="00F30B30" w:rsidRPr="00430FA8" w:rsidRDefault="00F30B30" w:rsidP="00F30B30">
      <w:pPr>
        <w:widowControl w:val="0"/>
        <w:ind w:left="709" w:hanging="709"/>
        <w:jc w:val="both"/>
        <w:rPr>
          <w:rFonts w:cs="Arial"/>
          <w:i w:val="0"/>
        </w:rPr>
      </w:pPr>
    </w:p>
    <w:p w:rsidR="00F30B30" w:rsidRPr="00430FA8" w:rsidRDefault="00F30B30" w:rsidP="00CB005B">
      <w:pPr>
        <w:widowControl w:val="0"/>
        <w:numPr>
          <w:ilvl w:val="0"/>
          <w:numId w:val="6"/>
        </w:numPr>
        <w:tabs>
          <w:tab w:val="clear" w:pos="993"/>
          <w:tab w:val="num" w:pos="1134"/>
          <w:tab w:val="left" w:pos="1183"/>
          <w:tab w:val="right" w:leader="dot" w:pos="6660"/>
        </w:tabs>
        <w:suppressAutoHyphens/>
        <w:overflowPunct/>
        <w:autoSpaceDE/>
        <w:autoSpaceDN/>
        <w:adjustRightInd/>
        <w:ind w:left="1183"/>
        <w:jc w:val="both"/>
        <w:textAlignment w:val="auto"/>
        <w:rPr>
          <w:rFonts w:cs="Arial"/>
          <w:i w:val="0"/>
        </w:rPr>
      </w:pPr>
      <w:r w:rsidRPr="00430FA8">
        <w:rPr>
          <w:rFonts w:cs="Arial"/>
          <w:i w:val="0"/>
        </w:rPr>
        <w:t>Textos</w:t>
      </w:r>
      <w:r w:rsidRPr="00430FA8">
        <w:rPr>
          <w:rFonts w:cs="Arial"/>
          <w:i w:val="0"/>
        </w:rPr>
        <w:tab/>
      </w:r>
      <w:r w:rsidRPr="00430FA8">
        <w:rPr>
          <w:rFonts w:cs="Arial"/>
          <w:i w:val="0"/>
        </w:rPr>
        <w:tab/>
        <w:t>0,2 ou 0,5(p/títulos)</w:t>
      </w:r>
    </w:p>
    <w:p w:rsidR="00F30B30" w:rsidRPr="00430FA8" w:rsidRDefault="00F30B30" w:rsidP="00CB005B">
      <w:pPr>
        <w:widowControl w:val="0"/>
        <w:numPr>
          <w:ilvl w:val="0"/>
          <w:numId w:val="6"/>
        </w:numPr>
        <w:tabs>
          <w:tab w:val="clear" w:pos="993"/>
          <w:tab w:val="num" w:pos="1134"/>
          <w:tab w:val="left" w:pos="1183"/>
          <w:tab w:val="right" w:leader="dot" w:pos="6660"/>
        </w:tabs>
        <w:suppressAutoHyphens/>
        <w:overflowPunct/>
        <w:autoSpaceDE/>
        <w:autoSpaceDN/>
        <w:adjustRightInd/>
        <w:ind w:left="1183"/>
        <w:jc w:val="both"/>
        <w:textAlignment w:val="auto"/>
        <w:rPr>
          <w:rFonts w:cs="Arial"/>
          <w:i w:val="0"/>
        </w:rPr>
      </w:pPr>
      <w:r w:rsidRPr="00430FA8">
        <w:rPr>
          <w:rFonts w:cs="Arial"/>
          <w:i w:val="0"/>
        </w:rPr>
        <w:t>Indicação de corte</w:t>
      </w:r>
      <w:r w:rsidRPr="00430FA8">
        <w:rPr>
          <w:rFonts w:cs="Arial"/>
          <w:i w:val="0"/>
        </w:rPr>
        <w:tab/>
      </w:r>
      <w:r w:rsidRPr="00430FA8">
        <w:rPr>
          <w:rFonts w:cs="Arial"/>
          <w:i w:val="0"/>
        </w:rPr>
        <w:tab/>
        <w:t>0,5</w:t>
      </w:r>
    </w:p>
    <w:p w:rsidR="00F30B30" w:rsidRPr="00430FA8" w:rsidRDefault="00F30B30" w:rsidP="00CB005B">
      <w:pPr>
        <w:widowControl w:val="0"/>
        <w:numPr>
          <w:ilvl w:val="0"/>
          <w:numId w:val="6"/>
        </w:numPr>
        <w:tabs>
          <w:tab w:val="clear" w:pos="993"/>
          <w:tab w:val="num" w:pos="1134"/>
          <w:tab w:val="left" w:pos="1183"/>
          <w:tab w:val="right" w:leader="dot" w:pos="6660"/>
        </w:tabs>
        <w:suppressAutoHyphens/>
        <w:overflowPunct/>
        <w:autoSpaceDE/>
        <w:autoSpaceDN/>
        <w:adjustRightInd/>
        <w:ind w:left="1183"/>
        <w:jc w:val="both"/>
        <w:textAlignment w:val="auto"/>
        <w:rPr>
          <w:rFonts w:cs="Arial"/>
          <w:i w:val="0"/>
        </w:rPr>
      </w:pPr>
      <w:r w:rsidRPr="00430FA8">
        <w:rPr>
          <w:rFonts w:cs="Arial"/>
          <w:i w:val="0"/>
        </w:rPr>
        <w:t>Cotas de nível</w:t>
      </w:r>
      <w:r w:rsidRPr="00430FA8">
        <w:rPr>
          <w:rFonts w:cs="Arial"/>
          <w:i w:val="0"/>
        </w:rPr>
        <w:tab/>
      </w:r>
      <w:r w:rsidRPr="00430FA8">
        <w:rPr>
          <w:rFonts w:cs="Arial"/>
          <w:i w:val="0"/>
        </w:rPr>
        <w:tab/>
        <w:t>0,2</w:t>
      </w:r>
    </w:p>
    <w:p w:rsidR="00F30B30" w:rsidRPr="00430FA8" w:rsidRDefault="00F30B30" w:rsidP="00CB005B">
      <w:pPr>
        <w:widowControl w:val="0"/>
        <w:numPr>
          <w:ilvl w:val="0"/>
          <w:numId w:val="6"/>
        </w:numPr>
        <w:tabs>
          <w:tab w:val="clear" w:pos="993"/>
          <w:tab w:val="num" w:pos="1134"/>
          <w:tab w:val="left" w:pos="1183"/>
          <w:tab w:val="right" w:leader="dot" w:pos="6660"/>
        </w:tabs>
        <w:suppressAutoHyphens/>
        <w:overflowPunct/>
        <w:autoSpaceDE/>
        <w:autoSpaceDN/>
        <w:adjustRightInd/>
        <w:ind w:left="1183"/>
        <w:jc w:val="both"/>
        <w:textAlignment w:val="auto"/>
        <w:rPr>
          <w:rFonts w:cs="Arial"/>
          <w:i w:val="0"/>
        </w:rPr>
      </w:pPr>
      <w:r w:rsidRPr="00430FA8">
        <w:rPr>
          <w:rFonts w:cs="Arial"/>
          <w:i w:val="0"/>
        </w:rPr>
        <w:t>Linhas de cota</w:t>
      </w:r>
      <w:r w:rsidRPr="00430FA8">
        <w:rPr>
          <w:rFonts w:cs="Arial"/>
          <w:i w:val="0"/>
        </w:rPr>
        <w:tab/>
      </w:r>
      <w:r w:rsidRPr="00430FA8">
        <w:rPr>
          <w:rFonts w:cs="Arial"/>
          <w:i w:val="0"/>
        </w:rPr>
        <w:tab/>
        <w:t>0,10</w:t>
      </w:r>
    </w:p>
    <w:p w:rsidR="00F30B30" w:rsidRPr="00430FA8" w:rsidRDefault="00F30B30" w:rsidP="00CB005B">
      <w:pPr>
        <w:widowControl w:val="0"/>
        <w:numPr>
          <w:ilvl w:val="0"/>
          <w:numId w:val="6"/>
        </w:numPr>
        <w:tabs>
          <w:tab w:val="clear" w:pos="993"/>
          <w:tab w:val="num" w:pos="1134"/>
          <w:tab w:val="left" w:pos="1183"/>
          <w:tab w:val="right" w:leader="dot" w:pos="6660"/>
        </w:tabs>
        <w:suppressAutoHyphens/>
        <w:overflowPunct/>
        <w:autoSpaceDE/>
        <w:autoSpaceDN/>
        <w:adjustRightInd/>
        <w:ind w:left="1183"/>
        <w:jc w:val="both"/>
        <w:textAlignment w:val="auto"/>
        <w:rPr>
          <w:rFonts w:cs="Arial"/>
          <w:i w:val="0"/>
        </w:rPr>
      </w:pPr>
      <w:r w:rsidRPr="00430FA8">
        <w:rPr>
          <w:rFonts w:cs="Arial"/>
          <w:i w:val="0"/>
        </w:rPr>
        <w:t>Margens de pranchas</w:t>
      </w:r>
      <w:r w:rsidRPr="00430FA8">
        <w:rPr>
          <w:rFonts w:cs="Arial"/>
          <w:i w:val="0"/>
        </w:rPr>
        <w:tab/>
      </w:r>
      <w:r w:rsidRPr="00430FA8">
        <w:rPr>
          <w:rFonts w:cs="Arial"/>
          <w:i w:val="0"/>
        </w:rPr>
        <w:tab/>
        <w:t>1,0</w:t>
      </w:r>
    </w:p>
    <w:p w:rsidR="00F30B30" w:rsidRPr="00430FA8" w:rsidRDefault="00F30B30" w:rsidP="00CB005B">
      <w:pPr>
        <w:widowControl w:val="0"/>
        <w:numPr>
          <w:ilvl w:val="0"/>
          <w:numId w:val="6"/>
        </w:numPr>
        <w:tabs>
          <w:tab w:val="clear" w:pos="993"/>
          <w:tab w:val="num" w:pos="1134"/>
          <w:tab w:val="left" w:pos="1183"/>
          <w:tab w:val="right" w:leader="dot" w:pos="6660"/>
        </w:tabs>
        <w:suppressAutoHyphens/>
        <w:overflowPunct/>
        <w:autoSpaceDE/>
        <w:autoSpaceDN/>
        <w:adjustRightInd/>
        <w:ind w:left="1183"/>
        <w:jc w:val="both"/>
        <w:textAlignment w:val="auto"/>
        <w:rPr>
          <w:rFonts w:cs="Arial"/>
          <w:i w:val="0"/>
        </w:rPr>
      </w:pPr>
      <w:r w:rsidRPr="00430FA8">
        <w:rPr>
          <w:rFonts w:cs="Arial"/>
          <w:i w:val="0"/>
        </w:rPr>
        <w:t>Hachuras</w:t>
      </w:r>
      <w:r w:rsidRPr="00430FA8">
        <w:rPr>
          <w:rFonts w:cs="Arial"/>
          <w:i w:val="0"/>
        </w:rPr>
        <w:tab/>
      </w:r>
      <w:r w:rsidRPr="00430FA8">
        <w:rPr>
          <w:rFonts w:cs="Arial"/>
          <w:i w:val="0"/>
        </w:rPr>
        <w:tab/>
        <w:t>0,10</w:t>
      </w:r>
    </w:p>
    <w:p w:rsidR="00F30B30" w:rsidRPr="00430FA8" w:rsidRDefault="00F30B30" w:rsidP="00CB005B">
      <w:pPr>
        <w:widowControl w:val="0"/>
        <w:numPr>
          <w:ilvl w:val="0"/>
          <w:numId w:val="6"/>
        </w:numPr>
        <w:tabs>
          <w:tab w:val="clear" w:pos="993"/>
          <w:tab w:val="num" w:pos="1134"/>
          <w:tab w:val="left" w:pos="1183"/>
          <w:tab w:val="right" w:leader="dot" w:pos="6660"/>
        </w:tabs>
        <w:suppressAutoHyphens/>
        <w:overflowPunct/>
        <w:autoSpaceDE/>
        <w:autoSpaceDN/>
        <w:adjustRightInd/>
        <w:ind w:left="1183"/>
        <w:jc w:val="both"/>
        <w:textAlignment w:val="auto"/>
        <w:rPr>
          <w:rFonts w:cs="Arial"/>
          <w:i w:val="0"/>
        </w:rPr>
      </w:pPr>
      <w:r w:rsidRPr="00430FA8">
        <w:rPr>
          <w:rFonts w:cs="Arial"/>
          <w:i w:val="0"/>
        </w:rPr>
        <w:t>Paredes</w:t>
      </w:r>
      <w:r w:rsidRPr="00430FA8">
        <w:rPr>
          <w:rFonts w:cs="Arial"/>
          <w:i w:val="0"/>
        </w:rPr>
        <w:tab/>
      </w:r>
      <w:r w:rsidRPr="00430FA8">
        <w:rPr>
          <w:rFonts w:cs="Arial"/>
          <w:i w:val="0"/>
        </w:rPr>
        <w:tab/>
        <w:t>0,5 ou 0,6</w:t>
      </w:r>
    </w:p>
    <w:p w:rsidR="00F30B30" w:rsidRPr="00430FA8" w:rsidRDefault="00F30B30" w:rsidP="00CB005B">
      <w:pPr>
        <w:widowControl w:val="0"/>
        <w:numPr>
          <w:ilvl w:val="0"/>
          <w:numId w:val="6"/>
        </w:numPr>
        <w:tabs>
          <w:tab w:val="clear" w:pos="993"/>
          <w:tab w:val="num" w:pos="1134"/>
          <w:tab w:val="left" w:pos="1183"/>
          <w:tab w:val="right" w:leader="dot" w:pos="6660"/>
        </w:tabs>
        <w:suppressAutoHyphens/>
        <w:overflowPunct/>
        <w:autoSpaceDE/>
        <w:autoSpaceDN/>
        <w:adjustRightInd/>
        <w:ind w:left="1183"/>
        <w:jc w:val="both"/>
        <w:textAlignment w:val="auto"/>
        <w:rPr>
          <w:rFonts w:cs="Arial"/>
          <w:i w:val="0"/>
        </w:rPr>
      </w:pPr>
      <w:r w:rsidRPr="00430FA8">
        <w:rPr>
          <w:rFonts w:cs="Arial"/>
          <w:i w:val="0"/>
        </w:rPr>
        <w:t>Esquadrias</w:t>
      </w:r>
      <w:r w:rsidRPr="00430FA8">
        <w:rPr>
          <w:rFonts w:cs="Arial"/>
          <w:i w:val="0"/>
        </w:rPr>
        <w:tab/>
      </w:r>
      <w:r w:rsidRPr="00430FA8">
        <w:rPr>
          <w:rFonts w:cs="Arial"/>
          <w:i w:val="0"/>
        </w:rPr>
        <w:tab/>
        <w:t>0,3 e 0,2</w:t>
      </w:r>
    </w:p>
    <w:p w:rsidR="00F30B30" w:rsidRPr="00430FA8" w:rsidRDefault="00F30B30" w:rsidP="00F30B30">
      <w:pPr>
        <w:widowControl w:val="0"/>
        <w:tabs>
          <w:tab w:val="right" w:leader="dot" w:pos="4253"/>
        </w:tabs>
        <w:jc w:val="both"/>
        <w:rPr>
          <w:rFonts w:cs="Arial"/>
          <w:i w:val="0"/>
        </w:rPr>
      </w:pPr>
    </w:p>
    <w:p w:rsidR="00F30B30" w:rsidRPr="00430FA8" w:rsidRDefault="00F30B30" w:rsidP="002B2972">
      <w:pPr>
        <w:pStyle w:val="Corpodetexto"/>
        <w:spacing w:before="0"/>
        <w:ind w:firstLine="851"/>
      </w:pPr>
      <w:r w:rsidRPr="00430FA8">
        <w:t>Deverá ser colocad</w:t>
      </w:r>
      <w:r w:rsidR="0075162C">
        <w:t>a</w:t>
      </w:r>
      <w:r w:rsidRPr="00430FA8">
        <w:t xml:space="preserve"> no arquivo de desenho, fora da área da prancha, uma tabela com a relação de cores e espessuras de pena, escala de plotagem, tamanho da prancha e o software utilizado, bem como a sua versão.</w:t>
      </w:r>
    </w:p>
    <w:p w:rsidR="00286EBA" w:rsidRPr="00430FA8" w:rsidRDefault="00286EBA" w:rsidP="002B2972">
      <w:pPr>
        <w:pStyle w:val="Corpodetexto"/>
        <w:spacing w:before="0"/>
        <w:ind w:firstLine="851"/>
      </w:pPr>
    </w:p>
    <w:p w:rsidR="00F30B30" w:rsidRPr="00430FA8" w:rsidRDefault="00F30B30" w:rsidP="002B2972">
      <w:pPr>
        <w:pStyle w:val="Corpodetexto"/>
        <w:spacing w:before="0"/>
        <w:ind w:firstLine="851"/>
      </w:pPr>
      <w:r w:rsidRPr="00430FA8">
        <w:t>O tamanho das pranchas deverá obedecer à seguinte tabela:</w:t>
      </w:r>
    </w:p>
    <w:p w:rsidR="00F30B30" w:rsidRPr="00430FA8" w:rsidRDefault="00F30B30" w:rsidP="00F30B30">
      <w:pPr>
        <w:widowControl w:val="0"/>
        <w:ind w:left="709" w:hanging="709"/>
        <w:jc w:val="both"/>
        <w:rPr>
          <w:rFonts w:cs="Arial"/>
          <w:i w:val="0"/>
        </w:rPr>
      </w:pPr>
    </w:p>
    <w:tbl>
      <w:tblPr>
        <w:tblW w:w="0" w:type="auto"/>
        <w:tblInd w:w="1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1436"/>
        <w:gridCol w:w="1999"/>
      </w:tblGrid>
      <w:tr w:rsidR="00F30B30" w:rsidRPr="00430FA8" w:rsidTr="007518FF">
        <w:tc>
          <w:tcPr>
            <w:tcW w:w="2520" w:type="dxa"/>
          </w:tcPr>
          <w:p w:rsidR="00F30B30" w:rsidRPr="00430FA8" w:rsidRDefault="00F30B30" w:rsidP="007518FF">
            <w:pPr>
              <w:widowControl w:val="0"/>
              <w:snapToGrid w:val="0"/>
              <w:jc w:val="center"/>
              <w:rPr>
                <w:rFonts w:cs="Arial"/>
                <w:b/>
                <w:i w:val="0"/>
              </w:rPr>
            </w:pPr>
            <w:r w:rsidRPr="00430FA8">
              <w:rPr>
                <w:rFonts w:cs="Arial"/>
                <w:b/>
                <w:i w:val="0"/>
              </w:rPr>
              <w:t>Símbolo</w:t>
            </w:r>
          </w:p>
          <w:p w:rsidR="00F30B30" w:rsidRPr="00430FA8" w:rsidRDefault="00F30B30" w:rsidP="007518FF">
            <w:pPr>
              <w:widowControl w:val="0"/>
              <w:jc w:val="center"/>
              <w:rPr>
                <w:rFonts w:cs="Arial"/>
                <w:b/>
                <w:i w:val="0"/>
              </w:rPr>
            </w:pPr>
            <w:r w:rsidRPr="00430FA8">
              <w:rPr>
                <w:rFonts w:cs="Arial"/>
                <w:b/>
                <w:i w:val="0"/>
              </w:rPr>
              <w:t>Largura x Altura</w:t>
            </w:r>
          </w:p>
        </w:tc>
        <w:tc>
          <w:tcPr>
            <w:tcW w:w="1436" w:type="dxa"/>
          </w:tcPr>
          <w:p w:rsidR="00F30B30" w:rsidRPr="00430FA8" w:rsidRDefault="00F30B30" w:rsidP="007518FF">
            <w:pPr>
              <w:widowControl w:val="0"/>
              <w:snapToGrid w:val="0"/>
              <w:jc w:val="center"/>
              <w:rPr>
                <w:rFonts w:cs="Arial"/>
                <w:b/>
                <w:i w:val="0"/>
              </w:rPr>
            </w:pPr>
            <w:r w:rsidRPr="00430FA8">
              <w:rPr>
                <w:rFonts w:cs="Arial"/>
                <w:b/>
                <w:i w:val="0"/>
              </w:rPr>
              <w:t>Formato</w:t>
            </w:r>
          </w:p>
          <w:p w:rsidR="00F30B30" w:rsidRPr="00430FA8" w:rsidRDefault="00F30B30" w:rsidP="007518FF">
            <w:pPr>
              <w:widowControl w:val="0"/>
              <w:jc w:val="center"/>
              <w:rPr>
                <w:rFonts w:cs="Arial"/>
                <w:b/>
                <w:i w:val="0"/>
              </w:rPr>
            </w:pPr>
            <w:r w:rsidRPr="00430FA8">
              <w:rPr>
                <w:rFonts w:cs="Arial"/>
                <w:b/>
                <w:i w:val="0"/>
              </w:rPr>
              <w:t>(mm)</w:t>
            </w:r>
          </w:p>
        </w:tc>
        <w:tc>
          <w:tcPr>
            <w:tcW w:w="1999" w:type="dxa"/>
          </w:tcPr>
          <w:p w:rsidR="00F30B30" w:rsidRPr="00430FA8" w:rsidRDefault="00F30B30" w:rsidP="007518FF">
            <w:pPr>
              <w:widowControl w:val="0"/>
              <w:snapToGrid w:val="0"/>
              <w:jc w:val="center"/>
              <w:rPr>
                <w:rFonts w:cs="Arial"/>
                <w:b/>
                <w:i w:val="0"/>
              </w:rPr>
            </w:pPr>
            <w:r w:rsidRPr="00430FA8">
              <w:rPr>
                <w:rFonts w:cs="Arial"/>
                <w:b/>
                <w:i w:val="0"/>
              </w:rPr>
              <w:t>Formato</w:t>
            </w:r>
          </w:p>
          <w:p w:rsidR="00F30B30" w:rsidRPr="00430FA8" w:rsidRDefault="00F30B30" w:rsidP="007518FF">
            <w:pPr>
              <w:widowControl w:val="0"/>
              <w:jc w:val="center"/>
              <w:rPr>
                <w:rFonts w:cs="Arial"/>
                <w:b/>
                <w:i w:val="0"/>
              </w:rPr>
            </w:pPr>
            <w:r w:rsidRPr="00430FA8">
              <w:rPr>
                <w:rFonts w:cs="Arial"/>
                <w:b/>
                <w:i w:val="0"/>
              </w:rPr>
              <w:t>Padronizado</w:t>
            </w:r>
          </w:p>
        </w:tc>
      </w:tr>
      <w:tr w:rsidR="00F30B30" w:rsidRPr="00430FA8" w:rsidTr="007518FF">
        <w:tc>
          <w:tcPr>
            <w:tcW w:w="2520" w:type="dxa"/>
          </w:tcPr>
          <w:p w:rsidR="00F30B30" w:rsidRPr="00430FA8" w:rsidRDefault="00F30B30" w:rsidP="007518FF">
            <w:pPr>
              <w:widowControl w:val="0"/>
              <w:snapToGrid w:val="0"/>
              <w:jc w:val="center"/>
              <w:rPr>
                <w:rFonts w:cs="Arial"/>
                <w:i w:val="0"/>
              </w:rPr>
            </w:pPr>
            <w:r w:rsidRPr="00430FA8">
              <w:rPr>
                <w:rFonts w:cs="Arial"/>
                <w:i w:val="0"/>
              </w:rPr>
              <w:t>1 x 1</w:t>
            </w:r>
          </w:p>
        </w:tc>
        <w:tc>
          <w:tcPr>
            <w:tcW w:w="1436" w:type="dxa"/>
          </w:tcPr>
          <w:p w:rsidR="00F30B30" w:rsidRPr="00430FA8" w:rsidRDefault="00F30B30" w:rsidP="007518FF">
            <w:pPr>
              <w:widowControl w:val="0"/>
              <w:snapToGrid w:val="0"/>
              <w:jc w:val="center"/>
              <w:rPr>
                <w:rFonts w:cs="Arial"/>
                <w:i w:val="0"/>
              </w:rPr>
            </w:pPr>
            <w:r w:rsidRPr="00430FA8">
              <w:rPr>
                <w:rFonts w:cs="Arial"/>
                <w:i w:val="0"/>
              </w:rPr>
              <w:t>210 x 297</w:t>
            </w:r>
          </w:p>
        </w:tc>
        <w:tc>
          <w:tcPr>
            <w:tcW w:w="1999" w:type="dxa"/>
          </w:tcPr>
          <w:p w:rsidR="00F30B30" w:rsidRPr="00430FA8" w:rsidRDefault="00F30B30" w:rsidP="007518FF">
            <w:pPr>
              <w:widowControl w:val="0"/>
              <w:snapToGrid w:val="0"/>
              <w:jc w:val="center"/>
              <w:rPr>
                <w:rFonts w:cs="Arial"/>
                <w:i w:val="0"/>
              </w:rPr>
            </w:pPr>
            <w:r w:rsidRPr="00430FA8">
              <w:rPr>
                <w:rFonts w:cs="Arial"/>
                <w:i w:val="0"/>
              </w:rPr>
              <w:t>A4</w:t>
            </w:r>
          </w:p>
        </w:tc>
      </w:tr>
      <w:tr w:rsidR="00F30B30" w:rsidRPr="00430FA8" w:rsidTr="007518FF">
        <w:tc>
          <w:tcPr>
            <w:tcW w:w="2520" w:type="dxa"/>
          </w:tcPr>
          <w:p w:rsidR="00F30B30" w:rsidRPr="00430FA8" w:rsidRDefault="00F30B30" w:rsidP="007518FF">
            <w:pPr>
              <w:widowControl w:val="0"/>
              <w:snapToGrid w:val="0"/>
              <w:jc w:val="center"/>
              <w:rPr>
                <w:rFonts w:cs="Arial"/>
                <w:i w:val="0"/>
              </w:rPr>
            </w:pPr>
            <w:r w:rsidRPr="00430FA8">
              <w:rPr>
                <w:rFonts w:cs="Arial"/>
                <w:i w:val="0"/>
              </w:rPr>
              <w:t>2 x 1</w:t>
            </w:r>
          </w:p>
        </w:tc>
        <w:tc>
          <w:tcPr>
            <w:tcW w:w="1436" w:type="dxa"/>
          </w:tcPr>
          <w:p w:rsidR="00F30B30" w:rsidRPr="00430FA8" w:rsidRDefault="00F30B30" w:rsidP="007518FF">
            <w:pPr>
              <w:widowControl w:val="0"/>
              <w:snapToGrid w:val="0"/>
              <w:jc w:val="center"/>
              <w:rPr>
                <w:rFonts w:cs="Arial"/>
                <w:i w:val="0"/>
              </w:rPr>
            </w:pPr>
            <w:r w:rsidRPr="00430FA8">
              <w:rPr>
                <w:rFonts w:cs="Arial"/>
                <w:i w:val="0"/>
              </w:rPr>
              <w:t>420 x 297</w:t>
            </w:r>
          </w:p>
        </w:tc>
        <w:tc>
          <w:tcPr>
            <w:tcW w:w="1999" w:type="dxa"/>
          </w:tcPr>
          <w:p w:rsidR="00F30B30" w:rsidRPr="00430FA8" w:rsidRDefault="00F30B30" w:rsidP="007518FF">
            <w:pPr>
              <w:widowControl w:val="0"/>
              <w:snapToGrid w:val="0"/>
              <w:jc w:val="center"/>
              <w:rPr>
                <w:rFonts w:cs="Arial"/>
                <w:i w:val="0"/>
              </w:rPr>
            </w:pPr>
            <w:r w:rsidRPr="00430FA8">
              <w:rPr>
                <w:rFonts w:cs="Arial"/>
                <w:i w:val="0"/>
              </w:rPr>
              <w:t>A3</w:t>
            </w:r>
          </w:p>
        </w:tc>
      </w:tr>
      <w:tr w:rsidR="00F30B30" w:rsidRPr="00430FA8" w:rsidTr="007518FF">
        <w:tc>
          <w:tcPr>
            <w:tcW w:w="2520" w:type="dxa"/>
          </w:tcPr>
          <w:p w:rsidR="00F30B30" w:rsidRPr="00430FA8" w:rsidRDefault="00F30B30" w:rsidP="007518FF">
            <w:pPr>
              <w:widowControl w:val="0"/>
              <w:snapToGrid w:val="0"/>
              <w:jc w:val="center"/>
              <w:rPr>
                <w:rFonts w:cs="Arial"/>
                <w:i w:val="0"/>
              </w:rPr>
            </w:pPr>
            <w:r w:rsidRPr="00430FA8">
              <w:rPr>
                <w:rFonts w:cs="Arial"/>
                <w:i w:val="0"/>
              </w:rPr>
              <w:t>3 x 1</w:t>
            </w:r>
          </w:p>
        </w:tc>
        <w:tc>
          <w:tcPr>
            <w:tcW w:w="1436" w:type="dxa"/>
          </w:tcPr>
          <w:p w:rsidR="00F30B30" w:rsidRPr="00430FA8" w:rsidRDefault="00F30B30" w:rsidP="007518FF">
            <w:pPr>
              <w:widowControl w:val="0"/>
              <w:snapToGrid w:val="0"/>
              <w:jc w:val="center"/>
              <w:rPr>
                <w:rFonts w:cs="Arial"/>
                <w:i w:val="0"/>
              </w:rPr>
            </w:pPr>
            <w:r w:rsidRPr="00430FA8">
              <w:rPr>
                <w:rFonts w:cs="Arial"/>
                <w:i w:val="0"/>
              </w:rPr>
              <w:t>630 x 297</w:t>
            </w:r>
          </w:p>
        </w:tc>
        <w:tc>
          <w:tcPr>
            <w:tcW w:w="1999" w:type="dxa"/>
            <w:shd w:val="clear" w:color="auto" w:fill="AAAAAA"/>
          </w:tcPr>
          <w:p w:rsidR="00F30B30" w:rsidRPr="00430FA8" w:rsidRDefault="00F30B30" w:rsidP="007518FF">
            <w:pPr>
              <w:widowControl w:val="0"/>
              <w:snapToGrid w:val="0"/>
              <w:jc w:val="both"/>
              <w:rPr>
                <w:rFonts w:cs="Arial"/>
                <w:i w:val="0"/>
              </w:rPr>
            </w:pPr>
          </w:p>
        </w:tc>
      </w:tr>
      <w:tr w:rsidR="00F30B30" w:rsidRPr="00430FA8" w:rsidTr="007518FF">
        <w:tc>
          <w:tcPr>
            <w:tcW w:w="2520" w:type="dxa"/>
          </w:tcPr>
          <w:p w:rsidR="00F30B30" w:rsidRPr="00430FA8" w:rsidRDefault="00F30B30" w:rsidP="007518FF">
            <w:pPr>
              <w:widowControl w:val="0"/>
              <w:snapToGrid w:val="0"/>
              <w:jc w:val="center"/>
              <w:rPr>
                <w:rFonts w:cs="Arial"/>
                <w:i w:val="0"/>
              </w:rPr>
            </w:pPr>
            <w:r w:rsidRPr="00430FA8">
              <w:rPr>
                <w:rFonts w:cs="Arial"/>
                <w:i w:val="0"/>
              </w:rPr>
              <w:t>4 x 1</w:t>
            </w:r>
          </w:p>
        </w:tc>
        <w:tc>
          <w:tcPr>
            <w:tcW w:w="1436" w:type="dxa"/>
          </w:tcPr>
          <w:p w:rsidR="00F30B30" w:rsidRPr="00430FA8" w:rsidRDefault="00F30B30" w:rsidP="007518FF">
            <w:pPr>
              <w:widowControl w:val="0"/>
              <w:snapToGrid w:val="0"/>
              <w:jc w:val="center"/>
              <w:rPr>
                <w:rFonts w:cs="Arial"/>
                <w:i w:val="0"/>
              </w:rPr>
            </w:pPr>
            <w:r w:rsidRPr="00430FA8">
              <w:rPr>
                <w:rFonts w:cs="Arial"/>
                <w:i w:val="0"/>
              </w:rPr>
              <w:t>840 x 297</w:t>
            </w:r>
          </w:p>
        </w:tc>
        <w:tc>
          <w:tcPr>
            <w:tcW w:w="1999" w:type="dxa"/>
            <w:shd w:val="clear" w:color="auto" w:fill="AAAAAA"/>
          </w:tcPr>
          <w:p w:rsidR="00F30B30" w:rsidRPr="00430FA8" w:rsidRDefault="00F30B30" w:rsidP="007518FF">
            <w:pPr>
              <w:widowControl w:val="0"/>
              <w:snapToGrid w:val="0"/>
              <w:jc w:val="both"/>
              <w:rPr>
                <w:rFonts w:cs="Arial"/>
                <w:i w:val="0"/>
              </w:rPr>
            </w:pPr>
          </w:p>
        </w:tc>
      </w:tr>
      <w:tr w:rsidR="00F30B30" w:rsidRPr="00430FA8" w:rsidTr="007518FF">
        <w:tc>
          <w:tcPr>
            <w:tcW w:w="2520" w:type="dxa"/>
          </w:tcPr>
          <w:p w:rsidR="00F30B30" w:rsidRPr="00430FA8" w:rsidRDefault="00F30B30" w:rsidP="007518FF">
            <w:pPr>
              <w:widowControl w:val="0"/>
              <w:snapToGrid w:val="0"/>
              <w:jc w:val="center"/>
              <w:rPr>
                <w:rFonts w:cs="Arial"/>
                <w:i w:val="0"/>
              </w:rPr>
            </w:pPr>
            <w:r w:rsidRPr="00430FA8">
              <w:rPr>
                <w:rFonts w:cs="Arial"/>
                <w:i w:val="0"/>
              </w:rPr>
              <w:t>1 x 2</w:t>
            </w:r>
          </w:p>
        </w:tc>
        <w:tc>
          <w:tcPr>
            <w:tcW w:w="1436" w:type="dxa"/>
          </w:tcPr>
          <w:p w:rsidR="00F30B30" w:rsidRPr="00430FA8" w:rsidRDefault="00F30B30" w:rsidP="007518FF">
            <w:pPr>
              <w:widowControl w:val="0"/>
              <w:snapToGrid w:val="0"/>
              <w:jc w:val="center"/>
              <w:rPr>
                <w:rFonts w:cs="Arial"/>
                <w:i w:val="0"/>
              </w:rPr>
            </w:pPr>
            <w:r w:rsidRPr="00430FA8">
              <w:rPr>
                <w:rFonts w:cs="Arial"/>
                <w:i w:val="0"/>
              </w:rPr>
              <w:t>210 x 594</w:t>
            </w:r>
          </w:p>
        </w:tc>
        <w:tc>
          <w:tcPr>
            <w:tcW w:w="1999" w:type="dxa"/>
            <w:shd w:val="clear" w:color="auto" w:fill="AAAAAA"/>
          </w:tcPr>
          <w:p w:rsidR="00F30B30" w:rsidRPr="00430FA8" w:rsidRDefault="00F30B30" w:rsidP="007518FF">
            <w:pPr>
              <w:widowControl w:val="0"/>
              <w:snapToGrid w:val="0"/>
              <w:jc w:val="both"/>
              <w:rPr>
                <w:rFonts w:cs="Arial"/>
                <w:i w:val="0"/>
              </w:rPr>
            </w:pPr>
          </w:p>
        </w:tc>
      </w:tr>
      <w:tr w:rsidR="00F30B30" w:rsidRPr="00430FA8" w:rsidTr="007518FF">
        <w:tc>
          <w:tcPr>
            <w:tcW w:w="2520" w:type="dxa"/>
          </w:tcPr>
          <w:p w:rsidR="00F30B30" w:rsidRPr="00430FA8" w:rsidRDefault="00F30B30" w:rsidP="007518FF">
            <w:pPr>
              <w:widowControl w:val="0"/>
              <w:snapToGrid w:val="0"/>
              <w:jc w:val="center"/>
              <w:rPr>
                <w:rFonts w:cs="Arial"/>
                <w:i w:val="0"/>
              </w:rPr>
            </w:pPr>
            <w:r w:rsidRPr="00430FA8">
              <w:rPr>
                <w:rFonts w:cs="Arial"/>
                <w:i w:val="0"/>
              </w:rPr>
              <w:t>2 x 2</w:t>
            </w:r>
          </w:p>
        </w:tc>
        <w:tc>
          <w:tcPr>
            <w:tcW w:w="1436" w:type="dxa"/>
          </w:tcPr>
          <w:p w:rsidR="00F30B30" w:rsidRPr="00430FA8" w:rsidRDefault="00F30B30" w:rsidP="007518FF">
            <w:pPr>
              <w:widowControl w:val="0"/>
              <w:snapToGrid w:val="0"/>
              <w:jc w:val="center"/>
              <w:rPr>
                <w:rFonts w:cs="Arial"/>
                <w:i w:val="0"/>
              </w:rPr>
            </w:pPr>
            <w:r w:rsidRPr="00430FA8">
              <w:rPr>
                <w:rFonts w:cs="Arial"/>
                <w:i w:val="0"/>
              </w:rPr>
              <w:t>420 x 594</w:t>
            </w:r>
          </w:p>
        </w:tc>
        <w:tc>
          <w:tcPr>
            <w:tcW w:w="1999" w:type="dxa"/>
          </w:tcPr>
          <w:p w:rsidR="00F30B30" w:rsidRPr="00430FA8" w:rsidRDefault="00F30B30" w:rsidP="007518FF">
            <w:pPr>
              <w:widowControl w:val="0"/>
              <w:snapToGrid w:val="0"/>
              <w:jc w:val="center"/>
              <w:rPr>
                <w:rFonts w:cs="Arial"/>
                <w:i w:val="0"/>
              </w:rPr>
            </w:pPr>
            <w:r w:rsidRPr="00430FA8">
              <w:rPr>
                <w:rFonts w:cs="Arial"/>
                <w:i w:val="0"/>
              </w:rPr>
              <w:t>A2</w:t>
            </w:r>
          </w:p>
        </w:tc>
      </w:tr>
      <w:tr w:rsidR="00F30B30" w:rsidRPr="00430FA8" w:rsidTr="007518FF">
        <w:tc>
          <w:tcPr>
            <w:tcW w:w="2520" w:type="dxa"/>
          </w:tcPr>
          <w:p w:rsidR="00F30B30" w:rsidRPr="00430FA8" w:rsidRDefault="00F30B30" w:rsidP="007518FF">
            <w:pPr>
              <w:widowControl w:val="0"/>
              <w:snapToGrid w:val="0"/>
              <w:jc w:val="center"/>
              <w:rPr>
                <w:rFonts w:cs="Arial"/>
                <w:i w:val="0"/>
              </w:rPr>
            </w:pPr>
            <w:r w:rsidRPr="00430FA8">
              <w:rPr>
                <w:rFonts w:cs="Arial"/>
                <w:i w:val="0"/>
              </w:rPr>
              <w:t>3 x 2</w:t>
            </w:r>
          </w:p>
        </w:tc>
        <w:tc>
          <w:tcPr>
            <w:tcW w:w="1436" w:type="dxa"/>
          </w:tcPr>
          <w:p w:rsidR="00F30B30" w:rsidRPr="00430FA8" w:rsidRDefault="00F30B30" w:rsidP="007518FF">
            <w:pPr>
              <w:widowControl w:val="0"/>
              <w:snapToGrid w:val="0"/>
              <w:jc w:val="center"/>
              <w:rPr>
                <w:rFonts w:cs="Arial"/>
                <w:i w:val="0"/>
              </w:rPr>
            </w:pPr>
            <w:r w:rsidRPr="00430FA8">
              <w:rPr>
                <w:rFonts w:cs="Arial"/>
                <w:i w:val="0"/>
              </w:rPr>
              <w:t>630 x 594</w:t>
            </w:r>
          </w:p>
        </w:tc>
        <w:tc>
          <w:tcPr>
            <w:tcW w:w="1999" w:type="dxa"/>
            <w:shd w:val="clear" w:color="auto" w:fill="AAAAAA"/>
          </w:tcPr>
          <w:p w:rsidR="00F30B30" w:rsidRPr="00430FA8" w:rsidRDefault="00F30B30" w:rsidP="007518FF">
            <w:pPr>
              <w:widowControl w:val="0"/>
              <w:snapToGrid w:val="0"/>
              <w:jc w:val="both"/>
              <w:rPr>
                <w:rFonts w:cs="Arial"/>
                <w:i w:val="0"/>
              </w:rPr>
            </w:pPr>
          </w:p>
        </w:tc>
      </w:tr>
      <w:tr w:rsidR="00F30B30" w:rsidRPr="00430FA8" w:rsidTr="007518FF">
        <w:tc>
          <w:tcPr>
            <w:tcW w:w="2520" w:type="dxa"/>
          </w:tcPr>
          <w:p w:rsidR="00F30B30" w:rsidRPr="00430FA8" w:rsidRDefault="00F30B30" w:rsidP="007518FF">
            <w:pPr>
              <w:widowControl w:val="0"/>
              <w:snapToGrid w:val="0"/>
              <w:jc w:val="center"/>
              <w:rPr>
                <w:rFonts w:cs="Arial"/>
                <w:i w:val="0"/>
              </w:rPr>
            </w:pPr>
            <w:r w:rsidRPr="00430FA8">
              <w:rPr>
                <w:rFonts w:cs="Arial"/>
                <w:i w:val="0"/>
              </w:rPr>
              <w:t>4 x 2</w:t>
            </w:r>
          </w:p>
        </w:tc>
        <w:tc>
          <w:tcPr>
            <w:tcW w:w="1436" w:type="dxa"/>
          </w:tcPr>
          <w:p w:rsidR="00F30B30" w:rsidRPr="00430FA8" w:rsidRDefault="00F30B30" w:rsidP="007518FF">
            <w:pPr>
              <w:widowControl w:val="0"/>
              <w:snapToGrid w:val="0"/>
              <w:jc w:val="center"/>
              <w:rPr>
                <w:rFonts w:cs="Arial"/>
                <w:i w:val="0"/>
              </w:rPr>
            </w:pPr>
            <w:r w:rsidRPr="00430FA8">
              <w:rPr>
                <w:rFonts w:cs="Arial"/>
                <w:i w:val="0"/>
              </w:rPr>
              <w:t>840 x 594</w:t>
            </w:r>
          </w:p>
        </w:tc>
        <w:tc>
          <w:tcPr>
            <w:tcW w:w="1999" w:type="dxa"/>
          </w:tcPr>
          <w:p w:rsidR="00F30B30" w:rsidRPr="00430FA8" w:rsidRDefault="00F30B30" w:rsidP="007518FF">
            <w:pPr>
              <w:widowControl w:val="0"/>
              <w:snapToGrid w:val="0"/>
              <w:jc w:val="center"/>
              <w:rPr>
                <w:rFonts w:cs="Arial"/>
                <w:i w:val="0"/>
              </w:rPr>
            </w:pPr>
            <w:r w:rsidRPr="00430FA8">
              <w:rPr>
                <w:rFonts w:cs="Arial"/>
                <w:i w:val="0"/>
              </w:rPr>
              <w:t>A1</w:t>
            </w:r>
          </w:p>
        </w:tc>
      </w:tr>
      <w:tr w:rsidR="00F30B30" w:rsidRPr="00430FA8" w:rsidTr="007518FF">
        <w:tc>
          <w:tcPr>
            <w:tcW w:w="2520" w:type="dxa"/>
          </w:tcPr>
          <w:p w:rsidR="00F30B30" w:rsidRPr="00430FA8" w:rsidRDefault="00F30B30" w:rsidP="007518FF">
            <w:pPr>
              <w:widowControl w:val="0"/>
              <w:snapToGrid w:val="0"/>
              <w:jc w:val="center"/>
              <w:rPr>
                <w:rFonts w:cs="Arial"/>
                <w:i w:val="0"/>
              </w:rPr>
            </w:pPr>
            <w:r w:rsidRPr="00430FA8">
              <w:rPr>
                <w:rFonts w:cs="Arial"/>
                <w:i w:val="0"/>
              </w:rPr>
              <w:t>1 x 3</w:t>
            </w:r>
          </w:p>
        </w:tc>
        <w:tc>
          <w:tcPr>
            <w:tcW w:w="1436" w:type="dxa"/>
          </w:tcPr>
          <w:p w:rsidR="00F30B30" w:rsidRPr="00430FA8" w:rsidRDefault="00F30B30" w:rsidP="007518FF">
            <w:pPr>
              <w:widowControl w:val="0"/>
              <w:snapToGrid w:val="0"/>
              <w:jc w:val="center"/>
              <w:rPr>
                <w:rFonts w:cs="Arial"/>
                <w:i w:val="0"/>
              </w:rPr>
            </w:pPr>
            <w:r w:rsidRPr="00430FA8">
              <w:rPr>
                <w:rFonts w:cs="Arial"/>
                <w:i w:val="0"/>
              </w:rPr>
              <w:t>210 x 891</w:t>
            </w:r>
          </w:p>
        </w:tc>
        <w:tc>
          <w:tcPr>
            <w:tcW w:w="1999" w:type="dxa"/>
            <w:shd w:val="clear" w:color="auto" w:fill="AAAAAA"/>
          </w:tcPr>
          <w:p w:rsidR="00F30B30" w:rsidRPr="00430FA8" w:rsidRDefault="00F30B30" w:rsidP="007518FF">
            <w:pPr>
              <w:widowControl w:val="0"/>
              <w:snapToGrid w:val="0"/>
              <w:jc w:val="both"/>
              <w:rPr>
                <w:rFonts w:cs="Arial"/>
                <w:i w:val="0"/>
              </w:rPr>
            </w:pPr>
          </w:p>
        </w:tc>
      </w:tr>
      <w:tr w:rsidR="00F30B30" w:rsidRPr="00430FA8" w:rsidTr="007518FF">
        <w:tc>
          <w:tcPr>
            <w:tcW w:w="2520" w:type="dxa"/>
          </w:tcPr>
          <w:p w:rsidR="00F30B30" w:rsidRPr="00430FA8" w:rsidRDefault="00F30B30" w:rsidP="007518FF">
            <w:pPr>
              <w:widowControl w:val="0"/>
              <w:snapToGrid w:val="0"/>
              <w:jc w:val="center"/>
              <w:rPr>
                <w:rFonts w:cs="Arial"/>
                <w:i w:val="0"/>
              </w:rPr>
            </w:pPr>
            <w:r w:rsidRPr="00430FA8">
              <w:rPr>
                <w:rFonts w:cs="Arial"/>
                <w:i w:val="0"/>
              </w:rPr>
              <w:t>2 x 3</w:t>
            </w:r>
          </w:p>
        </w:tc>
        <w:tc>
          <w:tcPr>
            <w:tcW w:w="1436" w:type="dxa"/>
          </w:tcPr>
          <w:p w:rsidR="00F30B30" w:rsidRPr="00430FA8" w:rsidRDefault="00F30B30" w:rsidP="007518FF">
            <w:pPr>
              <w:widowControl w:val="0"/>
              <w:snapToGrid w:val="0"/>
              <w:jc w:val="center"/>
              <w:rPr>
                <w:rFonts w:cs="Arial"/>
                <w:i w:val="0"/>
              </w:rPr>
            </w:pPr>
            <w:r w:rsidRPr="00430FA8">
              <w:rPr>
                <w:rFonts w:cs="Arial"/>
                <w:i w:val="0"/>
              </w:rPr>
              <w:t>420 x 891</w:t>
            </w:r>
          </w:p>
        </w:tc>
        <w:tc>
          <w:tcPr>
            <w:tcW w:w="1999" w:type="dxa"/>
            <w:shd w:val="clear" w:color="auto" w:fill="AAAAAA"/>
          </w:tcPr>
          <w:p w:rsidR="00F30B30" w:rsidRPr="00430FA8" w:rsidRDefault="00F30B30" w:rsidP="007518FF">
            <w:pPr>
              <w:widowControl w:val="0"/>
              <w:snapToGrid w:val="0"/>
              <w:jc w:val="both"/>
              <w:rPr>
                <w:rFonts w:cs="Arial"/>
                <w:i w:val="0"/>
              </w:rPr>
            </w:pPr>
          </w:p>
        </w:tc>
      </w:tr>
      <w:tr w:rsidR="00F30B30" w:rsidRPr="00430FA8" w:rsidTr="007518FF">
        <w:tc>
          <w:tcPr>
            <w:tcW w:w="2520" w:type="dxa"/>
          </w:tcPr>
          <w:p w:rsidR="00F30B30" w:rsidRPr="00430FA8" w:rsidRDefault="00F30B30" w:rsidP="007518FF">
            <w:pPr>
              <w:widowControl w:val="0"/>
              <w:snapToGrid w:val="0"/>
              <w:jc w:val="center"/>
              <w:rPr>
                <w:rFonts w:cs="Arial"/>
                <w:i w:val="0"/>
              </w:rPr>
            </w:pPr>
            <w:r w:rsidRPr="00430FA8">
              <w:rPr>
                <w:rFonts w:cs="Arial"/>
                <w:i w:val="0"/>
              </w:rPr>
              <w:t>3 x 3</w:t>
            </w:r>
          </w:p>
        </w:tc>
        <w:tc>
          <w:tcPr>
            <w:tcW w:w="1436" w:type="dxa"/>
          </w:tcPr>
          <w:p w:rsidR="00F30B30" w:rsidRPr="00430FA8" w:rsidRDefault="00F30B30" w:rsidP="007518FF">
            <w:pPr>
              <w:widowControl w:val="0"/>
              <w:snapToGrid w:val="0"/>
              <w:jc w:val="center"/>
              <w:rPr>
                <w:rFonts w:cs="Arial"/>
                <w:i w:val="0"/>
              </w:rPr>
            </w:pPr>
            <w:r w:rsidRPr="00430FA8">
              <w:rPr>
                <w:rFonts w:cs="Arial"/>
                <w:i w:val="0"/>
              </w:rPr>
              <w:t>630 x 891</w:t>
            </w:r>
          </w:p>
        </w:tc>
        <w:tc>
          <w:tcPr>
            <w:tcW w:w="1999" w:type="dxa"/>
            <w:shd w:val="clear" w:color="auto" w:fill="AAAAAA"/>
          </w:tcPr>
          <w:p w:rsidR="00F30B30" w:rsidRPr="00430FA8" w:rsidRDefault="00F30B30" w:rsidP="007518FF">
            <w:pPr>
              <w:widowControl w:val="0"/>
              <w:snapToGrid w:val="0"/>
              <w:jc w:val="both"/>
              <w:rPr>
                <w:rFonts w:cs="Arial"/>
                <w:i w:val="0"/>
              </w:rPr>
            </w:pPr>
          </w:p>
        </w:tc>
      </w:tr>
      <w:tr w:rsidR="00F30B30" w:rsidRPr="00430FA8" w:rsidTr="007518FF">
        <w:tc>
          <w:tcPr>
            <w:tcW w:w="2520" w:type="dxa"/>
          </w:tcPr>
          <w:p w:rsidR="00F30B30" w:rsidRPr="00430FA8" w:rsidRDefault="00F30B30" w:rsidP="007518FF">
            <w:pPr>
              <w:widowControl w:val="0"/>
              <w:snapToGrid w:val="0"/>
              <w:jc w:val="center"/>
              <w:rPr>
                <w:rFonts w:cs="Arial"/>
                <w:i w:val="0"/>
              </w:rPr>
            </w:pPr>
            <w:r w:rsidRPr="00430FA8">
              <w:rPr>
                <w:rFonts w:cs="Arial"/>
                <w:i w:val="0"/>
              </w:rPr>
              <w:t>4 x 3</w:t>
            </w:r>
          </w:p>
        </w:tc>
        <w:tc>
          <w:tcPr>
            <w:tcW w:w="1436" w:type="dxa"/>
          </w:tcPr>
          <w:p w:rsidR="00F30B30" w:rsidRPr="00430FA8" w:rsidRDefault="00F30B30" w:rsidP="007518FF">
            <w:pPr>
              <w:widowControl w:val="0"/>
              <w:snapToGrid w:val="0"/>
              <w:jc w:val="center"/>
              <w:rPr>
                <w:rFonts w:cs="Arial"/>
                <w:i w:val="0"/>
              </w:rPr>
            </w:pPr>
            <w:r w:rsidRPr="00430FA8">
              <w:rPr>
                <w:rFonts w:cs="Arial"/>
                <w:i w:val="0"/>
              </w:rPr>
              <w:t>840 x 891</w:t>
            </w:r>
          </w:p>
        </w:tc>
        <w:tc>
          <w:tcPr>
            <w:tcW w:w="1999" w:type="dxa"/>
            <w:shd w:val="clear" w:color="auto" w:fill="AAAAAA"/>
          </w:tcPr>
          <w:p w:rsidR="00F30B30" w:rsidRPr="00430FA8" w:rsidRDefault="00F30B30" w:rsidP="007518FF">
            <w:pPr>
              <w:widowControl w:val="0"/>
              <w:snapToGrid w:val="0"/>
              <w:jc w:val="both"/>
              <w:rPr>
                <w:rFonts w:cs="Arial"/>
                <w:i w:val="0"/>
              </w:rPr>
            </w:pPr>
          </w:p>
        </w:tc>
      </w:tr>
      <w:tr w:rsidR="00F30B30" w:rsidRPr="00430FA8" w:rsidTr="007518FF">
        <w:tc>
          <w:tcPr>
            <w:tcW w:w="2520" w:type="dxa"/>
          </w:tcPr>
          <w:p w:rsidR="00F30B30" w:rsidRPr="00430FA8" w:rsidRDefault="00F30B30" w:rsidP="007518FF">
            <w:pPr>
              <w:widowControl w:val="0"/>
              <w:snapToGrid w:val="0"/>
              <w:jc w:val="center"/>
              <w:rPr>
                <w:rFonts w:cs="Arial"/>
                <w:i w:val="0"/>
              </w:rPr>
            </w:pPr>
            <w:r w:rsidRPr="00430FA8">
              <w:rPr>
                <w:rFonts w:cs="Arial"/>
                <w:i w:val="0"/>
              </w:rPr>
              <w:t>1 x 4</w:t>
            </w:r>
          </w:p>
        </w:tc>
        <w:tc>
          <w:tcPr>
            <w:tcW w:w="1436" w:type="dxa"/>
          </w:tcPr>
          <w:p w:rsidR="00F30B30" w:rsidRPr="00430FA8" w:rsidRDefault="00F30B30" w:rsidP="007518FF">
            <w:pPr>
              <w:widowControl w:val="0"/>
              <w:snapToGrid w:val="0"/>
              <w:jc w:val="center"/>
              <w:rPr>
                <w:rFonts w:cs="Arial"/>
                <w:i w:val="0"/>
              </w:rPr>
            </w:pPr>
            <w:r w:rsidRPr="00430FA8">
              <w:rPr>
                <w:rFonts w:cs="Arial"/>
                <w:i w:val="0"/>
              </w:rPr>
              <w:t>210 x 1188</w:t>
            </w:r>
          </w:p>
        </w:tc>
        <w:tc>
          <w:tcPr>
            <w:tcW w:w="1999" w:type="dxa"/>
            <w:shd w:val="clear" w:color="auto" w:fill="AAAAAA"/>
          </w:tcPr>
          <w:p w:rsidR="00F30B30" w:rsidRPr="00430FA8" w:rsidRDefault="00F30B30" w:rsidP="007518FF">
            <w:pPr>
              <w:widowControl w:val="0"/>
              <w:snapToGrid w:val="0"/>
              <w:jc w:val="both"/>
              <w:rPr>
                <w:rFonts w:cs="Arial"/>
                <w:i w:val="0"/>
              </w:rPr>
            </w:pPr>
          </w:p>
        </w:tc>
      </w:tr>
      <w:tr w:rsidR="00F30B30" w:rsidRPr="00430FA8" w:rsidTr="007518FF">
        <w:tc>
          <w:tcPr>
            <w:tcW w:w="2520" w:type="dxa"/>
          </w:tcPr>
          <w:p w:rsidR="00F30B30" w:rsidRPr="00430FA8" w:rsidRDefault="00F30B30" w:rsidP="007518FF">
            <w:pPr>
              <w:widowControl w:val="0"/>
              <w:snapToGrid w:val="0"/>
              <w:jc w:val="center"/>
              <w:rPr>
                <w:rFonts w:cs="Arial"/>
                <w:i w:val="0"/>
              </w:rPr>
            </w:pPr>
            <w:r w:rsidRPr="00430FA8">
              <w:rPr>
                <w:rFonts w:cs="Arial"/>
                <w:i w:val="0"/>
              </w:rPr>
              <w:t>2 x 4</w:t>
            </w:r>
          </w:p>
        </w:tc>
        <w:tc>
          <w:tcPr>
            <w:tcW w:w="1436" w:type="dxa"/>
          </w:tcPr>
          <w:p w:rsidR="00F30B30" w:rsidRPr="00430FA8" w:rsidRDefault="00F30B30" w:rsidP="007518FF">
            <w:pPr>
              <w:widowControl w:val="0"/>
              <w:snapToGrid w:val="0"/>
              <w:jc w:val="center"/>
              <w:rPr>
                <w:rFonts w:cs="Arial"/>
                <w:i w:val="0"/>
              </w:rPr>
            </w:pPr>
            <w:r w:rsidRPr="00430FA8">
              <w:rPr>
                <w:rFonts w:cs="Arial"/>
                <w:i w:val="0"/>
              </w:rPr>
              <w:t>420 x 1188</w:t>
            </w:r>
          </w:p>
        </w:tc>
        <w:tc>
          <w:tcPr>
            <w:tcW w:w="1999" w:type="dxa"/>
            <w:shd w:val="clear" w:color="auto" w:fill="AAAAAA"/>
          </w:tcPr>
          <w:p w:rsidR="00F30B30" w:rsidRPr="00430FA8" w:rsidRDefault="00F30B30" w:rsidP="007518FF">
            <w:pPr>
              <w:widowControl w:val="0"/>
              <w:snapToGrid w:val="0"/>
              <w:jc w:val="both"/>
              <w:rPr>
                <w:rFonts w:cs="Arial"/>
                <w:i w:val="0"/>
              </w:rPr>
            </w:pPr>
          </w:p>
        </w:tc>
      </w:tr>
      <w:tr w:rsidR="00F30B30" w:rsidRPr="00430FA8" w:rsidTr="007518FF">
        <w:tc>
          <w:tcPr>
            <w:tcW w:w="2520" w:type="dxa"/>
          </w:tcPr>
          <w:p w:rsidR="00F30B30" w:rsidRPr="00430FA8" w:rsidRDefault="00F30B30" w:rsidP="007518FF">
            <w:pPr>
              <w:widowControl w:val="0"/>
              <w:snapToGrid w:val="0"/>
              <w:jc w:val="center"/>
              <w:rPr>
                <w:rFonts w:cs="Arial"/>
                <w:i w:val="0"/>
              </w:rPr>
            </w:pPr>
            <w:r w:rsidRPr="00430FA8">
              <w:rPr>
                <w:rFonts w:cs="Arial"/>
                <w:i w:val="0"/>
              </w:rPr>
              <w:t>3 x 4</w:t>
            </w:r>
          </w:p>
        </w:tc>
        <w:tc>
          <w:tcPr>
            <w:tcW w:w="1436" w:type="dxa"/>
          </w:tcPr>
          <w:p w:rsidR="00F30B30" w:rsidRPr="00430FA8" w:rsidRDefault="00F30B30" w:rsidP="007518FF">
            <w:pPr>
              <w:widowControl w:val="0"/>
              <w:snapToGrid w:val="0"/>
              <w:jc w:val="center"/>
              <w:rPr>
                <w:rFonts w:cs="Arial"/>
                <w:i w:val="0"/>
              </w:rPr>
            </w:pPr>
            <w:r w:rsidRPr="00430FA8">
              <w:rPr>
                <w:rFonts w:cs="Arial"/>
                <w:i w:val="0"/>
              </w:rPr>
              <w:t>630 x 1188</w:t>
            </w:r>
          </w:p>
        </w:tc>
        <w:tc>
          <w:tcPr>
            <w:tcW w:w="1999" w:type="dxa"/>
            <w:shd w:val="clear" w:color="auto" w:fill="AAAAAA"/>
          </w:tcPr>
          <w:p w:rsidR="00F30B30" w:rsidRPr="00430FA8" w:rsidRDefault="00F30B30" w:rsidP="007518FF">
            <w:pPr>
              <w:widowControl w:val="0"/>
              <w:snapToGrid w:val="0"/>
              <w:jc w:val="both"/>
              <w:rPr>
                <w:rFonts w:cs="Arial"/>
                <w:i w:val="0"/>
              </w:rPr>
            </w:pPr>
          </w:p>
        </w:tc>
      </w:tr>
      <w:tr w:rsidR="00F30B30" w:rsidRPr="00430FA8" w:rsidTr="007518FF">
        <w:tc>
          <w:tcPr>
            <w:tcW w:w="2520" w:type="dxa"/>
          </w:tcPr>
          <w:p w:rsidR="00F30B30" w:rsidRPr="00430FA8" w:rsidRDefault="00F30B30" w:rsidP="007518FF">
            <w:pPr>
              <w:widowControl w:val="0"/>
              <w:snapToGrid w:val="0"/>
              <w:jc w:val="center"/>
              <w:rPr>
                <w:rFonts w:cs="Arial"/>
                <w:i w:val="0"/>
              </w:rPr>
            </w:pPr>
            <w:r w:rsidRPr="00430FA8">
              <w:rPr>
                <w:rFonts w:cs="Arial"/>
                <w:i w:val="0"/>
              </w:rPr>
              <w:t>4 x 4</w:t>
            </w:r>
          </w:p>
        </w:tc>
        <w:tc>
          <w:tcPr>
            <w:tcW w:w="1436" w:type="dxa"/>
          </w:tcPr>
          <w:p w:rsidR="00F30B30" w:rsidRPr="00430FA8" w:rsidRDefault="00F30B30" w:rsidP="007518FF">
            <w:pPr>
              <w:widowControl w:val="0"/>
              <w:snapToGrid w:val="0"/>
              <w:jc w:val="center"/>
              <w:rPr>
                <w:rFonts w:cs="Arial"/>
                <w:i w:val="0"/>
              </w:rPr>
            </w:pPr>
            <w:r w:rsidRPr="00430FA8">
              <w:rPr>
                <w:rFonts w:cs="Arial"/>
                <w:i w:val="0"/>
              </w:rPr>
              <w:t>840 x 1188</w:t>
            </w:r>
          </w:p>
        </w:tc>
        <w:tc>
          <w:tcPr>
            <w:tcW w:w="1999" w:type="dxa"/>
          </w:tcPr>
          <w:p w:rsidR="00F30B30" w:rsidRPr="00430FA8" w:rsidRDefault="00F30B30" w:rsidP="007518FF">
            <w:pPr>
              <w:widowControl w:val="0"/>
              <w:snapToGrid w:val="0"/>
              <w:jc w:val="center"/>
              <w:rPr>
                <w:rFonts w:cs="Arial"/>
                <w:i w:val="0"/>
              </w:rPr>
            </w:pPr>
            <w:r w:rsidRPr="00430FA8">
              <w:rPr>
                <w:rFonts w:cs="Arial"/>
                <w:i w:val="0"/>
              </w:rPr>
              <w:t>A0</w:t>
            </w:r>
          </w:p>
        </w:tc>
      </w:tr>
    </w:tbl>
    <w:p w:rsidR="00F30B30" w:rsidRPr="00430FA8" w:rsidRDefault="00F30B30" w:rsidP="00F30B30">
      <w:pPr>
        <w:jc w:val="both"/>
        <w:rPr>
          <w:rFonts w:cs="Arial"/>
          <w:i w:val="0"/>
        </w:rPr>
      </w:pPr>
    </w:p>
    <w:p w:rsidR="00F30B30" w:rsidRPr="00430FA8" w:rsidRDefault="00F30B30" w:rsidP="00F30B30">
      <w:pPr>
        <w:widowControl w:val="0"/>
        <w:ind w:firstLine="720"/>
        <w:jc w:val="both"/>
        <w:rPr>
          <w:rFonts w:cs="Arial"/>
          <w:i w:val="0"/>
        </w:rPr>
      </w:pPr>
      <w:r w:rsidRPr="00430FA8">
        <w:rPr>
          <w:rFonts w:cs="Arial"/>
          <w:i w:val="0"/>
        </w:rPr>
        <w:t xml:space="preserve">Será utilizado como critério de aferição de serviços o </w:t>
      </w:r>
      <w:r w:rsidR="00940AF7" w:rsidRPr="00430FA8">
        <w:rPr>
          <w:rFonts w:cs="Arial"/>
          <w:i w:val="0"/>
        </w:rPr>
        <w:t>projeto executivo</w:t>
      </w:r>
      <w:r w:rsidRPr="00430FA8">
        <w:rPr>
          <w:rFonts w:cs="Arial"/>
          <w:i w:val="0"/>
        </w:rPr>
        <w:t xml:space="preserve"> </w:t>
      </w:r>
      <w:r w:rsidR="0075162C">
        <w:rPr>
          <w:rFonts w:cs="Arial"/>
          <w:i w:val="0"/>
        </w:rPr>
        <w:t>da</w:t>
      </w:r>
      <w:r w:rsidRPr="00430FA8">
        <w:rPr>
          <w:rFonts w:cs="Arial"/>
          <w:i w:val="0"/>
        </w:rPr>
        <w:t xml:space="preserve"> instalação completo</w:t>
      </w:r>
      <w:r w:rsidR="0075162C">
        <w:rPr>
          <w:rFonts w:cs="Arial"/>
          <w:i w:val="0"/>
        </w:rPr>
        <w:t xml:space="preserve"> e entregue</w:t>
      </w:r>
      <w:r w:rsidRPr="00430FA8">
        <w:rPr>
          <w:rFonts w:cs="Arial"/>
          <w:i w:val="0"/>
        </w:rPr>
        <w:t xml:space="preserve"> em mídia e em versão</w:t>
      </w:r>
      <w:r w:rsidR="0075162C">
        <w:rPr>
          <w:rFonts w:cs="Arial"/>
          <w:i w:val="0"/>
        </w:rPr>
        <w:t xml:space="preserve"> impressa, devendo ser atestado</w:t>
      </w:r>
      <w:r w:rsidRPr="00430FA8">
        <w:rPr>
          <w:rFonts w:cs="Arial"/>
          <w:i w:val="0"/>
        </w:rPr>
        <w:t xml:space="preserve"> conforme planejado e avaliado no Cronograma</w:t>
      </w:r>
      <w:r w:rsidR="006E7BE9" w:rsidRPr="00430FA8">
        <w:rPr>
          <w:rFonts w:cs="Arial"/>
          <w:i w:val="0"/>
        </w:rPr>
        <w:t xml:space="preserve"> Físico-Financeiro. </w:t>
      </w:r>
    </w:p>
    <w:p w:rsidR="00F74598" w:rsidRPr="00430FA8" w:rsidRDefault="00F74598" w:rsidP="00F30B30">
      <w:pPr>
        <w:widowControl w:val="0"/>
        <w:ind w:firstLine="720"/>
        <w:jc w:val="both"/>
        <w:rPr>
          <w:rFonts w:cs="Arial"/>
          <w:i w:val="0"/>
        </w:rPr>
      </w:pPr>
    </w:p>
    <w:p w:rsidR="00F72592" w:rsidRPr="00430FA8" w:rsidRDefault="00046651" w:rsidP="00046651">
      <w:pPr>
        <w:tabs>
          <w:tab w:val="left" w:pos="851"/>
        </w:tabs>
        <w:ind w:left="709" w:hanging="709"/>
        <w:jc w:val="both"/>
        <w:rPr>
          <w:rFonts w:cs="Arial"/>
          <w:b/>
          <w:i w:val="0"/>
          <w:sz w:val="24"/>
          <w:szCs w:val="24"/>
        </w:rPr>
      </w:pPr>
      <w:r w:rsidRPr="00430FA8">
        <w:rPr>
          <w:rFonts w:cs="Arial"/>
          <w:b/>
          <w:i w:val="0"/>
          <w:sz w:val="24"/>
          <w:szCs w:val="24"/>
        </w:rPr>
        <w:t>5</w:t>
      </w:r>
      <w:r w:rsidR="00F72592" w:rsidRPr="00430FA8">
        <w:rPr>
          <w:rFonts w:cs="Arial"/>
          <w:b/>
          <w:i w:val="0"/>
          <w:sz w:val="24"/>
          <w:szCs w:val="24"/>
        </w:rPr>
        <w:t>.</w:t>
      </w:r>
      <w:r w:rsidR="00A60B3E">
        <w:rPr>
          <w:rFonts w:cs="Arial"/>
          <w:b/>
          <w:i w:val="0"/>
          <w:sz w:val="24"/>
          <w:szCs w:val="24"/>
        </w:rPr>
        <w:t>6</w:t>
      </w:r>
      <w:r w:rsidR="00F72592" w:rsidRPr="00430FA8">
        <w:rPr>
          <w:rFonts w:cs="Arial"/>
          <w:b/>
          <w:i w:val="0"/>
          <w:sz w:val="24"/>
          <w:szCs w:val="24"/>
        </w:rPr>
        <w:tab/>
      </w:r>
      <w:r w:rsidRPr="00430FA8">
        <w:rPr>
          <w:rFonts w:cs="Arial"/>
          <w:b/>
          <w:i w:val="0"/>
          <w:sz w:val="24"/>
          <w:szCs w:val="24"/>
        </w:rPr>
        <w:tab/>
      </w:r>
      <w:r w:rsidR="00F72592" w:rsidRPr="00430FA8">
        <w:rPr>
          <w:rFonts w:cs="Arial"/>
          <w:b/>
          <w:i w:val="0"/>
          <w:sz w:val="24"/>
          <w:szCs w:val="24"/>
        </w:rPr>
        <w:t>Documentação Técnica</w:t>
      </w:r>
    </w:p>
    <w:p w:rsidR="00F72592" w:rsidRPr="00430FA8" w:rsidRDefault="00F72592" w:rsidP="00F72592">
      <w:pPr>
        <w:jc w:val="both"/>
        <w:rPr>
          <w:rFonts w:cs="Arial"/>
          <w:i w:val="0"/>
        </w:rPr>
      </w:pPr>
    </w:p>
    <w:p w:rsidR="00F72592" w:rsidRPr="00430FA8" w:rsidRDefault="00046651" w:rsidP="00046651">
      <w:pPr>
        <w:tabs>
          <w:tab w:val="left" w:pos="851"/>
        </w:tabs>
        <w:ind w:firstLine="720"/>
        <w:jc w:val="both"/>
        <w:rPr>
          <w:rFonts w:cs="Arial"/>
          <w:i w:val="0"/>
        </w:rPr>
      </w:pPr>
      <w:r w:rsidRPr="00430FA8">
        <w:rPr>
          <w:rFonts w:cs="Arial"/>
          <w:i w:val="0"/>
        </w:rPr>
        <w:tab/>
      </w:r>
      <w:r w:rsidR="001223ED">
        <w:rPr>
          <w:rFonts w:cs="Arial"/>
          <w:i w:val="0"/>
        </w:rPr>
        <w:t>O projeto executivo</w:t>
      </w:r>
      <w:r w:rsidR="00F72592" w:rsidRPr="00430FA8">
        <w:rPr>
          <w:rFonts w:cs="Arial"/>
          <w:i w:val="0"/>
        </w:rPr>
        <w:t xml:space="preserve"> sempre ser</w:t>
      </w:r>
      <w:r w:rsidR="001223ED">
        <w:rPr>
          <w:rFonts w:cs="Arial"/>
          <w:i w:val="0"/>
        </w:rPr>
        <w:t>á complementado</w:t>
      </w:r>
      <w:r w:rsidR="00F72592" w:rsidRPr="00430FA8">
        <w:rPr>
          <w:rFonts w:cs="Arial"/>
          <w:i w:val="0"/>
        </w:rPr>
        <w:t xml:space="preserve"> com documentação técnica necessária ao perfeito entendimento das soluções previstas assim definidas:</w:t>
      </w:r>
    </w:p>
    <w:p w:rsidR="00F72592" w:rsidRPr="00430FA8" w:rsidRDefault="00F72592" w:rsidP="00F72592">
      <w:pPr>
        <w:ind w:firstLine="709"/>
        <w:jc w:val="both"/>
        <w:rPr>
          <w:rFonts w:cs="Arial"/>
          <w:i w:val="0"/>
        </w:rPr>
      </w:pPr>
    </w:p>
    <w:p w:rsidR="00C237DA" w:rsidRDefault="00F72592" w:rsidP="00C237DA">
      <w:pPr>
        <w:pStyle w:val="PargrafodaLista"/>
        <w:numPr>
          <w:ilvl w:val="0"/>
          <w:numId w:val="20"/>
        </w:numPr>
        <w:tabs>
          <w:tab w:val="left" w:pos="851"/>
          <w:tab w:val="left" w:pos="1276"/>
        </w:tabs>
        <w:ind w:left="859" w:firstLine="8"/>
        <w:jc w:val="both"/>
        <w:rPr>
          <w:rFonts w:cs="Arial"/>
          <w:i w:val="0"/>
        </w:rPr>
      </w:pPr>
      <w:r w:rsidRPr="001223ED">
        <w:rPr>
          <w:rFonts w:cs="Arial"/>
          <w:b/>
          <w:i w:val="0"/>
        </w:rPr>
        <w:t xml:space="preserve">Caderno de Encargos </w:t>
      </w:r>
      <w:r w:rsidR="00C237DA" w:rsidRPr="001223ED">
        <w:rPr>
          <w:rFonts w:cs="Arial"/>
          <w:b/>
          <w:i w:val="0"/>
        </w:rPr>
        <w:t xml:space="preserve">único, </w:t>
      </w:r>
      <w:r w:rsidRPr="001223ED">
        <w:rPr>
          <w:rFonts w:cs="Arial"/>
          <w:b/>
          <w:i w:val="0"/>
        </w:rPr>
        <w:t>Especificações Técnicas</w:t>
      </w:r>
      <w:r w:rsidR="00C237DA" w:rsidRPr="001223ED">
        <w:rPr>
          <w:rFonts w:cs="Arial"/>
          <w:b/>
          <w:i w:val="0"/>
        </w:rPr>
        <w:t xml:space="preserve"> e Memorial Descritivo</w:t>
      </w:r>
      <w:r w:rsidRPr="001223ED">
        <w:rPr>
          <w:rFonts w:cs="Arial"/>
          <w:i w:val="0"/>
        </w:rPr>
        <w:t>: documento</w:t>
      </w:r>
      <w:r w:rsidR="00C237DA" w:rsidRPr="001223ED">
        <w:rPr>
          <w:rFonts w:cs="Arial"/>
          <w:i w:val="0"/>
        </w:rPr>
        <w:t xml:space="preserve"> único</w:t>
      </w:r>
      <w:r w:rsidRPr="001223ED">
        <w:rPr>
          <w:rFonts w:cs="Arial"/>
          <w:i w:val="0"/>
        </w:rPr>
        <w:t xml:space="preserve"> que deverá abordar as obrigações da Contratada (executor da obra) e do Contratante, a caracterização e detalhamento dos materiais, componentes, equipamentos e serviços a serem utilizados nas obras objetivando o melhor desempenho técnico, não sendo aceit</w:t>
      </w:r>
      <w:r w:rsidR="001223ED" w:rsidRPr="001223ED">
        <w:rPr>
          <w:rFonts w:cs="Arial"/>
          <w:i w:val="0"/>
        </w:rPr>
        <w:t>a</w:t>
      </w:r>
      <w:r w:rsidRPr="001223ED">
        <w:rPr>
          <w:rFonts w:cs="Arial"/>
          <w:i w:val="0"/>
        </w:rPr>
        <w:t>s espec</w:t>
      </w:r>
      <w:r w:rsidR="00C237DA" w:rsidRPr="001223ED">
        <w:rPr>
          <w:rFonts w:cs="Arial"/>
          <w:i w:val="0"/>
        </w:rPr>
        <w:t>ificações superficiais</w:t>
      </w:r>
      <w:r w:rsidR="007071A8" w:rsidRPr="001223ED">
        <w:rPr>
          <w:rFonts w:cs="Arial"/>
          <w:i w:val="0"/>
        </w:rPr>
        <w:t xml:space="preserve"> e que não retratem a realidade do objeto contratado</w:t>
      </w:r>
      <w:r w:rsidR="00C237DA" w:rsidRPr="001223ED">
        <w:rPr>
          <w:rFonts w:cs="Arial"/>
          <w:i w:val="0"/>
        </w:rPr>
        <w:t xml:space="preserve">. </w:t>
      </w:r>
      <w:r w:rsidR="00C237DA" w:rsidRPr="001223ED">
        <w:rPr>
          <w:rFonts w:cs="Arial"/>
          <w:i w:val="0"/>
        </w:rPr>
        <w:lastRenderedPageBreak/>
        <w:t>Além da d</w:t>
      </w:r>
      <w:r w:rsidRPr="001223ED">
        <w:rPr>
          <w:rFonts w:cs="Arial"/>
          <w:i w:val="0"/>
        </w:rPr>
        <w:t xml:space="preserve">escrição do processo de execução </w:t>
      </w:r>
      <w:r w:rsidR="00C237DA" w:rsidRPr="001223ED">
        <w:rPr>
          <w:rFonts w:cs="Arial"/>
          <w:i w:val="0"/>
        </w:rPr>
        <w:t>dos</w:t>
      </w:r>
      <w:r w:rsidRPr="001223ED">
        <w:rPr>
          <w:rFonts w:cs="Arial"/>
          <w:i w:val="0"/>
        </w:rPr>
        <w:t xml:space="preserve"> serviço</w:t>
      </w:r>
      <w:r w:rsidR="008B4D3C" w:rsidRPr="001223ED">
        <w:rPr>
          <w:rFonts w:cs="Arial"/>
          <w:i w:val="0"/>
        </w:rPr>
        <w:t xml:space="preserve">s </w:t>
      </w:r>
      <w:r w:rsidRPr="001223ED">
        <w:rPr>
          <w:rFonts w:cs="Arial"/>
          <w:i w:val="0"/>
        </w:rPr>
        <w:t>envolvendo todos os projetos executivos de eng</w:t>
      </w:r>
      <w:r w:rsidR="00C237DA" w:rsidRPr="001223ED">
        <w:rPr>
          <w:rFonts w:cs="Arial"/>
          <w:i w:val="0"/>
        </w:rPr>
        <w:t xml:space="preserve">enharia, instalações e sistemas. </w:t>
      </w:r>
      <w:r w:rsidR="007071A8" w:rsidRPr="001223ED">
        <w:rPr>
          <w:rFonts w:cs="Arial"/>
          <w:i w:val="0"/>
        </w:rPr>
        <w:t xml:space="preserve">Deverá contemplar critérios de medição e pagamento dos serviços propostos. </w:t>
      </w:r>
    </w:p>
    <w:p w:rsidR="001223ED" w:rsidRPr="001223ED" w:rsidRDefault="001223ED" w:rsidP="001223ED">
      <w:pPr>
        <w:pStyle w:val="PargrafodaLista"/>
        <w:tabs>
          <w:tab w:val="left" w:pos="851"/>
          <w:tab w:val="left" w:pos="1276"/>
        </w:tabs>
        <w:ind w:left="867"/>
        <w:jc w:val="both"/>
        <w:rPr>
          <w:rFonts w:cs="Arial"/>
          <w:i w:val="0"/>
        </w:rPr>
      </w:pPr>
    </w:p>
    <w:p w:rsidR="00F72592" w:rsidRDefault="00F72592" w:rsidP="00CB005B">
      <w:pPr>
        <w:pStyle w:val="PargrafodaLista"/>
        <w:numPr>
          <w:ilvl w:val="0"/>
          <w:numId w:val="20"/>
        </w:numPr>
        <w:tabs>
          <w:tab w:val="left" w:pos="851"/>
          <w:tab w:val="left" w:pos="1276"/>
        </w:tabs>
        <w:ind w:left="851" w:firstLine="8"/>
        <w:jc w:val="both"/>
        <w:rPr>
          <w:rFonts w:cs="Arial"/>
          <w:i w:val="0"/>
        </w:rPr>
      </w:pPr>
      <w:r w:rsidRPr="00430FA8">
        <w:rPr>
          <w:rFonts w:cs="Arial"/>
          <w:b/>
          <w:i w:val="0"/>
        </w:rPr>
        <w:t>Memória de Cálculo</w:t>
      </w:r>
      <w:r w:rsidRPr="00430FA8">
        <w:rPr>
          <w:rFonts w:cs="Arial"/>
          <w:i w:val="0"/>
        </w:rPr>
        <w:t>: documento que relatar</w:t>
      </w:r>
      <w:r w:rsidR="001223ED">
        <w:rPr>
          <w:rFonts w:cs="Arial"/>
          <w:i w:val="0"/>
        </w:rPr>
        <w:t>á</w:t>
      </w:r>
      <w:r w:rsidRPr="00430FA8">
        <w:rPr>
          <w:rFonts w:cs="Arial"/>
          <w:i w:val="0"/>
        </w:rPr>
        <w:t xml:space="preserve"> todas as etapas e hipóteses de cálculo utilizadas na elaboração </w:t>
      </w:r>
      <w:r w:rsidR="001223ED">
        <w:rPr>
          <w:rFonts w:cs="Arial"/>
          <w:i w:val="0"/>
        </w:rPr>
        <w:t xml:space="preserve">do projeto executivo, </w:t>
      </w:r>
      <w:r w:rsidRPr="00430FA8">
        <w:rPr>
          <w:rFonts w:cs="Arial"/>
          <w:i w:val="0"/>
        </w:rPr>
        <w:t>envolvendo, dentre outros, cálculos de cargas e sobrecargas, dimensionamento de cargas elétricas responsáveis pela alimentação de equipamentos elétricos e de climatização, dimensionamento de carga térmica, com os calores sensíveis e latentes, planilhas de vazões de ar por ambiente, coeficientes globais de transmissão de calor U (W/m² °K) e planilha de capacidade térmica total da instalação, perfil de carga térmica e c</w:t>
      </w:r>
      <w:r w:rsidR="00B21359" w:rsidRPr="00430FA8">
        <w:rPr>
          <w:rFonts w:cs="Arial"/>
          <w:i w:val="0"/>
        </w:rPr>
        <w:t xml:space="preserve">apacidade dos sistemas parciais. Será disponibilizado pela fiscalização modelo de planilha a ser preenchida com as informações dos cálculos utilizados </w:t>
      </w:r>
      <w:r w:rsidR="00CE765F" w:rsidRPr="00430FA8">
        <w:rPr>
          <w:rFonts w:cs="Arial"/>
          <w:i w:val="0"/>
        </w:rPr>
        <w:t>no quantitativo dos</w:t>
      </w:r>
      <w:r w:rsidR="00B21359" w:rsidRPr="00430FA8">
        <w:rPr>
          <w:rFonts w:cs="Arial"/>
          <w:i w:val="0"/>
        </w:rPr>
        <w:t xml:space="preserve"> serviço</w:t>
      </w:r>
      <w:r w:rsidR="00CE765F" w:rsidRPr="00430FA8">
        <w:rPr>
          <w:rFonts w:cs="Arial"/>
          <w:i w:val="0"/>
        </w:rPr>
        <w:t>s e materiais;</w:t>
      </w:r>
    </w:p>
    <w:p w:rsidR="006B435F" w:rsidRDefault="006B435F" w:rsidP="006B435F">
      <w:pPr>
        <w:pStyle w:val="PargrafodaLista"/>
        <w:rPr>
          <w:rFonts w:cs="Arial"/>
          <w:i w:val="0"/>
        </w:rPr>
      </w:pPr>
    </w:p>
    <w:p w:rsidR="006B435F" w:rsidRPr="006B435F" w:rsidRDefault="006B435F" w:rsidP="00CB005B">
      <w:pPr>
        <w:pStyle w:val="PargrafodaLista"/>
        <w:numPr>
          <w:ilvl w:val="0"/>
          <w:numId w:val="20"/>
        </w:numPr>
        <w:tabs>
          <w:tab w:val="left" w:pos="851"/>
          <w:tab w:val="left" w:pos="1276"/>
        </w:tabs>
        <w:ind w:left="851" w:firstLine="8"/>
        <w:jc w:val="both"/>
        <w:rPr>
          <w:rFonts w:cs="Arial"/>
          <w:b/>
          <w:i w:val="0"/>
        </w:rPr>
      </w:pPr>
      <w:r w:rsidRPr="006B435F">
        <w:rPr>
          <w:rFonts w:cs="Arial"/>
          <w:b/>
          <w:i w:val="0"/>
        </w:rPr>
        <w:t>Plano de Contingência</w:t>
      </w:r>
      <w:r>
        <w:rPr>
          <w:rFonts w:cs="Arial"/>
          <w:b/>
          <w:i w:val="0"/>
        </w:rPr>
        <w:t xml:space="preserve">: </w:t>
      </w:r>
      <w:r>
        <w:rPr>
          <w:rFonts w:cs="Arial"/>
          <w:i w:val="0"/>
        </w:rPr>
        <w:t>documento que descreve a sequência de instalação e a utilização de equipamentos auxiliares para que não haja interrupção na alimentação das cargas existentes.</w:t>
      </w:r>
    </w:p>
    <w:p w:rsidR="00C237DA" w:rsidRPr="00430FA8" w:rsidRDefault="00C237DA" w:rsidP="00C237DA">
      <w:pPr>
        <w:pStyle w:val="PargrafodaLista"/>
        <w:rPr>
          <w:rFonts w:cs="Arial"/>
          <w:i w:val="0"/>
        </w:rPr>
      </w:pPr>
    </w:p>
    <w:p w:rsidR="00F72592" w:rsidRPr="00430FA8" w:rsidRDefault="00F72592" w:rsidP="00CB005B">
      <w:pPr>
        <w:pStyle w:val="PargrafodaLista"/>
        <w:numPr>
          <w:ilvl w:val="0"/>
          <w:numId w:val="20"/>
        </w:numPr>
        <w:tabs>
          <w:tab w:val="left" w:pos="851"/>
          <w:tab w:val="left" w:pos="1276"/>
        </w:tabs>
        <w:ind w:left="851" w:firstLine="8"/>
        <w:jc w:val="both"/>
        <w:rPr>
          <w:rFonts w:cs="Arial"/>
          <w:i w:val="0"/>
        </w:rPr>
      </w:pPr>
      <w:r w:rsidRPr="00430FA8">
        <w:rPr>
          <w:rFonts w:cs="Arial"/>
          <w:b/>
          <w:i w:val="0"/>
        </w:rPr>
        <w:t>Catálogos, manuais técnicos e amostras</w:t>
      </w:r>
      <w:r w:rsidRPr="00430FA8">
        <w:rPr>
          <w:rFonts w:cs="Arial"/>
          <w:i w:val="0"/>
        </w:rPr>
        <w:t xml:space="preserve">: documentos que especificarão todos os materiais e equipamentos </w:t>
      </w:r>
      <w:r w:rsidR="006B435F">
        <w:rPr>
          <w:rFonts w:cs="Arial"/>
          <w:i w:val="0"/>
        </w:rPr>
        <w:t>no projeto executivo, devendo ser descrito</w:t>
      </w:r>
      <w:r w:rsidRPr="00430FA8">
        <w:rPr>
          <w:rFonts w:cs="Arial"/>
          <w:i w:val="0"/>
        </w:rPr>
        <w:t xml:space="preserve"> e possuir equivalência de primeira linha de fabricação de acordo com a natureza da edificação;</w:t>
      </w:r>
    </w:p>
    <w:p w:rsidR="00C237DA" w:rsidRPr="00430FA8" w:rsidRDefault="00C237DA" w:rsidP="00C237DA">
      <w:pPr>
        <w:pStyle w:val="PargrafodaLista"/>
        <w:rPr>
          <w:rFonts w:cs="Arial"/>
          <w:i w:val="0"/>
        </w:rPr>
      </w:pPr>
    </w:p>
    <w:p w:rsidR="00F72592" w:rsidRPr="00430FA8" w:rsidRDefault="00F72592" w:rsidP="00CB005B">
      <w:pPr>
        <w:pStyle w:val="PargrafodaLista"/>
        <w:numPr>
          <w:ilvl w:val="0"/>
          <w:numId w:val="20"/>
        </w:numPr>
        <w:tabs>
          <w:tab w:val="left" w:pos="851"/>
          <w:tab w:val="left" w:pos="1276"/>
        </w:tabs>
        <w:ind w:left="851" w:firstLine="8"/>
        <w:jc w:val="both"/>
        <w:rPr>
          <w:rFonts w:cs="Arial"/>
          <w:i w:val="0"/>
        </w:rPr>
      </w:pPr>
      <w:r w:rsidRPr="00430FA8">
        <w:rPr>
          <w:rFonts w:cs="Arial"/>
          <w:b/>
          <w:i w:val="0"/>
        </w:rPr>
        <w:t>Especificações de execução de ensaios</w:t>
      </w:r>
      <w:r w:rsidRPr="00430FA8">
        <w:rPr>
          <w:rFonts w:cs="Arial"/>
          <w:i w:val="0"/>
        </w:rPr>
        <w:t xml:space="preserve"> de desempenho e entrega dos sistemas com fornecimento de materiais e equipamentos selecionados e respectivos testes de fábrica a serem requeridos; e</w:t>
      </w:r>
    </w:p>
    <w:p w:rsidR="00C237DA" w:rsidRPr="00430FA8" w:rsidRDefault="00C237DA" w:rsidP="00C237DA">
      <w:pPr>
        <w:pStyle w:val="PargrafodaLista"/>
        <w:rPr>
          <w:rFonts w:cs="Arial"/>
          <w:i w:val="0"/>
        </w:rPr>
      </w:pPr>
    </w:p>
    <w:p w:rsidR="00F72592" w:rsidRPr="00430FA8" w:rsidRDefault="00F72592" w:rsidP="00CB005B">
      <w:pPr>
        <w:pStyle w:val="PargrafodaLista"/>
        <w:numPr>
          <w:ilvl w:val="0"/>
          <w:numId w:val="20"/>
        </w:numPr>
        <w:tabs>
          <w:tab w:val="left" w:pos="851"/>
          <w:tab w:val="left" w:pos="1276"/>
        </w:tabs>
        <w:ind w:left="851" w:firstLine="8"/>
        <w:jc w:val="both"/>
        <w:rPr>
          <w:rFonts w:cs="Arial"/>
          <w:i w:val="0"/>
        </w:rPr>
      </w:pPr>
      <w:r w:rsidRPr="00430FA8">
        <w:rPr>
          <w:rFonts w:cs="Arial"/>
          <w:b/>
          <w:i w:val="0"/>
        </w:rPr>
        <w:t>Elaboração de planilha de materiais e serviços</w:t>
      </w:r>
      <w:r w:rsidRPr="00430FA8">
        <w:rPr>
          <w:rFonts w:cs="Arial"/>
          <w:i w:val="0"/>
        </w:rPr>
        <w:t xml:space="preserve"> com quantidades de equipamentos, componentes e insumos para a implantação das instalações e sistemas.</w:t>
      </w:r>
    </w:p>
    <w:p w:rsidR="00A71FD7" w:rsidRPr="00430FA8" w:rsidRDefault="00A71FD7" w:rsidP="00CF2B06">
      <w:pPr>
        <w:tabs>
          <w:tab w:val="left" w:pos="1496"/>
          <w:tab w:val="left" w:pos="7102"/>
          <w:tab w:val="left" w:pos="8002"/>
          <w:tab w:val="left" w:pos="8902"/>
        </w:tabs>
        <w:suppressAutoHyphens/>
        <w:overflowPunct/>
        <w:autoSpaceDE/>
        <w:autoSpaceDN/>
        <w:adjustRightInd/>
        <w:jc w:val="both"/>
        <w:textAlignment w:val="auto"/>
        <w:rPr>
          <w:rFonts w:cs="Arial"/>
          <w:bCs/>
          <w:i w:val="0"/>
        </w:rPr>
      </w:pPr>
    </w:p>
    <w:p w:rsidR="00A71FD7" w:rsidRPr="00430FA8" w:rsidRDefault="00A71FD7" w:rsidP="00A71FD7">
      <w:pPr>
        <w:tabs>
          <w:tab w:val="left" w:pos="1496"/>
          <w:tab w:val="left" w:pos="7102"/>
          <w:tab w:val="left" w:pos="8002"/>
          <w:tab w:val="left" w:pos="8902"/>
        </w:tabs>
        <w:suppressAutoHyphens/>
        <w:overflowPunct/>
        <w:autoSpaceDE/>
        <w:autoSpaceDN/>
        <w:adjustRightInd/>
        <w:ind w:firstLine="709"/>
        <w:jc w:val="both"/>
        <w:textAlignment w:val="auto"/>
        <w:rPr>
          <w:rFonts w:cs="Arial"/>
          <w:b/>
          <w:bCs/>
          <w:i w:val="0"/>
        </w:rPr>
      </w:pPr>
      <w:r w:rsidRPr="00430FA8">
        <w:rPr>
          <w:rFonts w:cs="Arial"/>
          <w:bCs/>
          <w:i w:val="0"/>
        </w:rPr>
        <w:t xml:space="preserve">Os </w:t>
      </w:r>
      <w:r w:rsidR="001073AC" w:rsidRPr="00430FA8">
        <w:rPr>
          <w:rFonts w:cs="Arial"/>
          <w:bCs/>
          <w:i w:val="0"/>
        </w:rPr>
        <w:t xml:space="preserve">itens da etapa </w:t>
      </w:r>
      <w:r w:rsidR="00C87920">
        <w:rPr>
          <w:rFonts w:cs="Arial"/>
          <w:bCs/>
          <w:i w:val="0"/>
        </w:rPr>
        <w:t>“Projeto executivo</w:t>
      </w:r>
      <w:r w:rsidRPr="00430FA8">
        <w:rPr>
          <w:rFonts w:cs="Arial"/>
          <w:bCs/>
          <w:i w:val="0"/>
        </w:rPr>
        <w:t xml:space="preserve"> e documentação técnica” serão medidos </w:t>
      </w:r>
      <w:r w:rsidR="006E7BE9" w:rsidRPr="00430FA8">
        <w:rPr>
          <w:rFonts w:cs="Arial"/>
          <w:bCs/>
          <w:i w:val="0"/>
        </w:rPr>
        <w:t xml:space="preserve">após </w:t>
      </w:r>
      <w:r w:rsidRPr="00430FA8">
        <w:rPr>
          <w:rFonts w:cs="Arial"/>
          <w:b/>
          <w:bCs/>
          <w:i w:val="0"/>
        </w:rPr>
        <w:t>todos</w:t>
      </w:r>
      <w:r w:rsidRPr="00430FA8">
        <w:rPr>
          <w:rFonts w:cs="Arial"/>
          <w:bCs/>
          <w:i w:val="0"/>
        </w:rPr>
        <w:t xml:space="preserve"> os itens d</w:t>
      </w:r>
      <w:r w:rsidR="001073AC" w:rsidRPr="00430FA8">
        <w:rPr>
          <w:rFonts w:cs="Arial"/>
          <w:bCs/>
          <w:i w:val="0"/>
        </w:rPr>
        <w:t xml:space="preserve">esta </w:t>
      </w:r>
      <w:r w:rsidR="006E7BE9" w:rsidRPr="00430FA8">
        <w:rPr>
          <w:rFonts w:cs="Arial"/>
          <w:bCs/>
          <w:i w:val="0"/>
        </w:rPr>
        <w:t xml:space="preserve">etapa </w:t>
      </w:r>
      <w:r w:rsidRPr="00430FA8">
        <w:rPr>
          <w:rFonts w:cs="Arial"/>
          <w:bCs/>
          <w:i w:val="0"/>
        </w:rPr>
        <w:t xml:space="preserve">forem entregues, analisados e </w:t>
      </w:r>
      <w:r w:rsidR="001073AC" w:rsidRPr="00430FA8">
        <w:rPr>
          <w:rFonts w:cs="Arial"/>
          <w:bCs/>
          <w:i w:val="0"/>
        </w:rPr>
        <w:t xml:space="preserve">considerados </w:t>
      </w:r>
      <w:r w:rsidR="006E7BE9" w:rsidRPr="00430FA8">
        <w:rPr>
          <w:rFonts w:cs="Arial"/>
          <w:bCs/>
          <w:i w:val="0"/>
        </w:rPr>
        <w:t xml:space="preserve">aceites </w:t>
      </w:r>
      <w:r w:rsidR="001073AC" w:rsidRPr="00430FA8">
        <w:rPr>
          <w:rFonts w:cs="Arial"/>
          <w:bCs/>
          <w:i w:val="0"/>
        </w:rPr>
        <w:t>pela fiscalização</w:t>
      </w:r>
      <w:r w:rsidRPr="00430FA8">
        <w:rPr>
          <w:rFonts w:cs="Arial"/>
          <w:bCs/>
          <w:i w:val="0"/>
        </w:rPr>
        <w:t>.</w:t>
      </w:r>
    </w:p>
    <w:p w:rsidR="00A71FD7" w:rsidRPr="00430FA8" w:rsidRDefault="00A71FD7" w:rsidP="00F72592">
      <w:pPr>
        <w:jc w:val="both"/>
        <w:rPr>
          <w:rFonts w:cs="Arial"/>
          <w:i w:val="0"/>
        </w:rPr>
      </w:pPr>
    </w:p>
    <w:p w:rsidR="00F72592" w:rsidRPr="00430FA8" w:rsidRDefault="00E77BBD" w:rsidP="00E7050E">
      <w:pPr>
        <w:tabs>
          <w:tab w:val="left" w:pos="851"/>
        </w:tabs>
        <w:ind w:left="709" w:hanging="709"/>
        <w:jc w:val="both"/>
        <w:rPr>
          <w:rFonts w:cs="Arial"/>
          <w:b/>
          <w:i w:val="0"/>
          <w:sz w:val="24"/>
          <w:szCs w:val="24"/>
        </w:rPr>
      </w:pPr>
      <w:r w:rsidRPr="00430FA8">
        <w:rPr>
          <w:rFonts w:cs="Arial"/>
          <w:b/>
          <w:i w:val="0"/>
          <w:sz w:val="24"/>
          <w:szCs w:val="24"/>
        </w:rPr>
        <w:t>5</w:t>
      </w:r>
      <w:r w:rsidR="00F72592" w:rsidRPr="00430FA8">
        <w:rPr>
          <w:rFonts w:cs="Arial"/>
          <w:b/>
          <w:i w:val="0"/>
          <w:sz w:val="24"/>
          <w:szCs w:val="24"/>
        </w:rPr>
        <w:t>.</w:t>
      </w:r>
      <w:r w:rsidR="00A60B3E">
        <w:rPr>
          <w:rFonts w:cs="Arial"/>
          <w:b/>
          <w:i w:val="0"/>
          <w:sz w:val="24"/>
          <w:szCs w:val="24"/>
        </w:rPr>
        <w:t>7</w:t>
      </w:r>
      <w:r w:rsidR="00F72592" w:rsidRPr="00430FA8">
        <w:rPr>
          <w:rFonts w:cs="Arial"/>
          <w:b/>
          <w:i w:val="0"/>
          <w:sz w:val="24"/>
          <w:szCs w:val="24"/>
        </w:rPr>
        <w:t xml:space="preserve"> </w:t>
      </w:r>
      <w:r w:rsidR="00ED21A0" w:rsidRPr="00430FA8">
        <w:rPr>
          <w:rFonts w:cs="Arial"/>
          <w:b/>
          <w:i w:val="0"/>
          <w:sz w:val="24"/>
          <w:szCs w:val="24"/>
        </w:rPr>
        <w:tab/>
      </w:r>
      <w:r w:rsidR="00F72592" w:rsidRPr="00430FA8">
        <w:rPr>
          <w:rFonts w:cs="Arial"/>
          <w:b/>
          <w:i w:val="0"/>
          <w:sz w:val="24"/>
          <w:szCs w:val="24"/>
        </w:rPr>
        <w:t>Orçamento</w:t>
      </w:r>
    </w:p>
    <w:p w:rsidR="00F72592" w:rsidRPr="00430FA8" w:rsidRDefault="00F72592" w:rsidP="00F72592">
      <w:pPr>
        <w:jc w:val="both"/>
        <w:rPr>
          <w:rFonts w:cs="Arial"/>
        </w:rPr>
      </w:pPr>
    </w:p>
    <w:p w:rsidR="00F72592" w:rsidRPr="00430FA8" w:rsidRDefault="00F72592" w:rsidP="00F72592">
      <w:pPr>
        <w:tabs>
          <w:tab w:val="left" w:pos="-1985"/>
          <w:tab w:val="left" w:pos="-1417"/>
          <w:tab w:val="left" w:pos="-397"/>
          <w:tab w:val="left" w:pos="56"/>
          <w:tab w:val="left" w:pos="1276"/>
          <w:tab w:val="left" w:pos="1496"/>
          <w:tab w:val="left" w:pos="7102"/>
          <w:tab w:val="left" w:pos="8002"/>
          <w:tab w:val="left" w:pos="8902"/>
        </w:tabs>
        <w:ind w:left="851"/>
        <w:jc w:val="both"/>
        <w:rPr>
          <w:rFonts w:cs="Arial"/>
          <w:bCs/>
          <w:i w:val="0"/>
        </w:rPr>
      </w:pPr>
      <w:r w:rsidRPr="00430FA8">
        <w:rPr>
          <w:rFonts w:cs="Arial"/>
          <w:bCs/>
          <w:i w:val="0"/>
        </w:rPr>
        <w:t>A fase de orçamento deverá contemplar:</w:t>
      </w:r>
    </w:p>
    <w:p w:rsidR="00F72592" w:rsidRPr="00430FA8" w:rsidRDefault="00F72592" w:rsidP="00F72592">
      <w:pPr>
        <w:tabs>
          <w:tab w:val="left" w:pos="-1985"/>
          <w:tab w:val="left" w:pos="-1417"/>
          <w:tab w:val="left" w:pos="-397"/>
          <w:tab w:val="left" w:pos="56"/>
          <w:tab w:val="left" w:pos="1276"/>
          <w:tab w:val="left" w:pos="1496"/>
          <w:tab w:val="left" w:pos="7102"/>
          <w:tab w:val="left" w:pos="8002"/>
          <w:tab w:val="left" w:pos="8902"/>
        </w:tabs>
        <w:ind w:left="851"/>
        <w:jc w:val="both"/>
        <w:rPr>
          <w:rFonts w:cs="Arial"/>
          <w:bCs/>
          <w:i w:val="0"/>
        </w:rPr>
      </w:pPr>
    </w:p>
    <w:p w:rsidR="006E06B2" w:rsidRPr="00430FA8" w:rsidRDefault="00F72592" w:rsidP="00CB005B">
      <w:pPr>
        <w:numPr>
          <w:ilvl w:val="0"/>
          <w:numId w:val="18"/>
        </w:numPr>
        <w:tabs>
          <w:tab w:val="clear" w:pos="720"/>
          <w:tab w:val="num" w:pos="1134"/>
          <w:tab w:val="left" w:pos="1496"/>
          <w:tab w:val="left" w:pos="7102"/>
          <w:tab w:val="left" w:pos="8002"/>
          <w:tab w:val="left" w:pos="8902"/>
        </w:tabs>
        <w:suppressAutoHyphens/>
        <w:overflowPunct/>
        <w:autoSpaceDE/>
        <w:autoSpaceDN/>
        <w:adjustRightInd/>
        <w:ind w:left="851" w:firstLine="0"/>
        <w:jc w:val="both"/>
        <w:textAlignment w:val="auto"/>
        <w:rPr>
          <w:rFonts w:cs="Arial"/>
          <w:b/>
          <w:bCs/>
          <w:i w:val="0"/>
        </w:rPr>
      </w:pPr>
      <w:r w:rsidRPr="00430FA8">
        <w:rPr>
          <w:rFonts w:cs="Arial"/>
          <w:bCs/>
          <w:i w:val="0"/>
        </w:rPr>
        <w:t xml:space="preserve">Discriminação Orçamentária de todos os serviços propostos com suas respectivas unidades de medida em Planilha Orçamentária, que deverão abranger todos os projetos executivos, </w:t>
      </w:r>
      <w:r w:rsidRPr="00430FA8">
        <w:rPr>
          <w:rFonts w:cs="Arial"/>
          <w:b/>
          <w:bCs/>
          <w:i w:val="0"/>
        </w:rPr>
        <w:t>não sendo aceitos unidades de medida genéricas tais como “verba - vb” ou “ponto - pt”;</w:t>
      </w:r>
    </w:p>
    <w:p w:rsidR="00F72592" w:rsidRPr="00430FA8" w:rsidRDefault="00F72592" w:rsidP="009751F3">
      <w:pPr>
        <w:tabs>
          <w:tab w:val="left" w:pos="-1985"/>
          <w:tab w:val="left" w:pos="-1417"/>
          <w:tab w:val="left" w:pos="-397"/>
          <w:tab w:val="left" w:pos="56"/>
          <w:tab w:val="num" w:pos="1134"/>
          <w:tab w:val="left" w:pos="1276"/>
          <w:tab w:val="left" w:pos="1496"/>
          <w:tab w:val="left" w:pos="7102"/>
          <w:tab w:val="left" w:pos="8002"/>
          <w:tab w:val="left" w:pos="8902"/>
        </w:tabs>
        <w:ind w:left="851"/>
        <w:jc w:val="both"/>
        <w:rPr>
          <w:rFonts w:cs="Arial"/>
          <w:bCs/>
          <w:i w:val="0"/>
        </w:rPr>
      </w:pPr>
    </w:p>
    <w:p w:rsidR="00F72592" w:rsidRPr="00430FA8" w:rsidRDefault="00F72592" w:rsidP="00CB005B">
      <w:pPr>
        <w:numPr>
          <w:ilvl w:val="0"/>
          <w:numId w:val="18"/>
        </w:numPr>
        <w:tabs>
          <w:tab w:val="clear" w:pos="720"/>
          <w:tab w:val="left" w:pos="993"/>
          <w:tab w:val="num" w:pos="1134"/>
          <w:tab w:val="left" w:pos="7102"/>
          <w:tab w:val="left" w:pos="8002"/>
          <w:tab w:val="left" w:pos="8902"/>
        </w:tabs>
        <w:suppressAutoHyphens/>
        <w:overflowPunct/>
        <w:autoSpaceDE/>
        <w:autoSpaceDN/>
        <w:adjustRightInd/>
        <w:ind w:left="851" w:firstLine="0"/>
        <w:jc w:val="both"/>
        <w:textAlignment w:val="auto"/>
        <w:rPr>
          <w:rFonts w:cs="Arial"/>
          <w:bCs/>
          <w:i w:val="0"/>
        </w:rPr>
      </w:pPr>
      <w:r w:rsidRPr="00430FA8">
        <w:rPr>
          <w:rFonts w:cs="Arial"/>
          <w:bCs/>
          <w:i w:val="0"/>
        </w:rPr>
        <w:t xml:space="preserve">Levantamento de Quantidades de todos os serviços propostos, comprovados analiticamente através de </w:t>
      </w:r>
      <w:r w:rsidRPr="00430FA8">
        <w:rPr>
          <w:rFonts w:cs="Arial"/>
          <w:b/>
          <w:bCs/>
          <w:i w:val="0"/>
        </w:rPr>
        <w:t>memórias de cálculo</w:t>
      </w:r>
      <w:r w:rsidR="00103A49" w:rsidRPr="00430FA8">
        <w:rPr>
          <w:rFonts w:cs="Arial"/>
          <w:b/>
          <w:bCs/>
          <w:i w:val="0"/>
        </w:rPr>
        <w:t>,</w:t>
      </w:r>
      <w:r w:rsidR="006E06B2" w:rsidRPr="00430FA8">
        <w:rPr>
          <w:rFonts w:cs="Arial"/>
          <w:bCs/>
          <w:i w:val="0"/>
        </w:rPr>
        <w:t xml:space="preserve"> </w:t>
      </w:r>
      <w:r w:rsidR="00103A49" w:rsidRPr="00430FA8">
        <w:rPr>
          <w:rFonts w:cs="Arial"/>
          <w:bCs/>
          <w:i w:val="0"/>
        </w:rPr>
        <w:t>d</w:t>
      </w:r>
      <w:r w:rsidR="006E06B2" w:rsidRPr="00430FA8">
        <w:rPr>
          <w:rFonts w:cs="Arial"/>
          <w:bCs/>
          <w:i w:val="0"/>
        </w:rPr>
        <w:t xml:space="preserve">evendo os projetos </w:t>
      </w:r>
      <w:r w:rsidR="00E7050E" w:rsidRPr="00430FA8">
        <w:rPr>
          <w:rFonts w:cs="Arial"/>
          <w:bCs/>
          <w:i w:val="0"/>
        </w:rPr>
        <w:t>trazer</w:t>
      </w:r>
      <w:r w:rsidR="006E06B2" w:rsidRPr="00430FA8">
        <w:rPr>
          <w:rFonts w:cs="Arial"/>
          <w:bCs/>
          <w:i w:val="0"/>
        </w:rPr>
        <w:t xml:space="preserve"> a identificação dos elementos</w:t>
      </w:r>
      <w:r w:rsidRPr="00430FA8">
        <w:rPr>
          <w:rFonts w:cs="Arial"/>
          <w:bCs/>
          <w:i w:val="0"/>
        </w:rPr>
        <w:t>;</w:t>
      </w:r>
    </w:p>
    <w:p w:rsidR="00F72592" w:rsidRPr="00430FA8" w:rsidRDefault="00F72592" w:rsidP="009751F3">
      <w:pPr>
        <w:tabs>
          <w:tab w:val="left" w:pos="-1985"/>
          <w:tab w:val="left" w:pos="-1417"/>
          <w:tab w:val="left" w:pos="-397"/>
          <w:tab w:val="left" w:pos="56"/>
          <w:tab w:val="num" w:pos="1134"/>
          <w:tab w:val="left" w:pos="1276"/>
          <w:tab w:val="left" w:pos="1496"/>
          <w:tab w:val="left" w:pos="7102"/>
          <w:tab w:val="left" w:pos="8002"/>
          <w:tab w:val="left" w:pos="8902"/>
        </w:tabs>
        <w:ind w:left="851"/>
        <w:jc w:val="both"/>
        <w:rPr>
          <w:rFonts w:cs="Arial"/>
          <w:bCs/>
          <w:i w:val="0"/>
        </w:rPr>
      </w:pPr>
    </w:p>
    <w:p w:rsidR="00F72592" w:rsidRPr="00430FA8" w:rsidRDefault="00F72592" w:rsidP="00CB005B">
      <w:pPr>
        <w:numPr>
          <w:ilvl w:val="0"/>
          <w:numId w:val="18"/>
        </w:numPr>
        <w:tabs>
          <w:tab w:val="clear" w:pos="720"/>
          <w:tab w:val="num" w:pos="1134"/>
          <w:tab w:val="left" w:pos="1418"/>
          <w:tab w:val="left" w:pos="1496"/>
          <w:tab w:val="left" w:pos="7102"/>
          <w:tab w:val="left" w:pos="8002"/>
          <w:tab w:val="left" w:pos="8902"/>
        </w:tabs>
        <w:suppressAutoHyphens/>
        <w:overflowPunct/>
        <w:autoSpaceDE/>
        <w:autoSpaceDN/>
        <w:adjustRightInd/>
        <w:ind w:left="851" w:firstLine="0"/>
        <w:jc w:val="both"/>
        <w:textAlignment w:val="auto"/>
        <w:rPr>
          <w:rFonts w:cs="Arial"/>
          <w:bCs/>
          <w:i w:val="0"/>
        </w:rPr>
      </w:pPr>
      <w:r w:rsidRPr="00430FA8">
        <w:rPr>
          <w:rFonts w:cs="Arial"/>
          <w:bCs/>
          <w:i w:val="0"/>
        </w:rPr>
        <w:t xml:space="preserve">Elaboração de Composição de Preço Unitário para </w:t>
      </w:r>
      <w:r w:rsidRPr="00430FA8">
        <w:rPr>
          <w:rFonts w:cs="Arial"/>
          <w:bCs/>
          <w:i w:val="0"/>
          <w:u w:val="single"/>
        </w:rPr>
        <w:t>todos</w:t>
      </w:r>
      <w:r w:rsidRPr="00430FA8">
        <w:rPr>
          <w:rFonts w:cs="Arial"/>
          <w:bCs/>
          <w:i w:val="0"/>
        </w:rPr>
        <w:t xml:space="preserve"> os serviços descritos em Planilha Orçamentária, inclusive instalações elétricas, hidrossanitárias, etc.;</w:t>
      </w:r>
    </w:p>
    <w:p w:rsidR="00F72592" w:rsidRPr="00430FA8" w:rsidRDefault="00F72592" w:rsidP="009751F3">
      <w:pPr>
        <w:tabs>
          <w:tab w:val="left" w:pos="-1985"/>
          <w:tab w:val="left" w:pos="-1417"/>
          <w:tab w:val="left" w:pos="-397"/>
          <w:tab w:val="left" w:pos="56"/>
          <w:tab w:val="num" w:pos="1134"/>
          <w:tab w:val="left" w:pos="1276"/>
          <w:tab w:val="left" w:pos="1496"/>
          <w:tab w:val="left" w:pos="7102"/>
          <w:tab w:val="left" w:pos="8002"/>
          <w:tab w:val="left" w:pos="8902"/>
        </w:tabs>
        <w:ind w:left="851"/>
        <w:jc w:val="both"/>
        <w:rPr>
          <w:rFonts w:cs="Arial"/>
          <w:bCs/>
          <w:i w:val="0"/>
        </w:rPr>
      </w:pPr>
    </w:p>
    <w:p w:rsidR="00F72592" w:rsidRPr="00430FA8" w:rsidRDefault="00F72592" w:rsidP="00CB005B">
      <w:pPr>
        <w:numPr>
          <w:ilvl w:val="0"/>
          <w:numId w:val="18"/>
        </w:numPr>
        <w:tabs>
          <w:tab w:val="clear" w:pos="720"/>
          <w:tab w:val="left" w:pos="851"/>
          <w:tab w:val="num" w:pos="1134"/>
          <w:tab w:val="left" w:pos="1276"/>
          <w:tab w:val="left" w:pos="1496"/>
          <w:tab w:val="left" w:pos="7102"/>
          <w:tab w:val="left" w:pos="8002"/>
          <w:tab w:val="left" w:pos="8902"/>
        </w:tabs>
        <w:suppressAutoHyphens/>
        <w:overflowPunct/>
        <w:autoSpaceDE/>
        <w:autoSpaceDN/>
        <w:adjustRightInd/>
        <w:ind w:left="851" w:firstLine="0"/>
        <w:jc w:val="both"/>
        <w:textAlignment w:val="auto"/>
        <w:rPr>
          <w:rFonts w:cs="Arial"/>
          <w:bCs/>
          <w:i w:val="0"/>
        </w:rPr>
      </w:pPr>
      <w:r w:rsidRPr="00430FA8">
        <w:rPr>
          <w:rFonts w:cs="Arial"/>
          <w:bCs/>
          <w:i w:val="0"/>
        </w:rPr>
        <w:t>Elaboração da Composição da Taxa de Encargos Sociais ou Leis Sociais pertinentes a</w:t>
      </w:r>
      <w:r w:rsidR="00E7050E" w:rsidRPr="00430FA8">
        <w:rPr>
          <w:rFonts w:cs="Arial"/>
          <w:bCs/>
          <w:i w:val="0"/>
        </w:rPr>
        <w:t xml:space="preserve"> l</w:t>
      </w:r>
      <w:r w:rsidRPr="00430FA8">
        <w:rPr>
          <w:rFonts w:cs="Arial"/>
          <w:bCs/>
          <w:i w:val="0"/>
        </w:rPr>
        <w:t>o</w:t>
      </w:r>
      <w:r w:rsidR="00E7050E" w:rsidRPr="00430FA8">
        <w:rPr>
          <w:rFonts w:cs="Arial"/>
          <w:bCs/>
          <w:i w:val="0"/>
        </w:rPr>
        <w:t>calidade</w:t>
      </w:r>
      <w:r w:rsidRPr="00430FA8">
        <w:rPr>
          <w:rFonts w:cs="Arial"/>
          <w:bCs/>
          <w:i w:val="0"/>
        </w:rPr>
        <w:t>, e que deverá ser aberta, demonstrando todos os seus cálculos grupo a grupo;</w:t>
      </w:r>
    </w:p>
    <w:p w:rsidR="00F72592" w:rsidRPr="00430FA8" w:rsidRDefault="00F72592" w:rsidP="009751F3">
      <w:pPr>
        <w:tabs>
          <w:tab w:val="left" w:pos="-1985"/>
          <w:tab w:val="left" w:pos="-1417"/>
          <w:tab w:val="left" w:pos="-397"/>
          <w:tab w:val="left" w:pos="56"/>
          <w:tab w:val="num" w:pos="1134"/>
          <w:tab w:val="left" w:pos="1276"/>
          <w:tab w:val="left" w:pos="1496"/>
          <w:tab w:val="left" w:pos="7102"/>
          <w:tab w:val="left" w:pos="8002"/>
          <w:tab w:val="left" w:pos="8902"/>
        </w:tabs>
        <w:ind w:left="851"/>
        <w:jc w:val="both"/>
        <w:rPr>
          <w:rFonts w:cs="Arial"/>
          <w:bCs/>
          <w:i w:val="0"/>
        </w:rPr>
      </w:pPr>
    </w:p>
    <w:p w:rsidR="00F72592" w:rsidRPr="00430FA8" w:rsidRDefault="00F72592" w:rsidP="00CB005B">
      <w:pPr>
        <w:numPr>
          <w:ilvl w:val="0"/>
          <w:numId w:val="18"/>
        </w:numPr>
        <w:tabs>
          <w:tab w:val="clear" w:pos="720"/>
          <w:tab w:val="num" w:pos="1134"/>
          <w:tab w:val="left" w:pos="1211"/>
          <w:tab w:val="left" w:pos="1276"/>
          <w:tab w:val="left" w:pos="1496"/>
          <w:tab w:val="left" w:pos="7102"/>
          <w:tab w:val="left" w:pos="8002"/>
          <w:tab w:val="left" w:pos="8902"/>
        </w:tabs>
        <w:suppressAutoHyphens/>
        <w:overflowPunct/>
        <w:autoSpaceDE/>
        <w:autoSpaceDN/>
        <w:adjustRightInd/>
        <w:ind w:left="851" w:firstLine="0"/>
        <w:jc w:val="both"/>
        <w:textAlignment w:val="auto"/>
        <w:rPr>
          <w:rFonts w:cs="Arial"/>
          <w:bCs/>
          <w:i w:val="0"/>
        </w:rPr>
      </w:pPr>
      <w:r w:rsidRPr="00430FA8">
        <w:rPr>
          <w:rFonts w:cs="Arial"/>
          <w:bCs/>
          <w:i w:val="0"/>
        </w:rPr>
        <w:t>Elaboração da Composição da Taxa de Benefícios e Despesas Indiretas, a qual deverá explanar cada item da composição que culminou no resultado final (composição aberta</w:t>
      </w:r>
      <w:r w:rsidR="00536D54" w:rsidRPr="00430FA8">
        <w:rPr>
          <w:rFonts w:cs="Arial"/>
          <w:bCs/>
          <w:i w:val="0"/>
        </w:rPr>
        <w:t xml:space="preserve"> e com memorial justificativo</w:t>
      </w:r>
      <w:r w:rsidRPr="00430FA8">
        <w:rPr>
          <w:rFonts w:cs="Arial"/>
          <w:bCs/>
          <w:i w:val="0"/>
        </w:rPr>
        <w:t>);</w:t>
      </w:r>
    </w:p>
    <w:p w:rsidR="00F72592" w:rsidRPr="00430FA8" w:rsidRDefault="00F72592" w:rsidP="009751F3">
      <w:pPr>
        <w:tabs>
          <w:tab w:val="left" w:pos="-1985"/>
          <w:tab w:val="left" w:pos="-1417"/>
          <w:tab w:val="left" w:pos="-397"/>
          <w:tab w:val="left" w:pos="56"/>
          <w:tab w:val="num" w:pos="1134"/>
          <w:tab w:val="left" w:pos="1276"/>
          <w:tab w:val="left" w:pos="1496"/>
          <w:tab w:val="left" w:pos="7102"/>
          <w:tab w:val="left" w:pos="8002"/>
          <w:tab w:val="left" w:pos="8902"/>
        </w:tabs>
        <w:ind w:left="851"/>
        <w:jc w:val="both"/>
        <w:rPr>
          <w:rFonts w:cs="Arial"/>
          <w:bCs/>
          <w:i w:val="0"/>
        </w:rPr>
      </w:pPr>
    </w:p>
    <w:p w:rsidR="00F72592" w:rsidRPr="00430FA8" w:rsidRDefault="00F72592" w:rsidP="00CB005B">
      <w:pPr>
        <w:numPr>
          <w:ilvl w:val="0"/>
          <w:numId w:val="18"/>
        </w:numPr>
        <w:tabs>
          <w:tab w:val="clear" w:pos="720"/>
          <w:tab w:val="num" w:pos="1134"/>
          <w:tab w:val="left" w:pos="1211"/>
          <w:tab w:val="left" w:pos="1276"/>
          <w:tab w:val="left" w:pos="1496"/>
          <w:tab w:val="left" w:pos="7102"/>
          <w:tab w:val="left" w:pos="8002"/>
          <w:tab w:val="left" w:pos="8902"/>
        </w:tabs>
        <w:suppressAutoHyphens/>
        <w:overflowPunct/>
        <w:autoSpaceDE/>
        <w:autoSpaceDN/>
        <w:adjustRightInd/>
        <w:ind w:left="851" w:firstLine="0"/>
        <w:jc w:val="both"/>
        <w:textAlignment w:val="auto"/>
        <w:rPr>
          <w:rFonts w:cs="Arial"/>
          <w:bCs/>
          <w:i w:val="0"/>
        </w:rPr>
      </w:pPr>
      <w:r w:rsidRPr="00430FA8">
        <w:rPr>
          <w:rFonts w:cs="Arial"/>
          <w:bCs/>
          <w:i w:val="0"/>
        </w:rPr>
        <w:t>Os preços aprese</w:t>
      </w:r>
      <w:r w:rsidR="006276EF" w:rsidRPr="00430FA8">
        <w:rPr>
          <w:rFonts w:cs="Arial"/>
          <w:bCs/>
          <w:i w:val="0"/>
        </w:rPr>
        <w:t xml:space="preserve">ntados em Planilha Orçamentária, </w:t>
      </w:r>
      <w:r w:rsidRPr="00430FA8">
        <w:rPr>
          <w:rFonts w:cs="Arial"/>
          <w:bCs/>
          <w:i w:val="0"/>
        </w:rPr>
        <w:t xml:space="preserve">deverão tomar como parâmetro os custos unitários de materiais e serviços </w:t>
      </w:r>
      <w:r w:rsidR="006276EF" w:rsidRPr="00430FA8">
        <w:rPr>
          <w:rFonts w:cs="Arial"/>
          <w:bCs/>
          <w:i w:val="0"/>
        </w:rPr>
        <w:t xml:space="preserve">iguais ou menores que </w:t>
      </w:r>
      <w:r w:rsidR="00556AB4" w:rsidRPr="00430FA8">
        <w:rPr>
          <w:rFonts w:cs="Arial"/>
          <w:bCs/>
          <w:i w:val="0"/>
        </w:rPr>
        <w:t>a mediana</w:t>
      </w:r>
      <w:r w:rsidR="00C7785C" w:rsidRPr="00430FA8">
        <w:rPr>
          <w:rFonts w:cs="Arial"/>
          <w:bCs/>
          <w:i w:val="0"/>
        </w:rPr>
        <w:t xml:space="preserve"> c</w:t>
      </w:r>
      <w:r w:rsidRPr="00430FA8">
        <w:rPr>
          <w:rFonts w:cs="Arial"/>
          <w:bCs/>
          <w:i w:val="0"/>
        </w:rPr>
        <w:t>onstantes do SINAPI/CEF – Sistema Nacional de Pesquisa de Custos e Índices da Construção C</w:t>
      </w:r>
      <w:r w:rsidR="006276EF" w:rsidRPr="00430FA8">
        <w:rPr>
          <w:rFonts w:cs="Arial"/>
          <w:bCs/>
          <w:i w:val="0"/>
        </w:rPr>
        <w:t xml:space="preserve">ivil da Caixa Econômica Federal, </w:t>
      </w:r>
      <w:r w:rsidR="00536D54" w:rsidRPr="00430FA8">
        <w:rPr>
          <w:rFonts w:cs="Arial"/>
          <w:bCs/>
          <w:i w:val="0"/>
        </w:rPr>
        <w:t>e, subsidiariamente, do DNIT/SICRO – Departamento Nacional de Infra-Estrutura de Transportes / Sistema de Custos Rodoviários. N</w:t>
      </w:r>
      <w:r w:rsidR="006276EF" w:rsidRPr="00430FA8">
        <w:rPr>
          <w:rFonts w:cs="Arial"/>
          <w:bCs/>
          <w:i w:val="0"/>
        </w:rPr>
        <w:t xml:space="preserve">os casos em que </w:t>
      </w:r>
      <w:r w:rsidR="00536D54" w:rsidRPr="00430FA8">
        <w:rPr>
          <w:rFonts w:cs="Arial"/>
          <w:bCs/>
          <w:i w:val="0"/>
        </w:rPr>
        <w:t xml:space="preserve">as referências </w:t>
      </w:r>
      <w:r w:rsidR="006276EF" w:rsidRPr="00430FA8">
        <w:rPr>
          <w:rFonts w:cs="Arial"/>
          <w:bCs/>
          <w:i w:val="0"/>
        </w:rPr>
        <w:t>não oferecer</w:t>
      </w:r>
      <w:r w:rsidR="00536D54" w:rsidRPr="00430FA8">
        <w:rPr>
          <w:rFonts w:cs="Arial"/>
          <w:bCs/>
          <w:i w:val="0"/>
        </w:rPr>
        <w:t>em</w:t>
      </w:r>
      <w:r w:rsidR="006276EF" w:rsidRPr="00430FA8">
        <w:rPr>
          <w:rFonts w:cs="Arial"/>
          <w:bCs/>
          <w:i w:val="0"/>
        </w:rPr>
        <w:t xml:space="preserve"> esses custos poderão ser adotados aqueles disponíveis em tabelas de referência formalmente aprovada por</w:t>
      </w:r>
      <w:r w:rsidR="00903623" w:rsidRPr="00430FA8">
        <w:rPr>
          <w:rFonts w:cs="Arial"/>
          <w:bCs/>
          <w:i w:val="0"/>
        </w:rPr>
        <w:t xml:space="preserve"> </w:t>
      </w:r>
      <w:r w:rsidR="006276EF" w:rsidRPr="00430FA8">
        <w:rPr>
          <w:rFonts w:cs="Arial"/>
          <w:bCs/>
          <w:i w:val="0"/>
        </w:rPr>
        <w:t>órgão ou entidade da administração pública federal</w:t>
      </w:r>
      <w:r w:rsidR="004E14AE" w:rsidRPr="00430FA8">
        <w:rPr>
          <w:rFonts w:cs="Arial"/>
          <w:bCs/>
          <w:i w:val="0"/>
        </w:rPr>
        <w:t>,</w:t>
      </w:r>
      <w:r w:rsidR="0004168A" w:rsidRPr="00430FA8">
        <w:rPr>
          <w:rFonts w:cs="Arial"/>
          <w:bCs/>
          <w:i w:val="0"/>
        </w:rPr>
        <w:t xml:space="preserve"> estadual ou municipal</w:t>
      </w:r>
      <w:r w:rsidR="006276EF" w:rsidRPr="00430FA8">
        <w:rPr>
          <w:rFonts w:cs="Arial"/>
          <w:bCs/>
          <w:i w:val="0"/>
        </w:rPr>
        <w:t xml:space="preserve">, incorporando-se às composições de custos dessas tabelas, sempre que possível, os custos de insumos constantes do SINAPI. </w:t>
      </w:r>
      <w:r w:rsidRPr="00430FA8">
        <w:rPr>
          <w:rFonts w:cs="Arial"/>
          <w:bCs/>
          <w:i w:val="0"/>
        </w:rPr>
        <w:t>Na ausência de materiais e serviços com esses parâmetros, poderão extraordinariamente ser aceitos parâmetros provenientes de outros sistemas técnicos ou publicações de coleta de preços (ex.: TCPO/PINI – Tabela de Composição de Preços para Orçamento / Editora Pini), ou mesmo pesquisas de mercado com no mínimo três orçamentos por material ou serviço, apresentado em papel, fax ou mensagem eletrônica com a identificação do fornecedor, sempre na região de execução dos serviços;</w:t>
      </w:r>
    </w:p>
    <w:p w:rsidR="00F72592" w:rsidRPr="00430FA8" w:rsidRDefault="00F72592" w:rsidP="009751F3">
      <w:pPr>
        <w:tabs>
          <w:tab w:val="left" w:pos="-1985"/>
          <w:tab w:val="left" w:pos="-1417"/>
          <w:tab w:val="left" w:pos="-397"/>
          <w:tab w:val="left" w:pos="56"/>
          <w:tab w:val="num" w:pos="1134"/>
          <w:tab w:val="left" w:pos="1276"/>
          <w:tab w:val="left" w:pos="1496"/>
          <w:tab w:val="left" w:pos="7102"/>
          <w:tab w:val="left" w:pos="8002"/>
          <w:tab w:val="left" w:pos="8902"/>
        </w:tabs>
        <w:ind w:left="851"/>
        <w:jc w:val="both"/>
        <w:rPr>
          <w:rFonts w:cs="Arial"/>
          <w:bCs/>
          <w:i w:val="0"/>
        </w:rPr>
      </w:pPr>
    </w:p>
    <w:p w:rsidR="00F72592" w:rsidRPr="00430FA8" w:rsidRDefault="00F72592" w:rsidP="00CB005B">
      <w:pPr>
        <w:numPr>
          <w:ilvl w:val="0"/>
          <w:numId w:val="18"/>
        </w:numPr>
        <w:tabs>
          <w:tab w:val="clear" w:pos="720"/>
          <w:tab w:val="num" w:pos="1134"/>
          <w:tab w:val="left" w:pos="1211"/>
          <w:tab w:val="left" w:pos="1276"/>
          <w:tab w:val="left" w:pos="1496"/>
          <w:tab w:val="left" w:pos="7102"/>
          <w:tab w:val="left" w:pos="8002"/>
          <w:tab w:val="left" w:pos="8902"/>
        </w:tabs>
        <w:suppressAutoHyphens/>
        <w:overflowPunct/>
        <w:autoSpaceDE/>
        <w:autoSpaceDN/>
        <w:adjustRightInd/>
        <w:ind w:left="851" w:firstLine="0"/>
        <w:jc w:val="both"/>
        <w:textAlignment w:val="auto"/>
        <w:rPr>
          <w:rFonts w:cs="Arial"/>
          <w:bCs/>
          <w:i w:val="0"/>
        </w:rPr>
      </w:pPr>
      <w:r w:rsidRPr="00430FA8">
        <w:rPr>
          <w:rFonts w:cs="Arial"/>
          <w:bCs/>
          <w:i w:val="0"/>
        </w:rPr>
        <w:t>A Planilha Orçamentária deverá ser apresentada tanto de forma sintética como analítica devendo possuir indicação da referência de cotação de preços e a época da coleta de preços</w:t>
      </w:r>
      <w:r w:rsidR="00DE6230">
        <w:rPr>
          <w:rFonts w:cs="Arial"/>
          <w:bCs/>
          <w:i w:val="0"/>
        </w:rPr>
        <w:t>;</w:t>
      </w:r>
    </w:p>
    <w:p w:rsidR="00536D54" w:rsidRPr="00430FA8" w:rsidRDefault="00536D54" w:rsidP="00536D54">
      <w:pPr>
        <w:tabs>
          <w:tab w:val="left" w:pos="1211"/>
          <w:tab w:val="left" w:pos="1276"/>
          <w:tab w:val="left" w:pos="1496"/>
          <w:tab w:val="left" w:pos="7102"/>
          <w:tab w:val="left" w:pos="8002"/>
          <w:tab w:val="left" w:pos="8902"/>
        </w:tabs>
        <w:suppressAutoHyphens/>
        <w:overflowPunct/>
        <w:autoSpaceDE/>
        <w:autoSpaceDN/>
        <w:adjustRightInd/>
        <w:ind w:left="851"/>
        <w:jc w:val="both"/>
        <w:textAlignment w:val="auto"/>
        <w:rPr>
          <w:rFonts w:cs="Arial"/>
          <w:bCs/>
          <w:i w:val="0"/>
        </w:rPr>
      </w:pPr>
    </w:p>
    <w:p w:rsidR="00536D54" w:rsidRPr="00430FA8" w:rsidRDefault="00536D54" w:rsidP="00536D54">
      <w:pPr>
        <w:numPr>
          <w:ilvl w:val="0"/>
          <w:numId w:val="18"/>
        </w:numPr>
        <w:tabs>
          <w:tab w:val="clear" w:pos="720"/>
          <w:tab w:val="num" w:pos="1134"/>
          <w:tab w:val="left" w:pos="1211"/>
          <w:tab w:val="left" w:pos="1276"/>
          <w:tab w:val="left" w:pos="1496"/>
          <w:tab w:val="left" w:pos="7102"/>
          <w:tab w:val="left" w:pos="8002"/>
          <w:tab w:val="left" w:pos="8902"/>
        </w:tabs>
        <w:suppressAutoHyphens/>
        <w:overflowPunct/>
        <w:autoSpaceDE/>
        <w:autoSpaceDN/>
        <w:adjustRightInd/>
        <w:ind w:left="851" w:firstLine="0"/>
        <w:jc w:val="both"/>
        <w:textAlignment w:val="auto"/>
        <w:rPr>
          <w:rFonts w:cs="Arial"/>
          <w:bCs/>
          <w:i w:val="0"/>
        </w:rPr>
      </w:pPr>
      <w:r w:rsidRPr="00430FA8">
        <w:rPr>
          <w:rFonts w:cs="Arial"/>
          <w:bCs/>
          <w:i w:val="0"/>
        </w:rPr>
        <w:t>Deve ser apresentada listagem (curva ABC) dos insumos orçados;</w:t>
      </w:r>
    </w:p>
    <w:p w:rsidR="00480519" w:rsidRPr="00430FA8" w:rsidRDefault="00480519" w:rsidP="009751F3">
      <w:pPr>
        <w:pStyle w:val="PargrafodaLista"/>
        <w:tabs>
          <w:tab w:val="num" w:pos="1134"/>
        </w:tabs>
        <w:ind w:left="851"/>
        <w:rPr>
          <w:rFonts w:cs="Arial"/>
          <w:bCs/>
          <w:i w:val="0"/>
        </w:rPr>
      </w:pPr>
    </w:p>
    <w:p w:rsidR="00480519" w:rsidRPr="00430FA8" w:rsidRDefault="00480519" w:rsidP="00CB005B">
      <w:pPr>
        <w:numPr>
          <w:ilvl w:val="0"/>
          <w:numId w:val="18"/>
        </w:numPr>
        <w:tabs>
          <w:tab w:val="clear" w:pos="720"/>
          <w:tab w:val="num" w:pos="1134"/>
          <w:tab w:val="left" w:pos="1211"/>
          <w:tab w:val="left" w:pos="1276"/>
          <w:tab w:val="left" w:pos="1496"/>
          <w:tab w:val="left" w:pos="7102"/>
          <w:tab w:val="left" w:pos="8002"/>
          <w:tab w:val="left" w:pos="8902"/>
        </w:tabs>
        <w:suppressAutoHyphens/>
        <w:overflowPunct/>
        <w:autoSpaceDE/>
        <w:autoSpaceDN/>
        <w:adjustRightInd/>
        <w:ind w:left="851" w:firstLine="0"/>
        <w:jc w:val="both"/>
        <w:textAlignment w:val="auto"/>
        <w:rPr>
          <w:rFonts w:cs="Arial"/>
          <w:bCs/>
          <w:i w:val="0"/>
        </w:rPr>
      </w:pPr>
      <w:r w:rsidRPr="00430FA8">
        <w:rPr>
          <w:rFonts w:cs="Arial"/>
          <w:bCs/>
          <w:i w:val="0"/>
        </w:rPr>
        <w:t>Caderno de Cotações</w:t>
      </w:r>
      <w:r w:rsidR="00276B0E" w:rsidRPr="00430FA8">
        <w:rPr>
          <w:rFonts w:cs="Arial"/>
          <w:bCs/>
          <w:i w:val="0"/>
        </w:rPr>
        <w:t xml:space="preserve"> Único devendo se</w:t>
      </w:r>
      <w:r w:rsidR="00901123" w:rsidRPr="00430FA8">
        <w:rPr>
          <w:rFonts w:cs="Arial"/>
          <w:bCs/>
          <w:i w:val="0"/>
        </w:rPr>
        <w:t>r organizado conforme a ordem dos</w:t>
      </w:r>
      <w:r w:rsidR="00276B0E" w:rsidRPr="00430FA8">
        <w:rPr>
          <w:rFonts w:cs="Arial"/>
          <w:bCs/>
          <w:i w:val="0"/>
        </w:rPr>
        <w:t xml:space="preserve"> itens da planilha orçamentária. As cotações devem ser juntadas </w:t>
      </w:r>
      <w:r w:rsidR="00A47668" w:rsidRPr="00430FA8">
        <w:rPr>
          <w:rFonts w:cs="Arial"/>
          <w:bCs/>
          <w:i w:val="0"/>
        </w:rPr>
        <w:t xml:space="preserve">em ordem e conter </w:t>
      </w:r>
      <w:r w:rsidR="00901123" w:rsidRPr="00430FA8">
        <w:rPr>
          <w:rFonts w:cs="Arial"/>
          <w:bCs/>
          <w:i w:val="0"/>
        </w:rPr>
        <w:t xml:space="preserve">folha resumo com a descrição de todas as cotações, com destaque em negrito para </w:t>
      </w:r>
      <w:r w:rsidR="004305B0" w:rsidRPr="00430FA8">
        <w:rPr>
          <w:rFonts w:cs="Arial"/>
          <w:bCs/>
          <w:i w:val="0"/>
        </w:rPr>
        <w:t>o preço mais vantajoso</w:t>
      </w:r>
      <w:r w:rsidR="00901123" w:rsidRPr="00430FA8">
        <w:rPr>
          <w:rFonts w:cs="Arial"/>
          <w:bCs/>
          <w:i w:val="0"/>
        </w:rPr>
        <w:t>.</w:t>
      </w:r>
    </w:p>
    <w:p w:rsidR="009751F3" w:rsidRPr="00430FA8" w:rsidRDefault="009751F3" w:rsidP="00F72592">
      <w:pPr>
        <w:tabs>
          <w:tab w:val="left" w:pos="-1985"/>
          <w:tab w:val="left" w:pos="-1417"/>
          <w:tab w:val="left" w:pos="-397"/>
          <w:tab w:val="left" w:pos="56"/>
          <w:tab w:val="left" w:pos="1276"/>
          <w:tab w:val="left" w:pos="1496"/>
          <w:tab w:val="left" w:pos="7102"/>
          <w:tab w:val="left" w:pos="8002"/>
          <w:tab w:val="left" w:pos="8902"/>
        </w:tabs>
        <w:ind w:left="851"/>
        <w:rPr>
          <w:rFonts w:cs="Arial"/>
          <w:bCs/>
          <w:i w:val="0"/>
        </w:rPr>
      </w:pPr>
    </w:p>
    <w:p w:rsidR="00F72592" w:rsidRPr="00430FA8" w:rsidRDefault="00F72592" w:rsidP="00D37E7A">
      <w:pPr>
        <w:widowControl w:val="0"/>
        <w:ind w:firstLine="851"/>
        <w:jc w:val="both"/>
        <w:rPr>
          <w:rFonts w:cs="Arial"/>
          <w:i w:val="0"/>
        </w:rPr>
      </w:pPr>
      <w:r w:rsidRPr="00430FA8">
        <w:rPr>
          <w:rFonts w:cs="Arial"/>
          <w:i w:val="0"/>
        </w:rPr>
        <w:t xml:space="preserve">A relação de itens para orçamento deverá ser única para </w:t>
      </w:r>
      <w:r w:rsidR="00DE6230">
        <w:rPr>
          <w:rFonts w:cs="Arial"/>
          <w:i w:val="0"/>
        </w:rPr>
        <w:t>o projeto executivo</w:t>
      </w:r>
      <w:r w:rsidRPr="00430FA8">
        <w:rPr>
          <w:rFonts w:cs="Arial"/>
          <w:i w:val="0"/>
        </w:rPr>
        <w:t xml:space="preserve"> e dever</w:t>
      </w:r>
      <w:r w:rsidR="00DE6230">
        <w:rPr>
          <w:rFonts w:cs="Arial"/>
          <w:i w:val="0"/>
        </w:rPr>
        <w:t>á</w:t>
      </w:r>
      <w:r w:rsidRPr="00430FA8">
        <w:rPr>
          <w:rFonts w:cs="Arial"/>
          <w:i w:val="0"/>
        </w:rPr>
        <w:t xml:space="preserve"> conter a Etapa, a Atividade, e o Serviço com unidade e quantidade.</w:t>
      </w:r>
    </w:p>
    <w:p w:rsidR="00F72592" w:rsidRPr="00430FA8" w:rsidRDefault="00F72592" w:rsidP="00F72592">
      <w:pPr>
        <w:widowControl w:val="0"/>
        <w:jc w:val="both"/>
        <w:rPr>
          <w:rFonts w:cs="Arial"/>
          <w:b/>
          <w:i w:val="0"/>
        </w:rPr>
      </w:pPr>
    </w:p>
    <w:p w:rsidR="00F72592" w:rsidRPr="00430FA8" w:rsidRDefault="002F2226" w:rsidP="00221CF3">
      <w:pPr>
        <w:widowControl w:val="0"/>
        <w:tabs>
          <w:tab w:val="left" w:pos="851"/>
        </w:tabs>
        <w:jc w:val="both"/>
        <w:rPr>
          <w:rFonts w:cs="Arial"/>
          <w:b/>
          <w:i w:val="0"/>
        </w:rPr>
      </w:pPr>
      <w:r w:rsidRPr="00430FA8">
        <w:rPr>
          <w:rFonts w:cs="Arial"/>
          <w:b/>
          <w:i w:val="0"/>
        </w:rPr>
        <w:t>5</w:t>
      </w:r>
      <w:r w:rsidR="00F72592" w:rsidRPr="00430FA8">
        <w:rPr>
          <w:rFonts w:cs="Arial"/>
          <w:b/>
          <w:i w:val="0"/>
        </w:rPr>
        <w:t>.</w:t>
      </w:r>
      <w:r w:rsidR="00A60B3E">
        <w:rPr>
          <w:rFonts w:cs="Arial"/>
          <w:b/>
          <w:i w:val="0"/>
        </w:rPr>
        <w:t>7</w:t>
      </w:r>
      <w:r w:rsidR="00F72592" w:rsidRPr="00430FA8">
        <w:rPr>
          <w:rFonts w:cs="Arial"/>
          <w:b/>
          <w:i w:val="0"/>
        </w:rPr>
        <w:t>.1</w:t>
      </w:r>
      <w:r w:rsidR="00F72592" w:rsidRPr="00430FA8">
        <w:rPr>
          <w:rFonts w:cs="Arial"/>
          <w:b/>
          <w:i w:val="0"/>
        </w:rPr>
        <w:tab/>
        <w:t>Definições para a Planilha Orçamentária</w:t>
      </w:r>
    </w:p>
    <w:p w:rsidR="00F72592" w:rsidRPr="00430FA8" w:rsidRDefault="00F72592" w:rsidP="00F72592">
      <w:pPr>
        <w:widowControl w:val="0"/>
        <w:jc w:val="both"/>
        <w:rPr>
          <w:rFonts w:cs="Arial"/>
          <w:b/>
          <w:i w:val="0"/>
        </w:rPr>
      </w:pPr>
    </w:p>
    <w:p w:rsidR="009751F3" w:rsidRPr="00430FA8" w:rsidRDefault="00F72592" w:rsidP="00903623">
      <w:pPr>
        <w:widowControl w:val="0"/>
        <w:ind w:firstLine="851"/>
        <w:jc w:val="both"/>
        <w:rPr>
          <w:rFonts w:cs="Arial"/>
          <w:i w:val="0"/>
        </w:rPr>
      </w:pPr>
      <w:r w:rsidRPr="00430FA8">
        <w:rPr>
          <w:rFonts w:cs="Arial"/>
          <w:i w:val="0"/>
        </w:rPr>
        <w:t>A Planilha Orçamentária deverá conter os mesmos itens da Discriminação Orçamentária, podendo possuir a aparência diferente do modelo abaixo, devendo, porém, pre</w:t>
      </w:r>
      <w:r w:rsidR="000A5CB4" w:rsidRPr="00430FA8">
        <w:rPr>
          <w:rFonts w:cs="Arial"/>
          <w:i w:val="0"/>
        </w:rPr>
        <w:t>servar os campos e a estrutura.</w:t>
      </w:r>
    </w:p>
    <w:p w:rsidR="00903623" w:rsidRPr="00430FA8" w:rsidRDefault="00903623" w:rsidP="00903623">
      <w:pPr>
        <w:widowControl w:val="0"/>
        <w:ind w:firstLine="851"/>
        <w:jc w:val="both"/>
        <w:rPr>
          <w:rFonts w:cs="Arial"/>
          <w:i w:val="0"/>
        </w:rPr>
      </w:pPr>
    </w:p>
    <w:p w:rsidR="000A5CB4" w:rsidRPr="00430FA8" w:rsidRDefault="00F72592" w:rsidP="00903623">
      <w:pPr>
        <w:pStyle w:val="Corpodetexto"/>
        <w:widowControl w:val="0"/>
        <w:spacing w:before="0"/>
        <w:ind w:firstLine="851"/>
      </w:pPr>
      <w:r w:rsidRPr="00430FA8">
        <w:t>No cabeçalho deverá constar o Cliente, Obra, Local, Data, Mês de referência e o valor total orçado em Reais.</w:t>
      </w:r>
    </w:p>
    <w:p w:rsidR="00903623" w:rsidRPr="00430FA8" w:rsidRDefault="00903623" w:rsidP="00903623">
      <w:pPr>
        <w:pStyle w:val="Corpodetexto"/>
        <w:widowControl w:val="0"/>
        <w:spacing w:before="0"/>
        <w:ind w:firstLine="851"/>
      </w:pPr>
    </w:p>
    <w:p w:rsidR="00F72592" w:rsidRPr="00430FA8" w:rsidRDefault="00F72592" w:rsidP="00903623">
      <w:pPr>
        <w:pStyle w:val="Corpodetexto"/>
        <w:widowControl w:val="0"/>
        <w:spacing w:before="0"/>
        <w:ind w:firstLine="851"/>
      </w:pPr>
      <w:r w:rsidRPr="00430FA8">
        <w:t xml:space="preserve">Todas as folhas da Planilha Orçamentária deverão </w:t>
      </w:r>
      <w:r w:rsidR="0004168A" w:rsidRPr="00430FA8">
        <w:t xml:space="preserve">ser </w:t>
      </w:r>
      <w:r w:rsidRPr="00430FA8">
        <w:t>rubricadas pelo(s) responsável(eis) técnico(s) pela sua execução com exceção da última folha que deverá receber ser assinada e receber carimbo com nome, formação profissional, especialidade e número do CREA.</w:t>
      </w:r>
    </w:p>
    <w:p w:rsidR="00177311" w:rsidRPr="00430FA8" w:rsidRDefault="00C421F2" w:rsidP="00E25726">
      <w:pPr>
        <w:overflowPunct/>
        <w:autoSpaceDE/>
        <w:autoSpaceDN/>
        <w:adjustRightInd/>
        <w:jc w:val="center"/>
        <w:textAlignment w:val="auto"/>
        <w:rPr>
          <w:b/>
          <w:i w:val="0"/>
        </w:rPr>
      </w:pPr>
      <w:r w:rsidRPr="00430FA8">
        <w:br w:type="page"/>
      </w:r>
      <w:r w:rsidR="00514AA5" w:rsidRPr="00430FA8">
        <w:rPr>
          <w:b/>
        </w:rPr>
        <w:lastRenderedPageBreak/>
        <w:t xml:space="preserve">MODELO DE </w:t>
      </w:r>
      <w:r w:rsidR="00177311" w:rsidRPr="00430FA8">
        <w:rPr>
          <w:b/>
        </w:rPr>
        <w:t>PLANILHA ORÇAMENTÁRIA</w:t>
      </w:r>
    </w:p>
    <w:p w:rsidR="000A5CB4" w:rsidRPr="00430FA8" w:rsidRDefault="00277EBC" w:rsidP="00F62829">
      <w:pPr>
        <w:pStyle w:val="Corpodetexto"/>
        <w:widowControl w:val="0"/>
        <w:jc w:val="center"/>
      </w:pPr>
      <w:r>
        <w:rPr>
          <w:noProof/>
          <w:lang w:eastAsia="zh-TW"/>
        </w:rPr>
        <w:drawing>
          <wp:inline distT="0" distB="0" distL="0" distR="0">
            <wp:extent cx="5753735" cy="2225040"/>
            <wp:effectExtent l="19050" t="0" r="0" b="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a:srcRect/>
                    <a:stretch>
                      <a:fillRect/>
                    </a:stretch>
                  </pic:blipFill>
                  <pic:spPr bwMode="auto">
                    <a:xfrm>
                      <a:off x="0" y="0"/>
                      <a:ext cx="5753735" cy="2225040"/>
                    </a:xfrm>
                    <a:prstGeom prst="rect">
                      <a:avLst/>
                    </a:prstGeom>
                    <a:noFill/>
                    <a:ln w="9525">
                      <a:noFill/>
                      <a:miter lim="800000"/>
                      <a:headEnd/>
                      <a:tailEnd/>
                    </a:ln>
                  </pic:spPr>
                </pic:pic>
              </a:graphicData>
            </a:graphic>
          </wp:inline>
        </w:drawing>
      </w:r>
    </w:p>
    <w:p w:rsidR="00F72592" w:rsidRPr="00430FA8" w:rsidRDefault="00F62829" w:rsidP="00F72592">
      <w:pPr>
        <w:pStyle w:val="Ttulo4"/>
        <w:ind w:left="864"/>
        <w:jc w:val="center"/>
        <w:rPr>
          <w:rFonts w:cs="Arial"/>
          <w:sz w:val="20"/>
        </w:rPr>
      </w:pPr>
      <w:r w:rsidRPr="00430FA8">
        <w:rPr>
          <w:rFonts w:cs="Arial"/>
          <w:sz w:val="20"/>
        </w:rPr>
        <w:t>CURVA ABC DE SERVIÇO</w:t>
      </w:r>
    </w:p>
    <w:p w:rsidR="00F62829" w:rsidRPr="00430FA8" w:rsidRDefault="00F62829" w:rsidP="00F62829"/>
    <w:p w:rsidR="00F72592" w:rsidRPr="00430FA8" w:rsidRDefault="00F62829" w:rsidP="00C7785C">
      <w:pPr>
        <w:ind w:firstLine="720"/>
        <w:jc w:val="both"/>
        <w:rPr>
          <w:rFonts w:cs="Arial"/>
          <w:i w:val="0"/>
        </w:rPr>
      </w:pPr>
      <w:r w:rsidRPr="00430FA8">
        <w:rPr>
          <w:rFonts w:cs="Arial"/>
          <w:i w:val="0"/>
        </w:rPr>
        <w:t>Deverá ser elaborada com a mesma formatação da planilha orçamentária</w:t>
      </w:r>
      <w:r w:rsidR="00082872" w:rsidRPr="00430FA8">
        <w:rPr>
          <w:rFonts w:cs="Arial"/>
          <w:i w:val="0"/>
        </w:rPr>
        <w:t>, constando as porcentagens de peso por serviço.</w:t>
      </w:r>
    </w:p>
    <w:p w:rsidR="00F62829" w:rsidRPr="00430FA8" w:rsidRDefault="00F62829" w:rsidP="00F62829">
      <w:pPr>
        <w:pStyle w:val="Ttulo4"/>
        <w:ind w:left="864"/>
        <w:jc w:val="center"/>
        <w:rPr>
          <w:rFonts w:cs="Arial"/>
          <w:sz w:val="20"/>
        </w:rPr>
      </w:pPr>
      <w:r w:rsidRPr="00430FA8">
        <w:rPr>
          <w:rFonts w:cs="Arial"/>
          <w:sz w:val="20"/>
        </w:rPr>
        <w:t>CURVA ABC DE INSUMOS</w:t>
      </w:r>
    </w:p>
    <w:p w:rsidR="00F62829" w:rsidRPr="00430FA8" w:rsidRDefault="00F62829" w:rsidP="00F62829"/>
    <w:p w:rsidR="00082872" w:rsidRPr="00430FA8" w:rsidRDefault="00F62829" w:rsidP="00C7785C">
      <w:pPr>
        <w:ind w:firstLine="720"/>
        <w:jc w:val="both"/>
        <w:rPr>
          <w:rFonts w:cs="Arial"/>
          <w:i w:val="0"/>
        </w:rPr>
      </w:pPr>
      <w:r w:rsidRPr="00430FA8">
        <w:rPr>
          <w:rFonts w:cs="Arial"/>
          <w:i w:val="0"/>
        </w:rPr>
        <w:t>Deverá ser elaborada com a mesma formatação da planilha orçamentária</w:t>
      </w:r>
      <w:r w:rsidR="00082872" w:rsidRPr="00430FA8">
        <w:rPr>
          <w:rFonts w:cs="Arial"/>
          <w:i w:val="0"/>
        </w:rPr>
        <w:t>, constando as porcentagens de peso por insumo.</w:t>
      </w:r>
    </w:p>
    <w:p w:rsidR="00F62829" w:rsidRPr="00430FA8" w:rsidRDefault="00F62829" w:rsidP="00F62829">
      <w:pPr>
        <w:rPr>
          <w:rFonts w:cs="Arial"/>
          <w:i w:val="0"/>
        </w:rPr>
      </w:pPr>
    </w:p>
    <w:p w:rsidR="00F72592" w:rsidRPr="00430FA8" w:rsidRDefault="00ED1426" w:rsidP="00ED1426">
      <w:pPr>
        <w:widowControl w:val="0"/>
        <w:tabs>
          <w:tab w:val="left" w:pos="851"/>
        </w:tabs>
        <w:jc w:val="both"/>
        <w:rPr>
          <w:rFonts w:cs="Arial"/>
          <w:b/>
          <w:i w:val="0"/>
          <w:sz w:val="24"/>
          <w:szCs w:val="24"/>
        </w:rPr>
      </w:pPr>
      <w:r w:rsidRPr="00430FA8">
        <w:rPr>
          <w:rFonts w:cs="Arial"/>
          <w:b/>
          <w:i w:val="0"/>
          <w:sz w:val="24"/>
          <w:szCs w:val="24"/>
        </w:rPr>
        <w:t>5</w:t>
      </w:r>
      <w:r w:rsidR="00F72592" w:rsidRPr="00430FA8">
        <w:rPr>
          <w:rFonts w:cs="Arial"/>
          <w:b/>
          <w:i w:val="0"/>
          <w:sz w:val="24"/>
          <w:szCs w:val="24"/>
        </w:rPr>
        <w:t>.</w:t>
      </w:r>
      <w:r w:rsidR="00A60B3E">
        <w:rPr>
          <w:rFonts w:cs="Arial"/>
          <w:b/>
          <w:i w:val="0"/>
          <w:sz w:val="24"/>
          <w:szCs w:val="24"/>
        </w:rPr>
        <w:t>8</w:t>
      </w:r>
      <w:r w:rsidR="00F72592" w:rsidRPr="00430FA8">
        <w:rPr>
          <w:rFonts w:cs="Arial"/>
          <w:b/>
          <w:i w:val="0"/>
          <w:sz w:val="24"/>
          <w:szCs w:val="24"/>
        </w:rPr>
        <w:tab/>
        <w:t>Cronograma</w:t>
      </w:r>
      <w:r w:rsidR="00EB7FEB" w:rsidRPr="00430FA8">
        <w:rPr>
          <w:rFonts w:cs="Arial"/>
          <w:b/>
          <w:i w:val="0"/>
          <w:sz w:val="24"/>
          <w:szCs w:val="24"/>
        </w:rPr>
        <w:t>s</w:t>
      </w:r>
    </w:p>
    <w:p w:rsidR="00F72592" w:rsidRPr="00430FA8" w:rsidRDefault="00F72592" w:rsidP="00F72592">
      <w:pPr>
        <w:widowControl w:val="0"/>
        <w:jc w:val="both"/>
        <w:rPr>
          <w:rFonts w:cs="Arial"/>
          <w:b/>
        </w:rPr>
      </w:pPr>
    </w:p>
    <w:p w:rsidR="00514AA5" w:rsidRPr="00430FA8" w:rsidRDefault="00514AA5" w:rsidP="00514AA5">
      <w:pPr>
        <w:pStyle w:val="Corpodetexto"/>
        <w:widowControl w:val="0"/>
        <w:tabs>
          <w:tab w:val="left" w:pos="851"/>
        </w:tabs>
        <w:spacing w:before="0"/>
        <w:ind w:firstLine="720"/>
      </w:pPr>
      <w:r w:rsidRPr="00430FA8">
        <w:t xml:space="preserve">O cronograma físico deve ser apresentado em duas formas: uma em PERT/CPM e outra em um Diagrama de GANTT devendo ser detalhado ao nível de atividades, não se restringindo às etapas. </w:t>
      </w:r>
    </w:p>
    <w:p w:rsidR="00514AA5" w:rsidRPr="00430FA8" w:rsidRDefault="00514AA5" w:rsidP="004305B0">
      <w:pPr>
        <w:pStyle w:val="Corpodetexto"/>
        <w:widowControl w:val="0"/>
        <w:tabs>
          <w:tab w:val="left" w:pos="851"/>
        </w:tabs>
        <w:spacing w:before="0"/>
        <w:ind w:firstLine="720"/>
      </w:pPr>
    </w:p>
    <w:p w:rsidR="00514AA5" w:rsidRPr="00430FA8" w:rsidRDefault="00514AA5" w:rsidP="00514AA5">
      <w:pPr>
        <w:pStyle w:val="Corpodetexto"/>
        <w:widowControl w:val="0"/>
        <w:tabs>
          <w:tab w:val="left" w:pos="851"/>
        </w:tabs>
        <w:spacing w:before="0"/>
        <w:ind w:firstLine="720"/>
      </w:pPr>
      <w:r w:rsidRPr="00430FA8">
        <w:t>Deve ser apresentado quantitativo de mão-de-obra (por especialidade) e de equipamentos para execução dos serviços, mês a mês, com base nas composições de preços e no cronograma físico.</w:t>
      </w:r>
    </w:p>
    <w:p w:rsidR="00514AA5" w:rsidRPr="00430FA8" w:rsidRDefault="00514AA5" w:rsidP="004305B0">
      <w:pPr>
        <w:pStyle w:val="Corpodetexto"/>
        <w:widowControl w:val="0"/>
        <w:tabs>
          <w:tab w:val="left" w:pos="851"/>
        </w:tabs>
        <w:spacing w:before="0"/>
        <w:ind w:firstLine="720"/>
      </w:pPr>
    </w:p>
    <w:p w:rsidR="00FF3D08" w:rsidRPr="00430FA8" w:rsidRDefault="00F72592" w:rsidP="004305B0">
      <w:pPr>
        <w:pStyle w:val="Corpodetexto"/>
        <w:widowControl w:val="0"/>
        <w:tabs>
          <w:tab w:val="left" w:pos="851"/>
        </w:tabs>
        <w:spacing w:before="0"/>
        <w:ind w:firstLine="720"/>
      </w:pPr>
      <w:r w:rsidRPr="00430FA8">
        <w:t xml:space="preserve">O cronograma </w:t>
      </w:r>
      <w:r w:rsidR="00514AA5" w:rsidRPr="00430FA8">
        <w:t xml:space="preserve">físico-financeiro </w:t>
      </w:r>
      <w:r w:rsidRPr="00430FA8">
        <w:t xml:space="preserve">deverá ser elaborado </w:t>
      </w:r>
      <w:r w:rsidR="00514AA5" w:rsidRPr="00430FA8">
        <w:t xml:space="preserve">com base no cronograma físico e </w:t>
      </w:r>
      <w:r w:rsidRPr="00430FA8">
        <w:t>considerando o nível e valores das atividades, e os períodos previstos para medição</w:t>
      </w:r>
      <w:r w:rsidR="002462F7" w:rsidRPr="00430FA8">
        <w:t xml:space="preserve"> d</w:t>
      </w:r>
      <w:r w:rsidR="00514AA5" w:rsidRPr="00430FA8">
        <w:t>os serviços,</w:t>
      </w:r>
      <w:r w:rsidR="002462F7" w:rsidRPr="00430FA8">
        <w:t xml:space="preserve"> definido como mensal</w:t>
      </w:r>
      <w:r w:rsidR="00175523" w:rsidRPr="00430FA8">
        <w:t>, d</w:t>
      </w:r>
      <w:r w:rsidR="00FF3D08" w:rsidRPr="00430FA8">
        <w:t>evendo ser apresentado por meio de programas com metodologia de</w:t>
      </w:r>
      <w:r w:rsidR="00903623" w:rsidRPr="00430FA8">
        <w:t xml:space="preserve"> gerenciamento de obras (Ex: MS-</w:t>
      </w:r>
      <w:r w:rsidR="00FF3D08" w:rsidRPr="00430FA8">
        <w:t xml:space="preserve">Project </w:t>
      </w:r>
      <w:r w:rsidR="002462F7" w:rsidRPr="00430FA8">
        <w:t>e outros)</w:t>
      </w:r>
      <w:r w:rsidR="00326AB4" w:rsidRPr="00430FA8">
        <w:t xml:space="preserve"> com interface com </w:t>
      </w:r>
      <w:r w:rsidR="00903623" w:rsidRPr="00430FA8">
        <w:t xml:space="preserve">o programa Office </w:t>
      </w:r>
      <w:r w:rsidR="00326AB4" w:rsidRPr="00430FA8">
        <w:t>Ex</w:t>
      </w:r>
      <w:r w:rsidR="00903623" w:rsidRPr="00430FA8">
        <w:t>c</w:t>
      </w:r>
      <w:r w:rsidR="00326AB4" w:rsidRPr="00430FA8">
        <w:t>el.</w:t>
      </w:r>
    </w:p>
    <w:p w:rsidR="00F72592" w:rsidRPr="00430FA8" w:rsidRDefault="00F72592" w:rsidP="00F72592">
      <w:pPr>
        <w:widowControl w:val="0"/>
        <w:jc w:val="both"/>
        <w:rPr>
          <w:rFonts w:cs="Arial"/>
          <w:b/>
        </w:rPr>
      </w:pPr>
    </w:p>
    <w:p w:rsidR="00F72592" w:rsidRPr="00430FA8" w:rsidRDefault="00ED1426" w:rsidP="00ED1426">
      <w:pPr>
        <w:widowControl w:val="0"/>
        <w:tabs>
          <w:tab w:val="left" w:pos="851"/>
        </w:tabs>
        <w:jc w:val="both"/>
        <w:rPr>
          <w:rFonts w:cs="Arial"/>
          <w:b/>
          <w:i w:val="0"/>
        </w:rPr>
      </w:pPr>
      <w:r w:rsidRPr="00430FA8">
        <w:rPr>
          <w:rFonts w:cs="Arial"/>
          <w:b/>
          <w:i w:val="0"/>
        </w:rPr>
        <w:t>5</w:t>
      </w:r>
      <w:r w:rsidR="00F72592" w:rsidRPr="00430FA8">
        <w:rPr>
          <w:rFonts w:cs="Arial"/>
          <w:b/>
          <w:i w:val="0"/>
        </w:rPr>
        <w:t>.</w:t>
      </w:r>
      <w:r w:rsidR="00A60B3E">
        <w:rPr>
          <w:rFonts w:cs="Arial"/>
          <w:b/>
          <w:i w:val="0"/>
        </w:rPr>
        <w:t>8</w:t>
      </w:r>
      <w:r w:rsidR="00F72592" w:rsidRPr="00430FA8">
        <w:rPr>
          <w:rFonts w:cs="Arial"/>
          <w:b/>
          <w:i w:val="0"/>
        </w:rPr>
        <w:t>.1</w:t>
      </w:r>
      <w:r w:rsidR="00F72592" w:rsidRPr="00430FA8">
        <w:rPr>
          <w:rFonts w:cs="Arial"/>
          <w:b/>
          <w:i w:val="0"/>
        </w:rPr>
        <w:tab/>
        <w:t>Definição para o Cronograma Físico-Financeiro</w:t>
      </w:r>
    </w:p>
    <w:p w:rsidR="00F72592" w:rsidRPr="00430FA8" w:rsidRDefault="00F72592" w:rsidP="00F72592">
      <w:pPr>
        <w:widowControl w:val="0"/>
        <w:jc w:val="both"/>
        <w:rPr>
          <w:rFonts w:cs="Arial"/>
          <w:b/>
        </w:rPr>
      </w:pPr>
    </w:p>
    <w:p w:rsidR="00F72592" w:rsidRPr="00430FA8" w:rsidRDefault="00ED1426" w:rsidP="000B687B">
      <w:pPr>
        <w:pStyle w:val="Corpodetexto"/>
        <w:widowControl w:val="0"/>
        <w:tabs>
          <w:tab w:val="left" w:pos="851"/>
        </w:tabs>
        <w:spacing w:before="0"/>
        <w:ind w:firstLine="720"/>
      </w:pPr>
      <w:r w:rsidRPr="00430FA8">
        <w:tab/>
      </w:r>
      <w:r w:rsidR="00F72592" w:rsidRPr="00430FA8">
        <w:t xml:space="preserve">O cronograma físico-financeiro poderá ter aparência diferente do modelo abaixo, devendo, porém, preservar os campos e a estrutura. </w:t>
      </w:r>
    </w:p>
    <w:p w:rsidR="00F72592" w:rsidRPr="00430FA8" w:rsidRDefault="00F72592" w:rsidP="000B687B">
      <w:pPr>
        <w:pStyle w:val="Corpodetexto"/>
        <w:widowControl w:val="0"/>
        <w:spacing w:before="0"/>
      </w:pPr>
    </w:p>
    <w:p w:rsidR="00F72592" w:rsidRPr="00430FA8" w:rsidRDefault="00F72592" w:rsidP="000B687B">
      <w:pPr>
        <w:widowControl w:val="0"/>
        <w:tabs>
          <w:tab w:val="left" w:pos="851"/>
        </w:tabs>
        <w:ind w:firstLine="851"/>
        <w:jc w:val="both"/>
        <w:rPr>
          <w:rFonts w:cs="Arial"/>
          <w:i w:val="0"/>
        </w:rPr>
      </w:pPr>
      <w:r w:rsidRPr="00430FA8">
        <w:rPr>
          <w:rFonts w:cs="Arial"/>
          <w:i w:val="0"/>
        </w:rPr>
        <w:t>No cabeçalho deverá constar o Cliente, Obra, Local, Data, Mês de referência e valor total orçado em Reais.</w:t>
      </w:r>
    </w:p>
    <w:p w:rsidR="00BD5FD2" w:rsidRPr="00430FA8" w:rsidRDefault="00F72592" w:rsidP="00BD5FD2">
      <w:pPr>
        <w:pStyle w:val="Ttulo6"/>
        <w:numPr>
          <w:ilvl w:val="0"/>
          <w:numId w:val="0"/>
        </w:numPr>
        <w:ind w:left="1152"/>
        <w:jc w:val="center"/>
        <w:rPr>
          <w:rFonts w:cs="Arial"/>
          <w:b/>
          <w:i w:val="0"/>
          <w:sz w:val="20"/>
        </w:rPr>
      </w:pPr>
      <w:r w:rsidRPr="00430FA8">
        <w:rPr>
          <w:rFonts w:cs="Arial"/>
          <w:b/>
          <w:i w:val="0"/>
          <w:sz w:val="20"/>
        </w:rPr>
        <w:lastRenderedPageBreak/>
        <w:t>MODELO DE CRONOGRAMA FÍSICO-FINANCEIRO</w:t>
      </w:r>
    </w:p>
    <w:p w:rsidR="00BD5FD2" w:rsidRPr="00430FA8" w:rsidRDefault="00BD5FD2" w:rsidP="00BD5FD2"/>
    <w:p w:rsidR="00BD5FD2" w:rsidRPr="00430FA8" w:rsidRDefault="00277EBC" w:rsidP="00BD5FD2">
      <w:pPr>
        <w:jc w:val="center"/>
      </w:pPr>
      <w:r>
        <w:rPr>
          <w:noProof/>
          <w:lang w:eastAsia="zh-TW"/>
        </w:rPr>
        <w:drawing>
          <wp:inline distT="0" distB="0" distL="0" distR="0">
            <wp:extent cx="5745480" cy="2314575"/>
            <wp:effectExtent l="19050" t="0" r="7620" b="0"/>
            <wp:docPr id="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9"/>
                    <a:srcRect/>
                    <a:stretch>
                      <a:fillRect/>
                    </a:stretch>
                  </pic:blipFill>
                  <pic:spPr bwMode="auto">
                    <a:xfrm>
                      <a:off x="0" y="0"/>
                      <a:ext cx="5745480" cy="2314575"/>
                    </a:xfrm>
                    <a:prstGeom prst="rect">
                      <a:avLst/>
                    </a:prstGeom>
                    <a:noFill/>
                    <a:ln w="9525">
                      <a:noFill/>
                      <a:miter lim="800000"/>
                      <a:headEnd/>
                      <a:tailEnd/>
                    </a:ln>
                  </pic:spPr>
                </pic:pic>
              </a:graphicData>
            </a:graphic>
          </wp:inline>
        </w:drawing>
      </w:r>
    </w:p>
    <w:p w:rsidR="00DC0F6B" w:rsidRPr="00430FA8" w:rsidRDefault="00DC0F6B" w:rsidP="00BD5FD2">
      <w:pPr>
        <w:jc w:val="center"/>
      </w:pPr>
    </w:p>
    <w:p w:rsidR="00C421F2" w:rsidRPr="00430FA8" w:rsidRDefault="00C421F2" w:rsidP="00BD5FD2">
      <w:pPr>
        <w:jc w:val="center"/>
      </w:pPr>
    </w:p>
    <w:p w:rsidR="0034762A" w:rsidRPr="00430FA8" w:rsidRDefault="0034762A" w:rsidP="00BD5FD2">
      <w:pPr>
        <w:jc w:val="center"/>
        <w:rPr>
          <w:rFonts w:cs="Arial"/>
          <w:b/>
          <w:i w:val="0"/>
        </w:rPr>
      </w:pPr>
      <w:r w:rsidRPr="00430FA8">
        <w:rPr>
          <w:rFonts w:cs="Arial"/>
          <w:b/>
          <w:i w:val="0"/>
        </w:rPr>
        <w:t>MODELO DE CRONOGRAMA DE ATIVIDADES</w:t>
      </w:r>
    </w:p>
    <w:p w:rsidR="0034762A" w:rsidRPr="00430FA8" w:rsidRDefault="0034762A" w:rsidP="00BD5FD2">
      <w:pPr>
        <w:jc w:val="center"/>
        <w:rPr>
          <w:rFonts w:cs="Arial"/>
          <w:i w:val="0"/>
        </w:rPr>
      </w:pPr>
    </w:p>
    <w:p w:rsidR="0034762A" w:rsidRPr="00430FA8" w:rsidRDefault="00277EBC" w:rsidP="00BD5FD2">
      <w:pPr>
        <w:jc w:val="center"/>
      </w:pPr>
      <w:r>
        <w:rPr>
          <w:noProof/>
          <w:lang w:eastAsia="zh-TW"/>
        </w:rPr>
        <w:drawing>
          <wp:inline distT="0" distB="0" distL="0" distR="0">
            <wp:extent cx="5753735" cy="2379345"/>
            <wp:effectExtent l="1905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0"/>
                    <a:srcRect/>
                    <a:stretch>
                      <a:fillRect/>
                    </a:stretch>
                  </pic:blipFill>
                  <pic:spPr bwMode="auto">
                    <a:xfrm>
                      <a:off x="0" y="0"/>
                      <a:ext cx="5753735" cy="2379345"/>
                    </a:xfrm>
                    <a:prstGeom prst="rect">
                      <a:avLst/>
                    </a:prstGeom>
                    <a:noFill/>
                    <a:ln w="9525">
                      <a:noFill/>
                      <a:miter lim="800000"/>
                      <a:headEnd/>
                      <a:tailEnd/>
                    </a:ln>
                  </pic:spPr>
                </pic:pic>
              </a:graphicData>
            </a:graphic>
          </wp:inline>
        </w:drawing>
      </w:r>
    </w:p>
    <w:p w:rsidR="00DC0F6B" w:rsidRPr="00430FA8" w:rsidRDefault="00DC0F6B" w:rsidP="00BD5FD2">
      <w:pPr>
        <w:jc w:val="center"/>
      </w:pPr>
    </w:p>
    <w:p w:rsidR="00F72592" w:rsidRPr="00430FA8" w:rsidRDefault="00BC7AD4" w:rsidP="00BC7AD4">
      <w:pPr>
        <w:widowControl w:val="0"/>
        <w:tabs>
          <w:tab w:val="left" w:pos="851"/>
        </w:tabs>
        <w:jc w:val="both"/>
        <w:rPr>
          <w:rFonts w:cs="Arial"/>
          <w:b/>
          <w:i w:val="0"/>
          <w:sz w:val="24"/>
          <w:szCs w:val="24"/>
        </w:rPr>
      </w:pPr>
      <w:r w:rsidRPr="00430FA8">
        <w:rPr>
          <w:rFonts w:cs="Arial"/>
          <w:b/>
          <w:i w:val="0"/>
          <w:sz w:val="24"/>
          <w:szCs w:val="24"/>
        </w:rPr>
        <w:t>5</w:t>
      </w:r>
      <w:r w:rsidR="00F72592" w:rsidRPr="00430FA8">
        <w:rPr>
          <w:rFonts w:cs="Arial"/>
          <w:b/>
          <w:i w:val="0"/>
          <w:sz w:val="24"/>
          <w:szCs w:val="24"/>
        </w:rPr>
        <w:t>.</w:t>
      </w:r>
      <w:r w:rsidR="00A60B3E">
        <w:rPr>
          <w:rFonts w:cs="Arial"/>
          <w:b/>
          <w:i w:val="0"/>
          <w:sz w:val="24"/>
          <w:szCs w:val="24"/>
        </w:rPr>
        <w:t>9</w:t>
      </w:r>
      <w:r w:rsidR="00F72592" w:rsidRPr="00430FA8">
        <w:rPr>
          <w:rFonts w:cs="Arial"/>
          <w:b/>
          <w:i w:val="0"/>
          <w:sz w:val="24"/>
          <w:szCs w:val="24"/>
        </w:rPr>
        <w:tab/>
        <w:t>Discriminações Técnicas</w:t>
      </w:r>
    </w:p>
    <w:p w:rsidR="00F72592" w:rsidRPr="00430FA8" w:rsidRDefault="00F72592" w:rsidP="00F72592">
      <w:pPr>
        <w:widowControl w:val="0"/>
        <w:jc w:val="both"/>
        <w:rPr>
          <w:rFonts w:cs="Arial"/>
          <w:b/>
        </w:rPr>
      </w:pPr>
    </w:p>
    <w:p w:rsidR="00F72592" w:rsidRPr="00430FA8" w:rsidRDefault="00F72592" w:rsidP="000B687B">
      <w:pPr>
        <w:pStyle w:val="Corpodetexto"/>
        <w:spacing w:before="0"/>
        <w:ind w:firstLine="851"/>
      </w:pPr>
      <w:r w:rsidRPr="00430FA8">
        <w:t>As discriminações técnicas do projeto deverão obedecer à estrutura listada abaixo composta de Local da Obra, Etapa, Atividade e Serviço.</w:t>
      </w:r>
    </w:p>
    <w:p w:rsidR="00F72592" w:rsidRPr="00430FA8" w:rsidRDefault="00F72592" w:rsidP="000B687B">
      <w:pPr>
        <w:widowControl w:val="0"/>
        <w:ind w:firstLine="851"/>
        <w:jc w:val="both"/>
        <w:rPr>
          <w:rFonts w:cs="Arial"/>
        </w:rPr>
      </w:pPr>
    </w:p>
    <w:p w:rsidR="00F72592" w:rsidRPr="00430FA8" w:rsidRDefault="00F72592" w:rsidP="000B687B">
      <w:pPr>
        <w:pStyle w:val="Corpodetexto"/>
        <w:spacing w:before="0"/>
        <w:ind w:firstLine="851"/>
      </w:pPr>
      <w:r w:rsidRPr="00430FA8">
        <w:t>Mesmo que uma determinada etapa tenha apenas um serviço, deverá haver uma Etapa e uma Atividade correspondente.</w:t>
      </w:r>
    </w:p>
    <w:p w:rsidR="00F72592" w:rsidRPr="00430FA8" w:rsidRDefault="00F72592" w:rsidP="000B687B">
      <w:pPr>
        <w:widowControl w:val="0"/>
        <w:ind w:firstLine="851"/>
        <w:jc w:val="both"/>
        <w:rPr>
          <w:rFonts w:cs="Arial"/>
        </w:rPr>
      </w:pPr>
    </w:p>
    <w:p w:rsidR="00F72592" w:rsidRPr="00430FA8" w:rsidRDefault="00F72592" w:rsidP="000B687B">
      <w:pPr>
        <w:pStyle w:val="Corpodetexto"/>
        <w:spacing w:before="0"/>
        <w:ind w:firstLine="851"/>
      </w:pPr>
      <w:r w:rsidRPr="00430FA8">
        <w:t>Deverão ser extraídos dessa estrutura apenas os itens que couberem ao projeto que está sendo elaborado, sendo possível o acréscimo de atividades ou serviços que não tenham sido contemplados (não deverão ser criadas outras etapas a não ser com autorização da Fiscalização).</w:t>
      </w:r>
    </w:p>
    <w:p w:rsidR="00F72592" w:rsidRPr="00430FA8" w:rsidRDefault="00F72592" w:rsidP="00BC7AD4">
      <w:pPr>
        <w:widowControl w:val="0"/>
        <w:ind w:firstLine="851"/>
        <w:jc w:val="both"/>
        <w:rPr>
          <w:rFonts w:cs="Arial"/>
        </w:rPr>
      </w:pPr>
    </w:p>
    <w:p w:rsidR="00F72592" w:rsidRPr="00430FA8" w:rsidRDefault="00F72592" w:rsidP="002B2972">
      <w:pPr>
        <w:pStyle w:val="Corpodetexto"/>
        <w:spacing w:before="0"/>
        <w:ind w:firstLine="851"/>
      </w:pPr>
      <w:r w:rsidRPr="00430FA8">
        <w:t>Poderão ser utilizados, quando necessário, subitens do Serviço de forma a melhor explicá-lo. Como são meramente explicativos, estes subitens não farão parte da discriminação de itens do orçamento ou da planilha orçamentária.</w:t>
      </w:r>
    </w:p>
    <w:p w:rsidR="00514AA5" w:rsidRPr="00430FA8" w:rsidRDefault="00514AA5" w:rsidP="002B2972">
      <w:pPr>
        <w:pStyle w:val="Corpodetexto"/>
        <w:spacing w:before="0"/>
        <w:ind w:firstLine="851"/>
      </w:pPr>
    </w:p>
    <w:p w:rsidR="00F72592" w:rsidRPr="00430FA8" w:rsidRDefault="00F72592" w:rsidP="002B2972">
      <w:pPr>
        <w:pStyle w:val="Corpodetexto"/>
        <w:spacing w:before="0"/>
        <w:jc w:val="center"/>
        <w:rPr>
          <w:b/>
          <w:i/>
        </w:rPr>
      </w:pPr>
      <w:r w:rsidRPr="00430FA8">
        <w:rPr>
          <w:b/>
          <w:i/>
        </w:rPr>
        <w:t>EXEMPLO DE ESTRUTURA PARA ELABORAÇÃO DE CADERNO DE DISCRIMINAÇÕES TÉCNICAS</w:t>
      </w:r>
      <w:r w:rsidR="00030399">
        <w:rPr>
          <w:b/>
          <w:i/>
        </w:rPr>
        <w:t xml:space="preserve"> DE INSTALAÇÕES ELÉTRICAS</w:t>
      </w:r>
    </w:p>
    <w:p w:rsidR="004F5339" w:rsidRPr="00430FA8" w:rsidRDefault="004F5339" w:rsidP="002B2972">
      <w:pPr>
        <w:pStyle w:val="Corpodetexto"/>
        <w:spacing w:before="0"/>
        <w:jc w:val="center"/>
        <w:rPr>
          <w:b/>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25"/>
      </w:tblGrid>
      <w:tr w:rsidR="00F72592" w:rsidRPr="00430FA8" w:rsidTr="008F5DEA">
        <w:tc>
          <w:tcPr>
            <w:tcW w:w="8925" w:type="dxa"/>
          </w:tcPr>
          <w:p w:rsidR="00F72592" w:rsidRPr="00430FA8" w:rsidRDefault="00030399" w:rsidP="008F5DEA">
            <w:pPr>
              <w:widowControl w:val="0"/>
              <w:snapToGrid w:val="0"/>
              <w:jc w:val="both"/>
              <w:rPr>
                <w:rFonts w:cs="Arial"/>
              </w:rPr>
            </w:pPr>
            <w:r>
              <w:rPr>
                <w:rFonts w:cs="Arial"/>
              </w:rPr>
              <w:t>1</w:t>
            </w:r>
            <w:r w:rsidR="00F72592" w:rsidRPr="00430FA8">
              <w:rPr>
                <w:rFonts w:cs="Arial"/>
              </w:rPr>
              <w:tab/>
              <w:t>INSTALAÇÕES ELÉTRICAS</w:t>
            </w:r>
          </w:p>
        </w:tc>
      </w:tr>
      <w:tr w:rsidR="00F72592" w:rsidRPr="00430FA8" w:rsidTr="008F5DEA">
        <w:tc>
          <w:tcPr>
            <w:tcW w:w="8925" w:type="dxa"/>
          </w:tcPr>
          <w:p w:rsidR="00F72592" w:rsidRPr="00430FA8" w:rsidRDefault="00F72592" w:rsidP="008F5DEA">
            <w:pPr>
              <w:widowControl w:val="0"/>
              <w:snapToGrid w:val="0"/>
              <w:jc w:val="both"/>
              <w:rPr>
                <w:rFonts w:cs="Arial"/>
              </w:rPr>
            </w:pPr>
          </w:p>
        </w:tc>
      </w:tr>
      <w:tr w:rsidR="00F72592" w:rsidRPr="00430FA8" w:rsidTr="008F5DEA">
        <w:tc>
          <w:tcPr>
            <w:tcW w:w="8925" w:type="dxa"/>
          </w:tcPr>
          <w:p w:rsidR="00F72592" w:rsidRPr="00430FA8" w:rsidRDefault="00030399" w:rsidP="008F5DEA">
            <w:pPr>
              <w:widowControl w:val="0"/>
              <w:snapToGrid w:val="0"/>
              <w:jc w:val="both"/>
              <w:rPr>
                <w:rFonts w:cs="Arial"/>
              </w:rPr>
            </w:pPr>
            <w:r>
              <w:rPr>
                <w:rFonts w:cs="Arial"/>
              </w:rPr>
              <w:t>1</w:t>
            </w:r>
            <w:r w:rsidR="00F72592" w:rsidRPr="00430FA8">
              <w:rPr>
                <w:rFonts w:cs="Arial"/>
              </w:rPr>
              <w:t>.1</w:t>
            </w:r>
            <w:r w:rsidR="00F72592" w:rsidRPr="00430FA8">
              <w:rPr>
                <w:rFonts w:cs="Arial"/>
              </w:rPr>
              <w:tab/>
              <w:t>Ramal de serviço em média tensão</w:t>
            </w:r>
          </w:p>
        </w:tc>
      </w:tr>
      <w:tr w:rsidR="00F72592" w:rsidRPr="00430FA8" w:rsidTr="008F5DEA">
        <w:tc>
          <w:tcPr>
            <w:tcW w:w="8925" w:type="dxa"/>
          </w:tcPr>
          <w:p w:rsidR="00F72592" w:rsidRPr="00430FA8" w:rsidRDefault="00030399" w:rsidP="008F5DEA">
            <w:pPr>
              <w:widowControl w:val="0"/>
              <w:snapToGrid w:val="0"/>
              <w:jc w:val="both"/>
              <w:rPr>
                <w:rFonts w:cs="Arial"/>
              </w:rPr>
            </w:pPr>
            <w:r>
              <w:rPr>
                <w:rFonts w:cs="Arial"/>
              </w:rPr>
              <w:t>1</w:t>
            </w:r>
            <w:r w:rsidR="00EA0C56">
              <w:rPr>
                <w:rFonts w:cs="Arial"/>
              </w:rPr>
              <w:t>.2</w:t>
            </w:r>
            <w:r w:rsidR="00EA0C56">
              <w:rPr>
                <w:rFonts w:cs="Arial"/>
              </w:rPr>
              <w:tab/>
              <w:t>Subestações</w:t>
            </w:r>
            <w:r w:rsidR="00F72592" w:rsidRPr="00430FA8">
              <w:rPr>
                <w:rFonts w:cs="Arial"/>
              </w:rPr>
              <w:t xml:space="preserve"> transformadora</w:t>
            </w:r>
            <w:r w:rsidR="00EA0C56">
              <w:rPr>
                <w:rFonts w:cs="Arial"/>
              </w:rPr>
              <w:t>s</w:t>
            </w:r>
          </w:p>
        </w:tc>
      </w:tr>
      <w:tr w:rsidR="00F72592" w:rsidRPr="00430FA8" w:rsidTr="008F5DEA">
        <w:tc>
          <w:tcPr>
            <w:tcW w:w="8925" w:type="dxa"/>
          </w:tcPr>
          <w:p w:rsidR="00F72592" w:rsidRPr="00430FA8" w:rsidRDefault="00030399" w:rsidP="005B2FF5">
            <w:pPr>
              <w:widowControl w:val="0"/>
              <w:snapToGrid w:val="0"/>
              <w:jc w:val="both"/>
              <w:rPr>
                <w:rFonts w:cs="Arial"/>
              </w:rPr>
            </w:pPr>
            <w:r>
              <w:rPr>
                <w:rFonts w:cs="Arial"/>
              </w:rPr>
              <w:t>1</w:t>
            </w:r>
            <w:r w:rsidR="00EA0C56">
              <w:rPr>
                <w:rFonts w:cs="Arial"/>
              </w:rPr>
              <w:t>.3</w:t>
            </w:r>
            <w:r w:rsidR="00EA0C56">
              <w:rPr>
                <w:rFonts w:cs="Arial"/>
              </w:rPr>
              <w:tab/>
              <w:t>Medição em</w:t>
            </w:r>
            <w:r w:rsidR="00F72592" w:rsidRPr="00430FA8">
              <w:rPr>
                <w:rFonts w:cs="Arial"/>
              </w:rPr>
              <w:t xml:space="preserve"> </w:t>
            </w:r>
            <w:r w:rsidR="005B2FF5">
              <w:rPr>
                <w:rFonts w:cs="Arial"/>
              </w:rPr>
              <w:t>média</w:t>
            </w:r>
            <w:r w:rsidR="00F72592" w:rsidRPr="00430FA8">
              <w:rPr>
                <w:rFonts w:cs="Arial"/>
              </w:rPr>
              <w:t xml:space="preserve"> tensão (AT)</w:t>
            </w:r>
          </w:p>
        </w:tc>
      </w:tr>
      <w:tr w:rsidR="00F72592" w:rsidRPr="00430FA8" w:rsidTr="008F5DEA">
        <w:tc>
          <w:tcPr>
            <w:tcW w:w="8925" w:type="dxa"/>
          </w:tcPr>
          <w:p w:rsidR="00F72592" w:rsidRPr="00430FA8" w:rsidRDefault="00030399" w:rsidP="008F5DEA">
            <w:pPr>
              <w:widowControl w:val="0"/>
              <w:snapToGrid w:val="0"/>
              <w:jc w:val="both"/>
              <w:rPr>
                <w:rFonts w:cs="Arial"/>
              </w:rPr>
            </w:pPr>
            <w:r>
              <w:rPr>
                <w:rFonts w:cs="Arial"/>
              </w:rPr>
              <w:t>1</w:t>
            </w:r>
            <w:r w:rsidR="00F72592" w:rsidRPr="00430FA8">
              <w:rPr>
                <w:rFonts w:cs="Arial"/>
              </w:rPr>
              <w:t>.4</w:t>
            </w:r>
            <w:r w:rsidR="00F72592" w:rsidRPr="00430FA8">
              <w:rPr>
                <w:rFonts w:cs="Arial"/>
              </w:rPr>
              <w:tab/>
              <w:t>Ramal de serviço em baixa tensão</w:t>
            </w:r>
          </w:p>
        </w:tc>
      </w:tr>
      <w:tr w:rsidR="00F72592" w:rsidRPr="00430FA8" w:rsidTr="008F5DEA">
        <w:tc>
          <w:tcPr>
            <w:tcW w:w="8925" w:type="dxa"/>
          </w:tcPr>
          <w:p w:rsidR="00F72592" w:rsidRPr="00430FA8" w:rsidRDefault="00030399" w:rsidP="008F5DEA">
            <w:pPr>
              <w:widowControl w:val="0"/>
              <w:snapToGrid w:val="0"/>
              <w:jc w:val="both"/>
              <w:rPr>
                <w:rFonts w:cs="Arial"/>
              </w:rPr>
            </w:pPr>
            <w:r>
              <w:rPr>
                <w:rFonts w:cs="Arial"/>
              </w:rPr>
              <w:t>1</w:t>
            </w:r>
            <w:r w:rsidR="00F72592" w:rsidRPr="00430FA8">
              <w:rPr>
                <w:rFonts w:cs="Arial"/>
              </w:rPr>
              <w:t>.5</w:t>
            </w:r>
            <w:r w:rsidR="00F72592" w:rsidRPr="00430FA8">
              <w:rPr>
                <w:rFonts w:cs="Arial"/>
              </w:rPr>
              <w:tab/>
              <w:t>Quadro Geral de Baixa Tensão – QGBT</w:t>
            </w:r>
          </w:p>
        </w:tc>
      </w:tr>
      <w:tr w:rsidR="00F72592" w:rsidRPr="00430FA8" w:rsidTr="008F5DEA">
        <w:tc>
          <w:tcPr>
            <w:tcW w:w="8925" w:type="dxa"/>
          </w:tcPr>
          <w:p w:rsidR="00F72592" w:rsidRPr="00430FA8" w:rsidRDefault="00030399" w:rsidP="008F5DEA">
            <w:pPr>
              <w:widowControl w:val="0"/>
              <w:snapToGrid w:val="0"/>
              <w:jc w:val="both"/>
              <w:rPr>
                <w:rFonts w:cs="Arial"/>
              </w:rPr>
            </w:pPr>
            <w:r>
              <w:rPr>
                <w:rFonts w:cs="Arial"/>
              </w:rPr>
              <w:t>1</w:t>
            </w:r>
            <w:r w:rsidR="00F72592" w:rsidRPr="00430FA8">
              <w:rPr>
                <w:rFonts w:cs="Arial"/>
              </w:rPr>
              <w:t>.6</w:t>
            </w:r>
            <w:r w:rsidR="00F72592" w:rsidRPr="00430FA8">
              <w:rPr>
                <w:rFonts w:cs="Arial"/>
              </w:rPr>
              <w:tab/>
              <w:t>Centros de distribuição de energia para iluminação e tomadas</w:t>
            </w:r>
            <w:r w:rsidR="00CA2616">
              <w:rPr>
                <w:rFonts w:cs="Arial"/>
              </w:rPr>
              <w:t xml:space="preserve"> das áreas externas.</w:t>
            </w:r>
          </w:p>
        </w:tc>
      </w:tr>
      <w:tr w:rsidR="00F72592" w:rsidRPr="00430FA8" w:rsidTr="008F5DEA">
        <w:tc>
          <w:tcPr>
            <w:tcW w:w="8925" w:type="dxa"/>
          </w:tcPr>
          <w:p w:rsidR="00F72592" w:rsidRPr="00430FA8" w:rsidRDefault="00EA0C56" w:rsidP="00EA0C56">
            <w:pPr>
              <w:widowControl w:val="0"/>
              <w:snapToGrid w:val="0"/>
              <w:jc w:val="both"/>
              <w:rPr>
                <w:rFonts w:cs="Arial"/>
              </w:rPr>
            </w:pPr>
            <w:r>
              <w:rPr>
                <w:rFonts w:cs="Arial"/>
              </w:rPr>
              <w:t>1.7</w:t>
            </w:r>
            <w:r w:rsidR="00F72592" w:rsidRPr="00430FA8">
              <w:rPr>
                <w:rFonts w:cs="Arial"/>
              </w:rPr>
              <w:tab/>
            </w:r>
            <w:r>
              <w:rPr>
                <w:rFonts w:cs="Arial"/>
              </w:rPr>
              <w:t>Sistema de Proteção Contra Incêndio</w:t>
            </w:r>
          </w:p>
        </w:tc>
      </w:tr>
      <w:tr w:rsidR="00F72592" w:rsidRPr="00430FA8" w:rsidTr="008F5DEA">
        <w:tc>
          <w:tcPr>
            <w:tcW w:w="8925" w:type="dxa"/>
          </w:tcPr>
          <w:p w:rsidR="00F72592" w:rsidRPr="00430FA8" w:rsidRDefault="00EA0C56" w:rsidP="008F5DEA">
            <w:pPr>
              <w:widowControl w:val="0"/>
              <w:snapToGrid w:val="0"/>
              <w:jc w:val="both"/>
              <w:rPr>
                <w:rFonts w:cs="Arial"/>
              </w:rPr>
            </w:pPr>
            <w:r>
              <w:rPr>
                <w:rFonts w:cs="Arial"/>
              </w:rPr>
              <w:t xml:space="preserve">1.8        </w:t>
            </w:r>
            <w:r w:rsidR="00CA2616">
              <w:rPr>
                <w:rFonts w:cs="Arial"/>
              </w:rPr>
              <w:t>Para-raios</w:t>
            </w:r>
          </w:p>
        </w:tc>
      </w:tr>
      <w:tr w:rsidR="00EA0C56" w:rsidRPr="00430FA8" w:rsidTr="008F5DEA">
        <w:tc>
          <w:tcPr>
            <w:tcW w:w="8925" w:type="dxa"/>
          </w:tcPr>
          <w:p w:rsidR="009846AC" w:rsidRDefault="00EA0C56" w:rsidP="008F5DEA">
            <w:pPr>
              <w:widowControl w:val="0"/>
              <w:snapToGrid w:val="0"/>
              <w:jc w:val="both"/>
              <w:rPr>
                <w:rFonts w:cs="Arial"/>
              </w:rPr>
            </w:pPr>
            <w:r>
              <w:rPr>
                <w:rFonts w:cs="Arial"/>
              </w:rPr>
              <w:t>1.9       SPDA</w:t>
            </w:r>
          </w:p>
        </w:tc>
      </w:tr>
      <w:tr w:rsidR="009846AC" w:rsidRPr="00430FA8" w:rsidTr="008F5DEA">
        <w:tc>
          <w:tcPr>
            <w:tcW w:w="8925" w:type="dxa"/>
          </w:tcPr>
          <w:p w:rsidR="009846AC" w:rsidRDefault="009846AC" w:rsidP="008F5DEA">
            <w:pPr>
              <w:widowControl w:val="0"/>
              <w:snapToGrid w:val="0"/>
              <w:jc w:val="both"/>
              <w:rPr>
                <w:rFonts w:cs="Arial"/>
              </w:rPr>
            </w:pPr>
            <w:r>
              <w:rPr>
                <w:rFonts w:cs="Arial"/>
              </w:rPr>
              <w:t>1.10     Geradores em Média Tensão</w:t>
            </w:r>
          </w:p>
        </w:tc>
      </w:tr>
      <w:tr w:rsidR="00B76240" w:rsidRPr="00430FA8" w:rsidTr="008F5DEA">
        <w:tc>
          <w:tcPr>
            <w:tcW w:w="8925" w:type="dxa"/>
          </w:tcPr>
          <w:p w:rsidR="00B76240" w:rsidRDefault="00B76240" w:rsidP="008F5DEA">
            <w:pPr>
              <w:widowControl w:val="0"/>
              <w:snapToGrid w:val="0"/>
              <w:jc w:val="both"/>
              <w:rPr>
                <w:rFonts w:cs="Arial"/>
              </w:rPr>
            </w:pPr>
            <w:r>
              <w:rPr>
                <w:rFonts w:cs="Arial"/>
              </w:rPr>
              <w:t>1.11     Distribuidores para linha privada</w:t>
            </w:r>
          </w:p>
        </w:tc>
      </w:tr>
    </w:tbl>
    <w:p w:rsidR="00F72592" w:rsidRPr="00430FA8" w:rsidRDefault="00F72592" w:rsidP="00F72592">
      <w:pPr>
        <w:widowControl w:val="0"/>
        <w:ind w:left="851" w:hanging="851"/>
        <w:jc w:val="both"/>
        <w:rPr>
          <w:rFonts w:cs="Arial"/>
          <w:b/>
        </w:rPr>
      </w:pPr>
    </w:p>
    <w:p w:rsidR="00F72592" w:rsidRPr="00430FA8" w:rsidRDefault="00F72592" w:rsidP="00F72592">
      <w:pPr>
        <w:widowControl w:val="0"/>
        <w:ind w:left="1276" w:hanging="1276"/>
        <w:jc w:val="both"/>
        <w:rPr>
          <w:rFonts w:cs="Arial"/>
          <w:b/>
          <w:i w:val="0"/>
          <w:color w:val="FFFF00"/>
        </w:rPr>
      </w:pPr>
      <w:r w:rsidRPr="00430FA8">
        <w:rPr>
          <w:rFonts w:cs="Arial"/>
          <w:b/>
          <w:i w:val="0"/>
        </w:rPr>
        <w:t>Observação</w:t>
      </w:r>
      <w:r w:rsidRPr="00430FA8">
        <w:rPr>
          <w:rFonts w:cs="Arial"/>
          <w:i w:val="0"/>
        </w:rPr>
        <w:t xml:space="preserve">: Será utilizado como critério de aferição de serviços o Projeto Executivo devidamente assinado e aprovado, devendo ser atestados conforme planejado e avaliado no Cronograma </w:t>
      </w:r>
      <w:r w:rsidR="006E7BE9" w:rsidRPr="00430FA8">
        <w:rPr>
          <w:rFonts w:cs="Arial"/>
          <w:i w:val="0"/>
        </w:rPr>
        <w:t>Físico-Financeiro.</w:t>
      </w:r>
    </w:p>
    <w:p w:rsidR="00F72592" w:rsidRPr="00430FA8" w:rsidRDefault="00F72592" w:rsidP="00F72592">
      <w:pPr>
        <w:jc w:val="both"/>
        <w:rPr>
          <w:rFonts w:cs="Arial"/>
          <w:i w:val="0"/>
        </w:rPr>
      </w:pPr>
    </w:p>
    <w:p w:rsidR="00C92DF4" w:rsidRPr="00430FA8" w:rsidRDefault="00C92DF4" w:rsidP="00C92DF4">
      <w:pPr>
        <w:jc w:val="both"/>
        <w:rPr>
          <w:rFonts w:cs="Arial"/>
          <w:i w:val="0"/>
        </w:rPr>
      </w:pPr>
    </w:p>
    <w:p w:rsidR="00C92DF4" w:rsidRPr="00430FA8" w:rsidRDefault="00FB06A5" w:rsidP="00C92DF4">
      <w:pPr>
        <w:widowControl w:val="0"/>
        <w:pBdr>
          <w:bottom w:val="single" w:sz="6" w:space="1" w:color="auto"/>
        </w:pBdr>
        <w:tabs>
          <w:tab w:val="num" w:pos="851"/>
        </w:tabs>
        <w:ind w:left="851" w:hanging="851"/>
        <w:jc w:val="both"/>
        <w:rPr>
          <w:b/>
          <w:i w:val="0"/>
          <w:sz w:val="32"/>
          <w:szCs w:val="32"/>
        </w:rPr>
      </w:pPr>
      <w:r w:rsidRPr="00430FA8">
        <w:rPr>
          <w:b/>
          <w:i w:val="0"/>
          <w:sz w:val="32"/>
          <w:szCs w:val="32"/>
        </w:rPr>
        <w:t>6</w:t>
      </w:r>
      <w:r w:rsidR="00C92DF4" w:rsidRPr="00430FA8">
        <w:rPr>
          <w:b/>
          <w:i w:val="0"/>
          <w:sz w:val="32"/>
          <w:szCs w:val="32"/>
        </w:rPr>
        <w:tab/>
        <w:t>Quantitativos</w:t>
      </w:r>
      <w:r w:rsidR="00C739A6" w:rsidRPr="00430FA8">
        <w:rPr>
          <w:b/>
          <w:i w:val="0"/>
          <w:sz w:val="32"/>
          <w:szCs w:val="32"/>
        </w:rPr>
        <w:t xml:space="preserve"> e</w:t>
      </w:r>
      <w:r w:rsidR="00C92DF4" w:rsidRPr="00430FA8">
        <w:rPr>
          <w:b/>
          <w:i w:val="0"/>
          <w:sz w:val="32"/>
          <w:szCs w:val="32"/>
        </w:rPr>
        <w:t xml:space="preserve"> Orçamento</w:t>
      </w:r>
    </w:p>
    <w:p w:rsidR="00C92DF4" w:rsidRPr="00430FA8" w:rsidRDefault="00C92DF4" w:rsidP="00C92DF4">
      <w:pPr>
        <w:widowControl w:val="0"/>
        <w:ind w:left="851" w:hanging="851"/>
        <w:jc w:val="both"/>
        <w:rPr>
          <w:i w:val="0"/>
        </w:rPr>
      </w:pPr>
    </w:p>
    <w:p w:rsidR="00C92DF4" w:rsidRPr="00430FA8" w:rsidRDefault="00C92DF4" w:rsidP="00CD2D66">
      <w:pPr>
        <w:ind w:firstLine="851"/>
        <w:jc w:val="both"/>
        <w:rPr>
          <w:rFonts w:cs="Arial"/>
          <w:i w:val="0"/>
        </w:rPr>
      </w:pPr>
      <w:r w:rsidRPr="00430FA8">
        <w:rPr>
          <w:rFonts w:cs="Arial"/>
          <w:i w:val="0"/>
        </w:rPr>
        <w:t>Os quantitativos do</w:t>
      </w:r>
      <w:r w:rsidR="00B156C1" w:rsidRPr="00430FA8">
        <w:rPr>
          <w:rFonts w:cs="Arial"/>
          <w:i w:val="0"/>
        </w:rPr>
        <w:t>s</w:t>
      </w:r>
      <w:r w:rsidRPr="00430FA8">
        <w:rPr>
          <w:rFonts w:cs="Arial"/>
          <w:i w:val="0"/>
        </w:rPr>
        <w:t xml:space="preserve"> serviço</w:t>
      </w:r>
      <w:r w:rsidR="00B156C1" w:rsidRPr="00430FA8">
        <w:rPr>
          <w:rFonts w:cs="Arial"/>
          <w:i w:val="0"/>
        </w:rPr>
        <w:t>s</w:t>
      </w:r>
      <w:r w:rsidRPr="00430FA8">
        <w:rPr>
          <w:rFonts w:cs="Arial"/>
          <w:i w:val="0"/>
        </w:rPr>
        <w:t xml:space="preserve"> objeto do certame serão executados nas unidades e quantidades, preços unitários e totais, descritos por item </w:t>
      </w:r>
      <w:r w:rsidR="00767615" w:rsidRPr="00430FA8">
        <w:rPr>
          <w:rFonts w:cs="Arial"/>
          <w:i w:val="0"/>
        </w:rPr>
        <w:t xml:space="preserve">conforme planilha orçamentária constante no anexo </w:t>
      </w:r>
      <w:r w:rsidR="00B8014A" w:rsidRPr="00E21FDE">
        <w:rPr>
          <w:rFonts w:cs="Arial"/>
          <w:i w:val="0"/>
        </w:rPr>
        <w:t>III</w:t>
      </w:r>
      <w:r w:rsidRPr="00430FA8">
        <w:rPr>
          <w:rFonts w:cs="Arial"/>
          <w:i w:val="0"/>
        </w:rPr>
        <w:t>.</w:t>
      </w:r>
    </w:p>
    <w:p w:rsidR="00A67CC6" w:rsidRPr="00430FA8" w:rsidRDefault="00A67CC6" w:rsidP="00767615">
      <w:pPr>
        <w:tabs>
          <w:tab w:val="num" w:pos="142"/>
        </w:tabs>
        <w:jc w:val="both"/>
        <w:rPr>
          <w:rFonts w:cs="Arial"/>
          <w:i w:val="0"/>
        </w:rPr>
      </w:pPr>
    </w:p>
    <w:p w:rsidR="00A67CC6" w:rsidRPr="00430FA8" w:rsidRDefault="00A67CC6" w:rsidP="00A67CC6">
      <w:pPr>
        <w:tabs>
          <w:tab w:val="num" w:pos="142"/>
        </w:tabs>
        <w:jc w:val="both"/>
        <w:rPr>
          <w:rFonts w:cs="Arial"/>
          <w:i w:val="0"/>
        </w:rPr>
      </w:pPr>
    </w:p>
    <w:p w:rsidR="00C739A6" w:rsidRPr="00430FA8" w:rsidRDefault="00FB06A5" w:rsidP="00C739A6">
      <w:pPr>
        <w:widowControl w:val="0"/>
        <w:pBdr>
          <w:bottom w:val="single" w:sz="6" w:space="1" w:color="auto"/>
        </w:pBdr>
        <w:tabs>
          <w:tab w:val="num" w:pos="851"/>
        </w:tabs>
        <w:ind w:left="851" w:hanging="851"/>
        <w:jc w:val="both"/>
        <w:rPr>
          <w:b/>
          <w:i w:val="0"/>
          <w:sz w:val="32"/>
          <w:szCs w:val="32"/>
        </w:rPr>
      </w:pPr>
      <w:r w:rsidRPr="00430FA8">
        <w:rPr>
          <w:b/>
          <w:i w:val="0"/>
          <w:sz w:val="32"/>
          <w:szCs w:val="32"/>
        </w:rPr>
        <w:t>7</w:t>
      </w:r>
      <w:r w:rsidR="00C739A6" w:rsidRPr="00430FA8">
        <w:rPr>
          <w:b/>
          <w:i w:val="0"/>
          <w:sz w:val="32"/>
          <w:szCs w:val="32"/>
        </w:rPr>
        <w:tab/>
        <w:t>Cronograma de Atividades</w:t>
      </w:r>
    </w:p>
    <w:p w:rsidR="00694BD4" w:rsidRPr="00430FA8" w:rsidRDefault="00767615" w:rsidP="00767615">
      <w:pPr>
        <w:tabs>
          <w:tab w:val="left" w:pos="0"/>
        </w:tabs>
        <w:spacing w:before="360" w:after="120"/>
        <w:ind w:firstLine="851"/>
        <w:jc w:val="both"/>
        <w:rPr>
          <w:rFonts w:cs="Arial"/>
          <w:i w:val="0"/>
        </w:rPr>
      </w:pPr>
      <w:r w:rsidRPr="00430FA8">
        <w:rPr>
          <w:i w:val="0"/>
          <w:szCs w:val="24"/>
        </w:rPr>
        <w:t xml:space="preserve">O cronograma de atividades </w:t>
      </w:r>
      <w:r w:rsidRPr="00430FA8">
        <w:rPr>
          <w:rFonts w:cs="Arial"/>
          <w:i w:val="0"/>
        </w:rPr>
        <w:t>para os serviços objeto do</w:t>
      </w:r>
      <w:r w:rsidR="002C1369">
        <w:rPr>
          <w:rFonts w:cs="Arial"/>
          <w:i w:val="0"/>
        </w:rPr>
        <w:t xml:space="preserve"> certame encontra-se disposto na planilha do</w:t>
      </w:r>
      <w:r w:rsidRPr="00430FA8">
        <w:rPr>
          <w:rFonts w:cs="Arial"/>
          <w:i w:val="0"/>
        </w:rPr>
        <w:t xml:space="preserve"> anexo </w:t>
      </w:r>
      <w:r w:rsidR="002C1369">
        <w:rPr>
          <w:rFonts w:cs="Arial"/>
          <w:i w:val="0"/>
        </w:rPr>
        <w:t>I</w:t>
      </w:r>
      <w:r w:rsidR="00554D59">
        <w:rPr>
          <w:rFonts w:cs="Arial"/>
          <w:i w:val="0"/>
        </w:rPr>
        <w:t>V</w:t>
      </w:r>
      <w:r w:rsidRPr="00430FA8">
        <w:rPr>
          <w:rFonts w:cs="Arial"/>
          <w:i w:val="0"/>
        </w:rPr>
        <w:t>.</w:t>
      </w:r>
    </w:p>
    <w:p w:rsidR="00767615" w:rsidRPr="00430FA8" w:rsidRDefault="00767615" w:rsidP="00767615">
      <w:pPr>
        <w:tabs>
          <w:tab w:val="num" w:pos="142"/>
        </w:tabs>
        <w:jc w:val="both"/>
        <w:rPr>
          <w:rFonts w:cs="Arial"/>
          <w:i w:val="0"/>
        </w:rPr>
      </w:pPr>
    </w:p>
    <w:p w:rsidR="00767615" w:rsidRPr="00430FA8" w:rsidRDefault="00767615" w:rsidP="00767615">
      <w:pPr>
        <w:tabs>
          <w:tab w:val="num" w:pos="142"/>
        </w:tabs>
        <w:jc w:val="both"/>
        <w:rPr>
          <w:rFonts w:cs="Arial"/>
          <w:i w:val="0"/>
        </w:rPr>
      </w:pPr>
    </w:p>
    <w:p w:rsidR="00C739A6" w:rsidRPr="00430FA8" w:rsidRDefault="00FB06A5" w:rsidP="00C739A6">
      <w:pPr>
        <w:widowControl w:val="0"/>
        <w:pBdr>
          <w:bottom w:val="single" w:sz="6" w:space="1" w:color="auto"/>
        </w:pBdr>
        <w:tabs>
          <w:tab w:val="num" w:pos="851"/>
        </w:tabs>
        <w:ind w:left="851" w:hanging="851"/>
        <w:jc w:val="both"/>
        <w:rPr>
          <w:b/>
          <w:i w:val="0"/>
          <w:sz w:val="32"/>
          <w:szCs w:val="32"/>
        </w:rPr>
      </w:pPr>
      <w:r w:rsidRPr="00430FA8">
        <w:rPr>
          <w:b/>
          <w:i w:val="0"/>
          <w:sz w:val="32"/>
          <w:szCs w:val="32"/>
        </w:rPr>
        <w:t>8</w:t>
      </w:r>
      <w:r w:rsidR="00C739A6" w:rsidRPr="00430FA8">
        <w:rPr>
          <w:b/>
          <w:i w:val="0"/>
          <w:sz w:val="32"/>
          <w:szCs w:val="32"/>
        </w:rPr>
        <w:tab/>
        <w:t>Cronograma Físico-Financeiro</w:t>
      </w:r>
    </w:p>
    <w:p w:rsidR="00767615" w:rsidRPr="00430FA8" w:rsidRDefault="00767615" w:rsidP="00767615">
      <w:pPr>
        <w:tabs>
          <w:tab w:val="left" w:pos="0"/>
        </w:tabs>
        <w:spacing w:before="360" w:after="120"/>
        <w:ind w:firstLine="851"/>
        <w:jc w:val="both"/>
        <w:rPr>
          <w:rFonts w:cs="Arial"/>
          <w:i w:val="0"/>
        </w:rPr>
      </w:pPr>
      <w:r w:rsidRPr="00430FA8">
        <w:rPr>
          <w:i w:val="0"/>
          <w:szCs w:val="24"/>
        </w:rPr>
        <w:t xml:space="preserve">O cronograma de físico-financeiro </w:t>
      </w:r>
      <w:r w:rsidRPr="00430FA8">
        <w:rPr>
          <w:rFonts w:cs="Arial"/>
          <w:i w:val="0"/>
        </w:rPr>
        <w:t xml:space="preserve">para </w:t>
      </w:r>
      <w:r w:rsidR="00FB06A5" w:rsidRPr="00430FA8">
        <w:rPr>
          <w:i w:val="0"/>
        </w:rPr>
        <w:t>as atividades previstas, especificações das metas e ações para a execução d</w:t>
      </w:r>
      <w:r w:rsidRPr="00430FA8">
        <w:rPr>
          <w:rFonts w:cs="Arial"/>
          <w:i w:val="0"/>
        </w:rPr>
        <w:t>os serviços objeto do</w:t>
      </w:r>
      <w:r w:rsidR="002C1369">
        <w:rPr>
          <w:rFonts w:cs="Arial"/>
          <w:i w:val="0"/>
        </w:rPr>
        <w:t xml:space="preserve"> certame encontra-se disposto em planilha do</w:t>
      </w:r>
      <w:r w:rsidRPr="00430FA8">
        <w:rPr>
          <w:rFonts w:cs="Arial"/>
          <w:i w:val="0"/>
        </w:rPr>
        <w:t xml:space="preserve"> anexo </w:t>
      </w:r>
      <w:r w:rsidR="00554D59">
        <w:rPr>
          <w:rFonts w:cs="Arial"/>
          <w:i w:val="0"/>
        </w:rPr>
        <w:t>V</w:t>
      </w:r>
      <w:r w:rsidR="00B8014A" w:rsidRPr="00EA17EE">
        <w:rPr>
          <w:rFonts w:cs="Arial"/>
          <w:i w:val="0"/>
        </w:rPr>
        <w:t>I</w:t>
      </w:r>
      <w:r w:rsidRPr="00430FA8">
        <w:rPr>
          <w:rFonts w:cs="Arial"/>
          <w:i w:val="0"/>
        </w:rPr>
        <w:t>.</w:t>
      </w:r>
    </w:p>
    <w:p w:rsidR="00767615" w:rsidRPr="00430FA8" w:rsidRDefault="00767615" w:rsidP="00767615">
      <w:pPr>
        <w:tabs>
          <w:tab w:val="num" w:pos="142"/>
        </w:tabs>
        <w:jc w:val="both"/>
        <w:rPr>
          <w:rFonts w:cs="Arial"/>
          <w:i w:val="0"/>
        </w:rPr>
      </w:pPr>
    </w:p>
    <w:p w:rsidR="00767615" w:rsidRPr="00430FA8" w:rsidRDefault="00767615" w:rsidP="00767615">
      <w:pPr>
        <w:tabs>
          <w:tab w:val="num" w:pos="142"/>
        </w:tabs>
        <w:jc w:val="both"/>
        <w:rPr>
          <w:rFonts w:cs="Arial"/>
          <w:i w:val="0"/>
        </w:rPr>
      </w:pPr>
    </w:p>
    <w:p w:rsidR="00C739A6" w:rsidRPr="00430FA8" w:rsidRDefault="00FB06A5" w:rsidP="00C739A6">
      <w:pPr>
        <w:widowControl w:val="0"/>
        <w:pBdr>
          <w:bottom w:val="single" w:sz="6" w:space="1" w:color="auto"/>
        </w:pBdr>
        <w:tabs>
          <w:tab w:val="num" w:pos="851"/>
        </w:tabs>
        <w:ind w:left="851" w:hanging="851"/>
        <w:jc w:val="both"/>
        <w:rPr>
          <w:b/>
          <w:i w:val="0"/>
          <w:sz w:val="32"/>
          <w:szCs w:val="32"/>
        </w:rPr>
      </w:pPr>
      <w:r w:rsidRPr="00430FA8">
        <w:rPr>
          <w:b/>
          <w:i w:val="0"/>
          <w:sz w:val="32"/>
          <w:szCs w:val="32"/>
        </w:rPr>
        <w:lastRenderedPageBreak/>
        <w:t>9</w:t>
      </w:r>
      <w:r w:rsidR="00C739A6" w:rsidRPr="00430FA8">
        <w:rPr>
          <w:b/>
          <w:i w:val="0"/>
          <w:sz w:val="32"/>
          <w:szCs w:val="32"/>
        </w:rPr>
        <w:tab/>
        <w:t>Bonificação ou Benefícios e Despesas Indiretas - BDI</w:t>
      </w:r>
    </w:p>
    <w:p w:rsidR="00C739A6" w:rsidRPr="00430FA8" w:rsidRDefault="00C739A6" w:rsidP="00C92DF4">
      <w:pPr>
        <w:ind w:firstLine="851"/>
        <w:jc w:val="both"/>
        <w:rPr>
          <w:rFonts w:cs="Arial"/>
          <w:i w:val="0"/>
        </w:rPr>
      </w:pPr>
    </w:p>
    <w:p w:rsidR="00C92DF4" w:rsidRPr="00CD2D66" w:rsidRDefault="00C92DF4" w:rsidP="00C92DF4">
      <w:pPr>
        <w:ind w:firstLine="851"/>
        <w:jc w:val="both"/>
        <w:rPr>
          <w:rFonts w:cs="Arial"/>
          <w:b/>
          <w:i w:val="0"/>
        </w:rPr>
      </w:pPr>
      <w:r w:rsidRPr="00430FA8">
        <w:rPr>
          <w:rFonts w:cs="Arial"/>
          <w:i w:val="0"/>
        </w:rPr>
        <w:t xml:space="preserve">A composição da bonificação ou benefícios e despesas indiretas – BDI para os serviços objeto do certame </w:t>
      </w:r>
      <w:r w:rsidR="00767615" w:rsidRPr="00430FA8">
        <w:rPr>
          <w:rFonts w:cs="Arial"/>
          <w:i w:val="0"/>
        </w:rPr>
        <w:t xml:space="preserve">encontra-se disposta no anexo </w:t>
      </w:r>
      <w:r w:rsidR="00CD2D66">
        <w:rPr>
          <w:rFonts w:cs="Arial"/>
          <w:i w:val="0"/>
        </w:rPr>
        <w:t>III.</w:t>
      </w:r>
    </w:p>
    <w:p w:rsidR="00FB06A5" w:rsidRPr="00CD2D66" w:rsidRDefault="00FB06A5" w:rsidP="00FB06A5">
      <w:pPr>
        <w:jc w:val="both"/>
        <w:rPr>
          <w:rFonts w:cs="Arial"/>
          <w:b/>
          <w:i w:val="0"/>
        </w:rPr>
      </w:pPr>
    </w:p>
    <w:p w:rsidR="00FB06A5" w:rsidRPr="00CD2D66" w:rsidRDefault="00FB06A5" w:rsidP="00FB06A5">
      <w:pPr>
        <w:jc w:val="both"/>
        <w:rPr>
          <w:rFonts w:cs="Arial"/>
          <w:b/>
          <w:i w:val="0"/>
        </w:rPr>
      </w:pPr>
    </w:p>
    <w:p w:rsidR="00FB06A5" w:rsidRPr="00CD2D66" w:rsidRDefault="00FB06A5" w:rsidP="00FB06A5">
      <w:pPr>
        <w:jc w:val="both"/>
        <w:rPr>
          <w:rFonts w:cs="Arial"/>
          <w:b/>
          <w:i w:val="0"/>
        </w:rPr>
      </w:pPr>
    </w:p>
    <w:p w:rsidR="00FB06A5" w:rsidRPr="00430FA8" w:rsidRDefault="00FB06A5" w:rsidP="00FB06A5">
      <w:pPr>
        <w:widowControl w:val="0"/>
        <w:pBdr>
          <w:bottom w:val="single" w:sz="6" w:space="1" w:color="auto"/>
        </w:pBdr>
        <w:tabs>
          <w:tab w:val="num" w:pos="851"/>
        </w:tabs>
        <w:ind w:left="851" w:hanging="851"/>
        <w:jc w:val="both"/>
        <w:rPr>
          <w:b/>
          <w:i w:val="0"/>
          <w:sz w:val="32"/>
          <w:szCs w:val="32"/>
        </w:rPr>
      </w:pPr>
      <w:r w:rsidRPr="00430FA8">
        <w:rPr>
          <w:b/>
          <w:i w:val="0"/>
          <w:sz w:val="32"/>
          <w:szCs w:val="32"/>
        </w:rPr>
        <w:t>10</w:t>
      </w:r>
      <w:r w:rsidRPr="00430FA8">
        <w:rPr>
          <w:b/>
          <w:i w:val="0"/>
          <w:sz w:val="32"/>
          <w:szCs w:val="32"/>
        </w:rPr>
        <w:tab/>
        <w:t>Disposições Finais</w:t>
      </w:r>
    </w:p>
    <w:p w:rsidR="00FB06A5" w:rsidRPr="00430FA8" w:rsidRDefault="00FB06A5" w:rsidP="00FB06A5">
      <w:pPr>
        <w:widowControl w:val="0"/>
        <w:ind w:left="851" w:hanging="851"/>
        <w:jc w:val="both"/>
        <w:rPr>
          <w:i w:val="0"/>
        </w:rPr>
      </w:pPr>
    </w:p>
    <w:p w:rsidR="00FB06A5" w:rsidRPr="00430FA8" w:rsidRDefault="00FB06A5" w:rsidP="00FB06A5">
      <w:pPr>
        <w:ind w:firstLine="851"/>
        <w:jc w:val="both"/>
        <w:rPr>
          <w:rFonts w:cs="Arial"/>
          <w:i w:val="0"/>
        </w:rPr>
      </w:pPr>
      <w:r w:rsidRPr="00430FA8">
        <w:rPr>
          <w:rFonts w:cs="Arial"/>
          <w:i w:val="0"/>
        </w:rPr>
        <w:t>Em todas as etapas que serão formalmente analisadas e inscritas em registro de ocorrências, os serviços sofrerão inspeção minuciosa por equipe multidisciplinar da Contratante para constatar e relacionar os ajustes que se fizerem necessários. Em conseqüência desta verificação, deverão ser executados todos os serviços de revisão levantados. Tais inspeções serão executadas, quando pertinentes, em conjunto com o(s) responsável(is) técnico(s) da Contratada.</w:t>
      </w:r>
    </w:p>
    <w:p w:rsidR="00FB06A5" w:rsidRPr="00430FA8" w:rsidRDefault="00FB06A5" w:rsidP="00FB06A5">
      <w:pPr>
        <w:ind w:firstLine="851"/>
        <w:jc w:val="both"/>
        <w:rPr>
          <w:rFonts w:cs="Arial"/>
          <w:i w:val="0"/>
        </w:rPr>
      </w:pPr>
      <w:r w:rsidRPr="00430FA8">
        <w:rPr>
          <w:rFonts w:cs="Arial"/>
          <w:i w:val="0"/>
        </w:rPr>
        <w:tab/>
      </w:r>
    </w:p>
    <w:p w:rsidR="00FB06A5" w:rsidRPr="00430FA8" w:rsidRDefault="00FB06A5" w:rsidP="00FB06A5">
      <w:pPr>
        <w:ind w:firstLine="851"/>
        <w:jc w:val="both"/>
        <w:rPr>
          <w:rFonts w:cs="Arial"/>
          <w:i w:val="0"/>
        </w:rPr>
      </w:pPr>
      <w:r w:rsidRPr="00430FA8">
        <w:rPr>
          <w:rFonts w:cs="Arial"/>
          <w:i w:val="0"/>
        </w:rPr>
        <w:t xml:space="preserve">Todo e qualquer serviço complementar, visando à entrega dos serviços em perfeitas condições de encaminhamento ao procedimento de licitação para construção, de acordo com a legislação municipal, estadual e federal e normas da ABNT necessárias à concepção dos projetos, </w:t>
      </w:r>
      <w:r w:rsidRPr="00430FA8">
        <w:rPr>
          <w:rFonts w:cs="Arial"/>
          <w:b/>
          <w:i w:val="0"/>
        </w:rPr>
        <w:t>deverão ser previstos e executados pela Contratada</w:t>
      </w:r>
      <w:r w:rsidRPr="00430FA8">
        <w:rPr>
          <w:rFonts w:cs="Arial"/>
          <w:i w:val="0"/>
        </w:rPr>
        <w:t>.</w:t>
      </w:r>
    </w:p>
    <w:p w:rsidR="00FB06A5" w:rsidRPr="00430FA8" w:rsidRDefault="00FB06A5" w:rsidP="003B173A">
      <w:pPr>
        <w:jc w:val="both"/>
        <w:rPr>
          <w:rFonts w:cs="Arial"/>
          <w:i w:val="0"/>
        </w:rPr>
      </w:pPr>
    </w:p>
    <w:p w:rsidR="00FB06A5" w:rsidRPr="00430FA8" w:rsidRDefault="00FB06A5" w:rsidP="00FB06A5">
      <w:pPr>
        <w:ind w:firstLine="851"/>
        <w:jc w:val="both"/>
        <w:rPr>
          <w:rFonts w:cs="Arial"/>
          <w:i w:val="0"/>
        </w:rPr>
      </w:pPr>
      <w:r w:rsidRPr="00430FA8">
        <w:rPr>
          <w:rFonts w:cs="Arial"/>
          <w:i w:val="0"/>
        </w:rPr>
        <w:t>A entrega do serviço não exime a Contratada, em qualquer época, das garantias concedidas e das responsabilidades assumidas em contrato e por força das disposições legais em vigor (Lei 10.406 de 10/01/2002 – Código Civil).</w:t>
      </w:r>
    </w:p>
    <w:p w:rsidR="00FB06A5" w:rsidRPr="00430FA8" w:rsidRDefault="00FB06A5" w:rsidP="00FB06A5">
      <w:pPr>
        <w:ind w:firstLine="851"/>
        <w:jc w:val="both"/>
        <w:rPr>
          <w:rFonts w:cs="Arial"/>
          <w:i w:val="0"/>
        </w:rPr>
      </w:pPr>
    </w:p>
    <w:p w:rsidR="00FB06A5" w:rsidRPr="00430FA8" w:rsidRDefault="00FB06A5" w:rsidP="00FB06A5">
      <w:pPr>
        <w:ind w:firstLine="851"/>
        <w:jc w:val="both"/>
        <w:rPr>
          <w:rFonts w:cs="Arial"/>
          <w:i w:val="0"/>
        </w:rPr>
      </w:pPr>
      <w:r w:rsidRPr="00430FA8">
        <w:rPr>
          <w:rFonts w:cs="Arial"/>
          <w:i w:val="0"/>
        </w:rPr>
        <w:t xml:space="preserve">A Contratada deverá providenciar toda e qualquer documentação necessária à execução dos serviços contratados. </w:t>
      </w:r>
    </w:p>
    <w:p w:rsidR="00FB06A5" w:rsidRPr="00430FA8" w:rsidRDefault="00FB06A5" w:rsidP="00FB06A5">
      <w:pPr>
        <w:ind w:firstLine="851"/>
        <w:jc w:val="both"/>
        <w:rPr>
          <w:rFonts w:cs="Arial"/>
          <w:i w:val="0"/>
        </w:rPr>
      </w:pPr>
    </w:p>
    <w:p w:rsidR="00FB06A5" w:rsidRPr="00430FA8" w:rsidRDefault="00FB06A5" w:rsidP="00FB06A5">
      <w:pPr>
        <w:ind w:firstLine="851"/>
        <w:jc w:val="both"/>
        <w:rPr>
          <w:rFonts w:cs="Arial"/>
          <w:i w:val="0"/>
        </w:rPr>
      </w:pPr>
      <w:r w:rsidRPr="00430FA8">
        <w:rPr>
          <w:rFonts w:cs="Arial"/>
          <w:i w:val="0"/>
        </w:rPr>
        <w:t>Após o recebimento provisório dos serviços, e até o seu recebimento definitivo, a Contratada deverá fornecer toda a assistência técnica necessária à solução de eventuais dúvidas detectadas na vistoria final, bem como as surgidas nesse período, e solucionar as imperfeições detectadas, independente de sua responsabilidade civil.</w:t>
      </w:r>
    </w:p>
    <w:p w:rsidR="00FB06A5" w:rsidRPr="00430FA8" w:rsidRDefault="00FB06A5" w:rsidP="00FB06A5">
      <w:pPr>
        <w:ind w:firstLine="851"/>
        <w:rPr>
          <w:rFonts w:cs="Arial"/>
          <w:i w:val="0"/>
        </w:rPr>
      </w:pPr>
    </w:p>
    <w:p w:rsidR="00FB06A5" w:rsidRPr="00430FA8" w:rsidRDefault="00FB06A5" w:rsidP="00FB06A5">
      <w:pPr>
        <w:ind w:firstLine="851"/>
        <w:jc w:val="both"/>
        <w:rPr>
          <w:rFonts w:cs="Arial"/>
          <w:i w:val="0"/>
        </w:rPr>
      </w:pPr>
      <w:r w:rsidRPr="00430FA8">
        <w:rPr>
          <w:rFonts w:cs="Arial"/>
          <w:i w:val="0"/>
        </w:rPr>
        <w:t>Deverá ser providenciado, pela Contratada, baixas da ART de todos os envolvidos, junto ao CREA em cuja jurisdição for exercida a atividade, entregando à Fiscalização toda a documentação referente a essas providências.</w:t>
      </w:r>
    </w:p>
    <w:p w:rsidR="00FB06A5" w:rsidRPr="00430FA8" w:rsidRDefault="00FB06A5" w:rsidP="00FB06A5">
      <w:pPr>
        <w:ind w:firstLine="851"/>
        <w:jc w:val="both"/>
        <w:rPr>
          <w:rFonts w:cs="Arial"/>
          <w:i w:val="0"/>
        </w:rPr>
      </w:pPr>
    </w:p>
    <w:p w:rsidR="00FB06A5" w:rsidRPr="00430FA8" w:rsidRDefault="00FB06A5" w:rsidP="00FB06A5">
      <w:pPr>
        <w:widowControl w:val="0"/>
        <w:ind w:firstLine="851"/>
        <w:jc w:val="both"/>
        <w:rPr>
          <w:rFonts w:cs="Arial"/>
          <w:i w:val="0"/>
        </w:rPr>
      </w:pPr>
      <w:r w:rsidRPr="00430FA8">
        <w:rPr>
          <w:rFonts w:cs="Arial"/>
          <w:i w:val="0"/>
        </w:rPr>
        <w:t>Imprevistos diversos serão de ônus exclusivo da Contratada, até o limite estabelecido no edital de licitação dos serviços. Serviços extras com ônus para o Contratante somente poderão ser executados, se autorizados expressamente pela autoridade competente.</w:t>
      </w:r>
    </w:p>
    <w:p w:rsidR="00FB06A5" w:rsidRPr="00430FA8" w:rsidRDefault="00FB06A5" w:rsidP="00FB06A5">
      <w:pPr>
        <w:ind w:firstLine="851"/>
        <w:jc w:val="both"/>
        <w:rPr>
          <w:rFonts w:cs="Arial"/>
          <w:i w:val="0"/>
        </w:rPr>
      </w:pPr>
    </w:p>
    <w:p w:rsidR="00FB06A5" w:rsidRPr="00430FA8" w:rsidRDefault="00FB06A5" w:rsidP="00FB06A5">
      <w:pPr>
        <w:ind w:firstLine="851"/>
        <w:jc w:val="both"/>
        <w:rPr>
          <w:rFonts w:cs="Arial"/>
          <w:i w:val="0"/>
        </w:rPr>
      </w:pPr>
      <w:r w:rsidRPr="00430FA8">
        <w:rPr>
          <w:rFonts w:cs="Arial"/>
          <w:i w:val="0"/>
        </w:rPr>
        <w:t>A Contratada assumirá integral responsabilidade pela boa realização e eficiência dos serviços e projetos que efetuar, de acordo com o presente Caderno de Encargos e Especificações Técnicas, Edital e demais documentos técnicos fornecidos, bem como por quaisquer danos decorrentes da realização de ditos trabalhos.</w:t>
      </w:r>
    </w:p>
    <w:p w:rsidR="00FB06A5" w:rsidRPr="00430FA8" w:rsidRDefault="00FB06A5" w:rsidP="00FB06A5">
      <w:pPr>
        <w:ind w:firstLine="851"/>
        <w:jc w:val="both"/>
        <w:rPr>
          <w:rFonts w:cs="Arial"/>
          <w:i w:val="0"/>
        </w:rPr>
      </w:pPr>
    </w:p>
    <w:p w:rsidR="00FB06A5" w:rsidRPr="00430FA8" w:rsidRDefault="00FB06A5" w:rsidP="00FB06A5">
      <w:pPr>
        <w:ind w:firstLine="851"/>
        <w:jc w:val="both"/>
        <w:rPr>
          <w:rFonts w:cs="Arial"/>
          <w:i w:val="0"/>
        </w:rPr>
      </w:pPr>
      <w:r w:rsidRPr="00430FA8">
        <w:rPr>
          <w:rFonts w:cs="Arial"/>
          <w:i w:val="0"/>
        </w:rPr>
        <w:t>A Contratada também assumirá a integral responsabilidade e garantia pela execução de qualquer modificação ou projeto alternativo que forem por ela propostos e aceitos pelo Contratante, incluindo eventuais conseqüências advindas destas modificações nos serviços seguintes.</w:t>
      </w:r>
    </w:p>
    <w:p w:rsidR="00FB06A5" w:rsidRPr="00430FA8" w:rsidRDefault="00FB06A5" w:rsidP="00FB06A5">
      <w:pPr>
        <w:ind w:firstLine="851"/>
        <w:jc w:val="both"/>
        <w:rPr>
          <w:rFonts w:cs="Arial"/>
          <w:i w:val="0"/>
        </w:rPr>
      </w:pPr>
    </w:p>
    <w:p w:rsidR="00FB06A5" w:rsidRDefault="00FB06A5" w:rsidP="00FB06A5">
      <w:pPr>
        <w:ind w:firstLine="851"/>
        <w:jc w:val="both"/>
        <w:rPr>
          <w:rFonts w:cs="Arial"/>
          <w:b/>
          <w:i w:val="0"/>
        </w:rPr>
      </w:pPr>
      <w:r w:rsidRPr="00430FA8">
        <w:rPr>
          <w:rFonts w:cs="Arial"/>
          <w:b/>
          <w:i w:val="0"/>
        </w:rPr>
        <w:lastRenderedPageBreak/>
        <w:t>IMPORTANTE: Após a entrega e aprovação final dos projetos executivos, a propriedade intelectual destes pertencerá definitivamente ao Contratante.</w:t>
      </w:r>
    </w:p>
    <w:p w:rsidR="00FB06A5" w:rsidRPr="00694BD4" w:rsidRDefault="00FB06A5" w:rsidP="00FB06A5">
      <w:pPr>
        <w:jc w:val="both"/>
        <w:rPr>
          <w:rFonts w:cs="Arial"/>
          <w:i w:val="0"/>
        </w:rPr>
      </w:pPr>
    </w:p>
    <w:sectPr w:rsidR="00FB06A5" w:rsidRPr="00694BD4" w:rsidSect="00046651">
      <w:headerReference w:type="default" r:id="rId11"/>
      <w:footerReference w:type="default" r:id="rId12"/>
      <w:headerReference w:type="first" r:id="rId13"/>
      <w:footerReference w:type="first" r:id="rId14"/>
      <w:pgSz w:w="11907" w:h="16840" w:code="9"/>
      <w:pgMar w:top="1763" w:right="1134" w:bottom="1418" w:left="1701" w:header="1134" w:footer="87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616" w:rsidRDefault="00CA2616">
      <w:r>
        <w:separator/>
      </w:r>
    </w:p>
  </w:endnote>
  <w:endnote w:type="continuationSeparator" w:id="0">
    <w:p w:rsidR="00CA2616" w:rsidRDefault="00CA2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616" w:rsidRPr="00AE2A5F" w:rsidRDefault="00CA2616" w:rsidP="00D2380E">
    <w:pPr>
      <w:pStyle w:val="Rodap"/>
      <w:rPr>
        <w:rFonts w:cs="Arial"/>
        <w:i w:val="0"/>
        <w:sz w:val="16"/>
        <w:szCs w:val="16"/>
        <w:u w:val="single"/>
      </w:rPr>
    </w:pPr>
    <w:r w:rsidRPr="00AE2A5F">
      <w:rPr>
        <w:rFonts w:cs="Arial"/>
        <w:i w:val="0"/>
        <w:sz w:val="16"/>
        <w:szCs w:val="16"/>
        <w:u w:val="single"/>
      </w:rPr>
      <w:t>DE</w:t>
    </w:r>
    <w:r>
      <w:rPr>
        <w:rFonts w:cs="Arial"/>
        <w:i w:val="0"/>
        <w:sz w:val="16"/>
        <w:szCs w:val="16"/>
        <w:u w:val="single"/>
      </w:rPr>
      <w:t>A</w:t>
    </w:r>
    <w:r w:rsidRPr="00AE2A5F">
      <w:rPr>
        <w:rFonts w:cs="Arial"/>
        <w:i w:val="0"/>
        <w:sz w:val="16"/>
        <w:szCs w:val="16"/>
        <w:u w:val="single"/>
      </w:rPr>
      <w:t xml:space="preserve">/CPLAM/DLOG/DPF                    </w:t>
    </w:r>
    <w:r>
      <w:rPr>
        <w:rFonts w:cs="Arial"/>
        <w:i w:val="0"/>
        <w:sz w:val="16"/>
        <w:szCs w:val="16"/>
        <w:u w:val="single"/>
      </w:rPr>
      <w:t xml:space="preserve">                   </w:t>
    </w:r>
    <w:r w:rsidRPr="00AE2A5F">
      <w:rPr>
        <w:rFonts w:cs="Arial"/>
        <w:i w:val="0"/>
        <w:sz w:val="16"/>
        <w:szCs w:val="16"/>
        <w:u w:val="single"/>
      </w:rPr>
      <w:t xml:space="preserve">                                                                                         Especificação Técnica</w:t>
    </w:r>
  </w:p>
  <w:p w:rsidR="00CA2616" w:rsidRPr="00D2380E" w:rsidRDefault="00CA2616" w:rsidP="00D2380E">
    <w:pPr>
      <w:pStyle w:val="Rodap"/>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616" w:rsidRPr="00AE2A5F" w:rsidRDefault="00CA2616" w:rsidP="00313D2C">
    <w:pPr>
      <w:pStyle w:val="Rodap"/>
      <w:rPr>
        <w:rFonts w:cs="Arial"/>
        <w:i w:val="0"/>
        <w:sz w:val="16"/>
        <w:szCs w:val="16"/>
        <w:u w:val="single"/>
      </w:rPr>
    </w:pPr>
    <w:r w:rsidRPr="00AE2A5F">
      <w:rPr>
        <w:rFonts w:cs="Arial"/>
        <w:i w:val="0"/>
        <w:sz w:val="16"/>
        <w:szCs w:val="16"/>
        <w:u w:val="single"/>
      </w:rPr>
      <w:t>DE</w:t>
    </w:r>
    <w:r>
      <w:rPr>
        <w:rFonts w:cs="Arial"/>
        <w:i w:val="0"/>
        <w:sz w:val="16"/>
        <w:szCs w:val="16"/>
        <w:u w:val="single"/>
      </w:rPr>
      <w:t>A</w:t>
    </w:r>
    <w:r w:rsidRPr="00AE2A5F">
      <w:rPr>
        <w:rFonts w:cs="Arial"/>
        <w:i w:val="0"/>
        <w:sz w:val="16"/>
        <w:szCs w:val="16"/>
        <w:u w:val="single"/>
      </w:rPr>
      <w:t xml:space="preserve">/CPLAM/DLOG/DPF                    </w:t>
    </w:r>
    <w:r>
      <w:rPr>
        <w:rFonts w:cs="Arial"/>
        <w:i w:val="0"/>
        <w:sz w:val="16"/>
        <w:szCs w:val="16"/>
        <w:u w:val="single"/>
      </w:rPr>
      <w:t xml:space="preserve">                   </w:t>
    </w:r>
    <w:r w:rsidRPr="00AE2A5F">
      <w:rPr>
        <w:rFonts w:cs="Arial"/>
        <w:i w:val="0"/>
        <w:sz w:val="16"/>
        <w:szCs w:val="16"/>
        <w:u w:val="single"/>
      </w:rPr>
      <w:t xml:space="preserve">                                                                                         Especificação Técnica</w:t>
    </w:r>
  </w:p>
  <w:p w:rsidR="00CA2616" w:rsidRDefault="00CA261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616" w:rsidRDefault="00CA2616">
      <w:r>
        <w:separator/>
      </w:r>
    </w:p>
  </w:footnote>
  <w:footnote w:type="continuationSeparator" w:id="0">
    <w:p w:rsidR="00CA2616" w:rsidRDefault="00CA26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616" w:rsidRPr="00AF04FB" w:rsidRDefault="00CA2616" w:rsidP="00AC212F">
    <w:pPr>
      <w:rPr>
        <w:rFonts w:cs="Arial"/>
        <w:i w:val="0"/>
      </w:rPr>
    </w:pPr>
    <w:r>
      <w:rPr>
        <w:rFonts w:cs="Arial"/>
        <w:b/>
        <w:noProof/>
        <w:sz w:val="40"/>
        <w:szCs w:val="40"/>
        <w:lang w:eastAsia="zh-TW"/>
      </w:rPr>
      <w:drawing>
        <wp:anchor distT="0" distB="0" distL="114300" distR="114300" simplePos="0" relativeHeight="251656192" behindDoc="0" locked="0" layoutInCell="1" allowOverlap="1">
          <wp:simplePos x="0" y="0"/>
          <wp:positionH relativeFrom="column">
            <wp:posOffset>131445</wp:posOffset>
          </wp:positionH>
          <wp:positionV relativeFrom="paragraph">
            <wp:posOffset>93980</wp:posOffset>
          </wp:positionV>
          <wp:extent cx="427990" cy="559435"/>
          <wp:effectExtent l="19050" t="0" r="0" b="0"/>
          <wp:wrapNone/>
          <wp:docPr id="2"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1"/>
                  <a:srcRect/>
                  <a:stretch>
                    <a:fillRect/>
                  </a:stretch>
                </pic:blipFill>
                <pic:spPr bwMode="auto">
                  <a:xfrm>
                    <a:off x="0" y="0"/>
                    <a:ext cx="427990" cy="559435"/>
                  </a:xfrm>
                  <a:prstGeom prst="rect">
                    <a:avLst/>
                  </a:prstGeom>
                  <a:noFill/>
                  <a:ln w="9525">
                    <a:noFill/>
                    <a:miter lim="800000"/>
                    <a:headEnd/>
                    <a:tailEnd/>
                  </a:ln>
                </pic:spPr>
              </pic:pic>
            </a:graphicData>
          </a:graphic>
        </wp:anchor>
      </w:drawing>
    </w:r>
    <w:r>
      <w:rPr>
        <w:rFonts w:cs="Arial"/>
        <w:i w:val="0"/>
        <w:sz w:val="32"/>
        <w:szCs w:val="32"/>
      </w:rPr>
      <w:t xml:space="preserve">  </w:t>
    </w:r>
  </w:p>
  <w:tbl>
    <w:tblPr>
      <w:tblW w:w="0" w:type="auto"/>
      <w:tblInd w:w="108" w:type="dxa"/>
      <w:tblLook w:val="04A0" w:firstRow="1" w:lastRow="0" w:firstColumn="1" w:lastColumn="0" w:noHBand="0" w:noVBand="1"/>
    </w:tblPr>
    <w:tblGrid>
      <w:gridCol w:w="4483"/>
      <w:gridCol w:w="4591"/>
    </w:tblGrid>
    <w:tr w:rsidR="00CA2616" w:rsidRPr="00CC6D53" w:rsidTr="00AC212F">
      <w:trPr>
        <w:trHeight w:val="242"/>
      </w:trPr>
      <w:tc>
        <w:tcPr>
          <w:tcW w:w="4483" w:type="dxa"/>
        </w:tcPr>
        <w:p w:rsidR="00CA2616" w:rsidRPr="00CC6D53" w:rsidRDefault="00CA2616" w:rsidP="00AC212F">
          <w:pPr>
            <w:ind w:left="885"/>
            <w:jc w:val="both"/>
            <w:rPr>
              <w:rFonts w:cs="Arial"/>
              <w:b/>
              <w:i w:val="0"/>
              <w:sz w:val="40"/>
              <w:szCs w:val="40"/>
            </w:rPr>
          </w:pPr>
          <w:r w:rsidRPr="00CC6D53">
            <w:rPr>
              <w:rFonts w:cs="Arial"/>
              <w:b/>
              <w:i w:val="0"/>
              <w:sz w:val="40"/>
              <w:szCs w:val="40"/>
            </w:rPr>
            <w:t>DPF</w:t>
          </w:r>
        </w:p>
        <w:p w:rsidR="00CA2616" w:rsidRPr="00CC6D53" w:rsidRDefault="00CA2616" w:rsidP="00AC212F">
          <w:pPr>
            <w:ind w:left="885"/>
            <w:rPr>
              <w:rFonts w:cs="Arial"/>
              <w:i w:val="0"/>
              <w:sz w:val="12"/>
              <w:szCs w:val="12"/>
            </w:rPr>
          </w:pPr>
          <w:r>
            <w:rPr>
              <w:rFonts w:cs="Arial"/>
              <w:i w:val="0"/>
              <w:sz w:val="32"/>
              <w:szCs w:val="32"/>
            </w:rPr>
            <w:t>DEA</w:t>
          </w:r>
          <w:r w:rsidRPr="00CC6D53">
            <w:rPr>
              <w:rFonts w:cs="Arial"/>
              <w:i w:val="0"/>
              <w:sz w:val="32"/>
              <w:szCs w:val="32"/>
            </w:rPr>
            <w:t>/CPLAM/DLOG</w:t>
          </w:r>
        </w:p>
      </w:tc>
      <w:tc>
        <w:tcPr>
          <w:tcW w:w="4591" w:type="dxa"/>
        </w:tcPr>
        <w:p w:rsidR="00CA2616" w:rsidRPr="00CC6D53" w:rsidRDefault="00CA2616" w:rsidP="00AC212F">
          <w:pPr>
            <w:jc w:val="right"/>
            <w:rPr>
              <w:rFonts w:cs="Arial"/>
              <w:i w:val="0"/>
              <w:sz w:val="28"/>
              <w:szCs w:val="28"/>
            </w:rPr>
          </w:pPr>
          <w:r>
            <w:rPr>
              <w:rFonts w:cs="Arial"/>
              <w:b/>
              <w:i w:val="0"/>
              <w:sz w:val="28"/>
              <w:szCs w:val="28"/>
            </w:rPr>
            <w:t xml:space="preserve"> ANEXO I - </w:t>
          </w:r>
          <w:r w:rsidRPr="00CC6D53">
            <w:rPr>
              <w:rFonts w:cs="Arial"/>
              <w:b/>
              <w:i w:val="0"/>
              <w:sz w:val="28"/>
              <w:szCs w:val="28"/>
            </w:rPr>
            <w:t>Caderno de Encargos</w:t>
          </w:r>
          <w:r>
            <w:rPr>
              <w:rFonts w:cs="Arial"/>
              <w:b/>
              <w:i w:val="0"/>
              <w:sz w:val="28"/>
              <w:szCs w:val="28"/>
            </w:rPr>
            <w:t xml:space="preserve">        </w:t>
          </w:r>
          <w:r w:rsidRPr="00CC6D53">
            <w:rPr>
              <w:rFonts w:cs="Arial"/>
              <w:b/>
              <w:i w:val="0"/>
              <w:sz w:val="28"/>
              <w:szCs w:val="28"/>
            </w:rPr>
            <w:t>e Especificações Técnicas</w:t>
          </w:r>
        </w:p>
        <w:p w:rsidR="00CA2616" w:rsidRPr="00CC6D53" w:rsidRDefault="00CA2616" w:rsidP="00AC212F">
          <w:pPr>
            <w:rPr>
              <w:rFonts w:cs="Arial"/>
              <w:i w:val="0"/>
              <w:sz w:val="12"/>
              <w:szCs w:val="12"/>
            </w:rPr>
          </w:pPr>
        </w:p>
      </w:tc>
    </w:tr>
  </w:tbl>
  <w:p w:rsidR="00CA2616" w:rsidRPr="00AF04FB" w:rsidRDefault="00CA2616" w:rsidP="00AC212F">
    <w:pPr>
      <w:rPr>
        <w:rFonts w:cs="Arial"/>
        <w:i w:val="0"/>
        <w:sz w:val="12"/>
        <w:szCs w:val="1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gridCol w:w="4300"/>
    </w:tblGrid>
    <w:tr w:rsidR="00CA2616" w:rsidRPr="00AF04FB" w:rsidTr="00AC212F">
      <w:trPr>
        <w:cantSplit/>
        <w:trHeight w:val="413"/>
      </w:trPr>
      <w:tc>
        <w:tcPr>
          <w:tcW w:w="4772" w:type="dxa"/>
          <w:vMerge w:val="restart"/>
          <w:vAlign w:val="center"/>
        </w:tcPr>
        <w:p w:rsidR="00CA2616" w:rsidRPr="00AF04FB" w:rsidRDefault="00CA2616" w:rsidP="00ED750A">
          <w:pPr>
            <w:jc w:val="center"/>
            <w:rPr>
              <w:rFonts w:cs="Arial"/>
              <w:b/>
              <w:i w:val="0"/>
              <w:sz w:val="24"/>
              <w:szCs w:val="24"/>
            </w:rPr>
          </w:pPr>
          <w:r>
            <w:rPr>
              <w:rFonts w:cs="Arial"/>
              <w:b/>
              <w:i w:val="0"/>
              <w:sz w:val="24"/>
              <w:szCs w:val="24"/>
            </w:rPr>
            <w:t>Adequação do Sistema Elétrico de Tensão Primária do</w:t>
          </w:r>
          <w:r w:rsidRPr="00F35F28">
            <w:rPr>
              <w:rFonts w:cs="Arial"/>
              <w:b/>
              <w:i w:val="0"/>
              <w:sz w:val="24"/>
              <w:szCs w:val="24"/>
            </w:rPr>
            <w:t xml:space="preserve"> C</w:t>
          </w:r>
          <w:r>
            <w:rPr>
              <w:rFonts w:cs="Arial"/>
              <w:b/>
              <w:i w:val="0"/>
              <w:sz w:val="24"/>
              <w:szCs w:val="24"/>
            </w:rPr>
            <w:t>omplexo da</w:t>
          </w:r>
          <w:r w:rsidRPr="00F35F28">
            <w:rPr>
              <w:rFonts w:cs="Arial"/>
              <w:b/>
              <w:i w:val="0"/>
              <w:sz w:val="24"/>
              <w:szCs w:val="24"/>
            </w:rPr>
            <w:t xml:space="preserve"> P</w:t>
          </w:r>
          <w:r>
            <w:rPr>
              <w:rFonts w:cs="Arial"/>
              <w:b/>
              <w:i w:val="0"/>
              <w:sz w:val="24"/>
              <w:szCs w:val="24"/>
            </w:rPr>
            <w:t>olícia Federal no Setor Policial Sul</w:t>
          </w:r>
          <w:r w:rsidRPr="00F35F28">
            <w:rPr>
              <w:rFonts w:cs="Arial"/>
              <w:b/>
              <w:i w:val="0"/>
              <w:sz w:val="24"/>
              <w:szCs w:val="24"/>
            </w:rPr>
            <w:t xml:space="preserve"> – B</w:t>
          </w:r>
          <w:r>
            <w:rPr>
              <w:rFonts w:cs="Arial"/>
              <w:b/>
              <w:i w:val="0"/>
              <w:sz w:val="24"/>
              <w:szCs w:val="24"/>
            </w:rPr>
            <w:t>rasília</w:t>
          </w:r>
          <w:r w:rsidRPr="00F35F28">
            <w:rPr>
              <w:rFonts w:cs="Arial"/>
              <w:b/>
              <w:i w:val="0"/>
              <w:sz w:val="24"/>
              <w:szCs w:val="24"/>
            </w:rPr>
            <w:t>/DF</w:t>
          </w:r>
        </w:p>
      </w:tc>
      <w:tc>
        <w:tcPr>
          <w:tcW w:w="4300" w:type="dxa"/>
          <w:vAlign w:val="center"/>
        </w:tcPr>
        <w:p w:rsidR="00CA2616" w:rsidRPr="00680C95" w:rsidRDefault="00CA2616" w:rsidP="00277EBC">
          <w:pPr>
            <w:jc w:val="center"/>
            <w:rPr>
              <w:rFonts w:cs="Arial"/>
              <w:b/>
              <w:i w:val="0"/>
              <w:sz w:val="24"/>
              <w:szCs w:val="24"/>
            </w:rPr>
          </w:pPr>
          <w:r w:rsidRPr="00680C95">
            <w:rPr>
              <w:rFonts w:cs="Arial"/>
              <w:b/>
              <w:i w:val="0"/>
              <w:sz w:val="24"/>
              <w:szCs w:val="24"/>
            </w:rPr>
            <w:t>Projeto Básico</w:t>
          </w:r>
          <w:r>
            <w:rPr>
              <w:rFonts w:cs="Arial"/>
              <w:b/>
              <w:i w:val="0"/>
              <w:sz w:val="24"/>
              <w:szCs w:val="24"/>
            </w:rPr>
            <w:t xml:space="preserve"> nº</w:t>
          </w:r>
          <w:r w:rsidRPr="00680C95">
            <w:rPr>
              <w:rFonts w:cs="Arial"/>
              <w:b/>
              <w:i w:val="0"/>
              <w:sz w:val="24"/>
              <w:szCs w:val="24"/>
            </w:rPr>
            <w:t xml:space="preserve"> </w:t>
          </w:r>
          <w:r w:rsidR="00292DA5">
            <w:rPr>
              <w:rFonts w:cs="Arial"/>
              <w:b/>
              <w:i w:val="0"/>
              <w:sz w:val="24"/>
              <w:szCs w:val="24"/>
            </w:rPr>
            <w:t>04</w:t>
          </w:r>
          <w:r w:rsidRPr="00680C95">
            <w:rPr>
              <w:rFonts w:cs="Arial"/>
              <w:b/>
              <w:i w:val="0"/>
              <w:sz w:val="24"/>
              <w:szCs w:val="24"/>
            </w:rPr>
            <w:t>/201</w:t>
          </w:r>
          <w:r>
            <w:rPr>
              <w:rFonts w:cs="Arial"/>
              <w:b/>
              <w:i w:val="0"/>
              <w:sz w:val="24"/>
              <w:szCs w:val="24"/>
            </w:rPr>
            <w:t>4</w:t>
          </w:r>
          <w:r w:rsidRPr="00680C95">
            <w:rPr>
              <w:rFonts w:cs="Arial"/>
              <w:b/>
              <w:i w:val="0"/>
              <w:sz w:val="24"/>
              <w:szCs w:val="24"/>
            </w:rPr>
            <w:t>/SEFIS</w:t>
          </w:r>
        </w:p>
      </w:tc>
    </w:tr>
    <w:tr w:rsidR="00CA2616" w:rsidRPr="00AF04FB" w:rsidTr="00680C95">
      <w:trPr>
        <w:cantSplit/>
        <w:trHeight w:val="412"/>
      </w:trPr>
      <w:tc>
        <w:tcPr>
          <w:tcW w:w="4772" w:type="dxa"/>
          <w:vMerge/>
        </w:tcPr>
        <w:p w:rsidR="00CA2616" w:rsidRPr="00AF04FB" w:rsidRDefault="00CA2616" w:rsidP="00AC212F">
          <w:pPr>
            <w:jc w:val="both"/>
            <w:rPr>
              <w:rFonts w:cs="Arial"/>
              <w:b/>
              <w:i w:val="0"/>
            </w:rPr>
          </w:pPr>
        </w:p>
      </w:tc>
      <w:tc>
        <w:tcPr>
          <w:tcW w:w="4300" w:type="dxa"/>
          <w:vAlign w:val="center"/>
        </w:tcPr>
        <w:p w:rsidR="00CA2616" w:rsidRPr="00680C95" w:rsidRDefault="00CA2616" w:rsidP="00680C95">
          <w:pPr>
            <w:jc w:val="center"/>
          </w:pPr>
          <w:r>
            <w:t xml:space="preserve">Página </w:t>
          </w:r>
          <w:r>
            <w:fldChar w:fldCharType="begin"/>
          </w:r>
          <w:r>
            <w:instrText xml:space="preserve"> PAGE </w:instrText>
          </w:r>
          <w:r>
            <w:fldChar w:fldCharType="separate"/>
          </w:r>
          <w:r w:rsidR="00287A23">
            <w:rPr>
              <w:noProof/>
            </w:rPr>
            <w:t>2</w:t>
          </w:r>
          <w:r>
            <w:rPr>
              <w:noProof/>
            </w:rPr>
            <w:fldChar w:fldCharType="end"/>
          </w:r>
          <w:r>
            <w:t xml:space="preserve"> de </w:t>
          </w:r>
          <w:r w:rsidR="00287A23">
            <w:fldChar w:fldCharType="begin"/>
          </w:r>
          <w:r w:rsidR="00287A23">
            <w:instrText xml:space="preserve"> NUMPAGES  </w:instrText>
          </w:r>
          <w:r w:rsidR="00287A23">
            <w:fldChar w:fldCharType="separate"/>
          </w:r>
          <w:r w:rsidR="00287A23">
            <w:rPr>
              <w:noProof/>
            </w:rPr>
            <w:t>24</w:t>
          </w:r>
          <w:r w:rsidR="00287A23">
            <w:rPr>
              <w:noProof/>
            </w:rPr>
            <w:fldChar w:fldCharType="end"/>
          </w:r>
        </w:p>
      </w:tc>
    </w:tr>
  </w:tbl>
  <w:p w:rsidR="00CA2616" w:rsidRPr="00AC212F" w:rsidRDefault="00CA2616" w:rsidP="00AC212F">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616" w:rsidRPr="00AF04FB" w:rsidRDefault="00CA2616" w:rsidP="00CC49DA">
    <w:pPr>
      <w:rPr>
        <w:rFonts w:cs="Arial"/>
        <w:i w:val="0"/>
      </w:rPr>
    </w:pPr>
    <w:r>
      <w:rPr>
        <w:rFonts w:cs="Arial"/>
        <w:b/>
        <w:noProof/>
        <w:sz w:val="40"/>
        <w:szCs w:val="40"/>
        <w:lang w:eastAsia="zh-TW"/>
      </w:rPr>
      <w:drawing>
        <wp:anchor distT="0" distB="0" distL="114300" distR="114300" simplePos="0" relativeHeight="251661312" behindDoc="0" locked="0" layoutInCell="1" allowOverlap="1">
          <wp:simplePos x="0" y="0"/>
          <wp:positionH relativeFrom="column">
            <wp:posOffset>131445</wp:posOffset>
          </wp:positionH>
          <wp:positionV relativeFrom="paragraph">
            <wp:posOffset>93980</wp:posOffset>
          </wp:positionV>
          <wp:extent cx="427990" cy="559435"/>
          <wp:effectExtent l="19050" t="0" r="0" b="0"/>
          <wp:wrapNone/>
          <wp:docPr id="1"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1"/>
                  <a:srcRect/>
                  <a:stretch>
                    <a:fillRect/>
                  </a:stretch>
                </pic:blipFill>
                <pic:spPr bwMode="auto">
                  <a:xfrm>
                    <a:off x="0" y="0"/>
                    <a:ext cx="427990" cy="559435"/>
                  </a:xfrm>
                  <a:prstGeom prst="rect">
                    <a:avLst/>
                  </a:prstGeom>
                  <a:noFill/>
                  <a:ln w="9525">
                    <a:noFill/>
                    <a:miter lim="800000"/>
                    <a:headEnd/>
                    <a:tailEnd/>
                  </a:ln>
                </pic:spPr>
              </pic:pic>
            </a:graphicData>
          </a:graphic>
        </wp:anchor>
      </w:drawing>
    </w:r>
    <w:r>
      <w:rPr>
        <w:rFonts w:cs="Arial"/>
        <w:i w:val="0"/>
        <w:sz w:val="32"/>
        <w:szCs w:val="32"/>
      </w:rPr>
      <w:t xml:space="preserve">  </w:t>
    </w:r>
  </w:p>
  <w:tbl>
    <w:tblPr>
      <w:tblW w:w="0" w:type="auto"/>
      <w:tblInd w:w="108" w:type="dxa"/>
      <w:tblLook w:val="04A0" w:firstRow="1" w:lastRow="0" w:firstColumn="1" w:lastColumn="0" w:noHBand="0" w:noVBand="1"/>
    </w:tblPr>
    <w:tblGrid>
      <w:gridCol w:w="4483"/>
      <w:gridCol w:w="4591"/>
    </w:tblGrid>
    <w:tr w:rsidR="00CA2616" w:rsidRPr="00CC6D53" w:rsidTr="00CC6D53">
      <w:trPr>
        <w:trHeight w:val="242"/>
      </w:trPr>
      <w:tc>
        <w:tcPr>
          <w:tcW w:w="4483" w:type="dxa"/>
        </w:tcPr>
        <w:p w:rsidR="00CA2616" w:rsidRPr="00CC6D53" w:rsidRDefault="00CA2616" w:rsidP="00CC6D53">
          <w:pPr>
            <w:ind w:left="885"/>
            <w:jc w:val="both"/>
            <w:rPr>
              <w:rFonts w:cs="Arial"/>
              <w:b/>
              <w:i w:val="0"/>
              <w:sz w:val="40"/>
              <w:szCs w:val="40"/>
            </w:rPr>
          </w:pPr>
          <w:r w:rsidRPr="00CC6D53">
            <w:rPr>
              <w:rFonts w:cs="Arial"/>
              <w:b/>
              <w:i w:val="0"/>
              <w:sz w:val="40"/>
              <w:szCs w:val="40"/>
            </w:rPr>
            <w:t>DPF</w:t>
          </w:r>
        </w:p>
        <w:p w:rsidR="00CA2616" w:rsidRPr="00CC6D53" w:rsidRDefault="00CA2616" w:rsidP="00CC6D53">
          <w:pPr>
            <w:ind w:left="885"/>
            <w:rPr>
              <w:rFonts w:cs="Arial"/>
              <w:i w:val="0"/>
              <w:sz w:val="12"/>
              <w:szCs w:val="12"/>
            </w:rPr>
          </w:pPr>
          <w:r>
            <w:rPr>
              <w:rFonts w:cs="Arial"/>
              <w:i w:val="0"/>
              <w:sz w:val="32"/>
              <w:szCs w:val="32"/>
            </w:rPr>
            <w:t>DEA</w:t>
          </w:r>
          <w:r w:rsidRPr="00CC6D53">
            <w:rPr>
              <w:rFonts w:cs="Arial"/>
              <w:i w:val="0"/>
              <w:sz w:val="32"/>
              <w:szCs w:val="32"/>
            </w:rPr>
            <w:t>/CPLAM/DLOG</w:t>
          </w:r>
        </w:p>
      </w:tc>
      <w:tc>
        <w:tcPr>
          <w:tcW w:w="4591" w:type="dxa"/>
        </w:tcPr>
        <w:p w:rsidR="00CA2616" w:rsidRPr="00CC6D53" w:rsidRDefault="00CA2616" w:rsidP="00EC4161">
          <w:pPr>
            <w:jc w:val="right"/>
            <w:rPr>
              <w:rFonts w:cs="Arial"/>
              <w:i w:val="0"/>
              <w:sz w:val="28"/>
              <w:szCs w:val="28"/>
            </w:rPr>
          </w:pPr>
          <w:r>
            <w:rPr>
              <w:rFonts w:cs="Arial"/>
              <w:b/>
              <w:i w:val="0"/>
              <w:sz w:val="28"/>
              <w:szCs w:val="28"/>
            </w:rPr>
            <w:t xml:space="preserve"> ANEXO I - </w:t>
          </w:r>
          <w:r w:rsidRPr="00CC6D53">
            <w:rPr>
              <w:rFonts w:cs="Arial"/>
              <w:b/>
              <w:i w:val="0"/>
              <w:sz w:val="28"/>
              <w:szCs w:val="28"/>
            </w:rPr>
            <w:t>Caderno de Encargos</w:t>
          </w:r>
          <w:r>
            <w:rPr>
              <w:rFonts w:cs="Arial"/>
              <w:b/>
              <w:i w:val="0"/>
              <w:sz w:val="28"/>
              <w:szCs w:val="28"/>
            </w:rPr>
            <w:t xml:space="preserve">        e Especificações </w:t>
          </w:r>
          <w:r w:rsidRPr="00CC6D53">
            <w:rPr>
              <w:rFonts w:cs="Arial"/>
              <w:b/>
              <w:i w:val="0"/>
              <w:sz w:val="28"/>
              <w:szCs w:val="28"/>
            </w:rPr>
            <w:t>Técnicas</w:t>
          </w:r>
        </w:p>
        <w:p w:rsidR="00CA2616" w:rsidRPr="00CC6D53" w:rsidRDefault="00CA2616" w:rsidP="00AF04FB">
          <w:pPr>
            <w:rPr>
              <w:rFonts w:cs="Arial"/>
              <w:i w:val="0"/>
              <w:sz w:val="12"/>
              <w:szCs w:val="12"/>
            </w:rPr>
          </w:pPr>
        </w:p>
      </w:tc>
    </w:tr>
  </w:tbl>
  <w:p w:rsidR="00CA2616" w:rsidRPr="00AF04FB" w:rsidRDefault="00CA2616" w:rsidP="00AF04FB">
    <w:pPr>
      <w:rPr>
        <w:rFonts w:cs="Arial"/>
        <w:i w:val="0"/>
        <w:sz w:val="12"/>
        <w:szCs w:val="1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gridCol w:w="4300"/>
    </w:tblGrid>
    <w:tr w:rsidR="00CA2616" w:rsidRPr="00AF04FB" w:rsidTr="00BC1FCF">
      <w:trPr>
        <w:cantSplit/>
        <w:trHeight w:val="413"/>
      </w:trPr>
      <w:tc>
        <w:tcPr>
          <w:tcW w:w="4772" w:type="dxa"/>
          <w:vMerge w:val="restart"/>
          <w:vAlign w:val="center"/>
        </w:tcPr>
        <w:p w:rsidR="00CA2616" w:rsidRPr="00AF04FB" w:rsidRDefault="00CA2616" w:rsidP="005F231E">
          <w:pPr>
            <w:jc w:val="center"/>
            <w:rPr>
              <w:rFonts w:cs="Arial"/>
              <w:b/>
              <w:i w:val="0"/>
              <w:sz w:val="24"/>
              <w:szCs w:val="24"/>
            </w:rPr>
          </w:pPr>
          <w:r>
            <w:rPr>
              <w:rFonts w:cs="Arial"/>
              <w:b/>
              <w:i w:val="0"/>
              <w:sz w:val="24"/>
              <w:szCs w:val="24"/>
            </w:rPr>
            <w:t>Adequação do Sistema Elétrico de Tensão Primária do</w:t>
          </w:r>
          <w:r w:rsidRPr="00F35F28">
            <w:rPr>
              <w:rFonts w:cs="Arial"/>
              <w:b/>
              <w:i w:val="0"/>
              <w:sz w:val="24"/>
              <w:szCs w:val="24"/>
            </w:rPr>
            <w:t xml:space="preserve"> C</w:t>
          </w:r>
          <w:r>
            <w:rPr>
              <w:rFonts w:cs="Arial"/>
              <w:b/>
              <w:i w:val="0"/>
              <w:sz w:val="24"/>
              <w:szCs w:val="24"/>
            </w:rPr>
            <w:t>omplexo da</w:t>
          </w:r>
          <w:r w:rsidRPr="00F35F28">
            <w:rPr>
              <w:rFonts w:cs="Arial"/>
              <w:b/>
              <w:i w:val="0"/>
              <w:sz w:val="24"/>
              <w:szCs w:val="24"/>
            </w:rPr>
            <w:t xml:space="preserve"> P</w:t>
          </w:r>
          <w:r>
            <w:rPr>
              <w:rFonts w:cs="Arial"/>
              <w:b/>
              <w:i w:val="0"/>
              <w:sz w:val="24"/>
              <w:szCs w:val="24"/>
            </w:rPr>
            <w:t>olícia Federal no Setor Policial Sul</w:t>
          </w:r>
          <w:r w:rsidRPr="00F35F28">
            <w:rPr>
              <w:rFonts w:cs="Arial"/>
              <w:b/>
              <w:i w:val="0"/>
              <w:sz w:val="24"/>
              <w:szCs w:val="24"/>
            </w:rPr>
            <w:t xml:space="preserve"> – B</w:t>
          </w:r>
          <w:r>
            <w:rPr>
              <w:rFonts w:cs="Arial"/>
              <w:b/>
              <w:i w:val="0"/>
              <w:sz w:val="24"/>
              <w:szCs w:val="24"/>
            </w:rPr>
            <w:t>rasília</w:t>
          </w:r>
          <w:r w:rsidRPr="00F35F28">
            <w:rPr>
              <w:rFonts w:cs="Arial"/>
              <w:b/>
              <w:i w:val="0"/>
              <w:sz w:val="24"/>
              <w:szCs w:val="24"/>
            </w:rPr>
            <w:t>/DF</w:t>
          </w:r>
          <w:r>
            <w:rPr>
              <w:rFonts w:cs="Arial"/>
              <w:b/>
              <w:i w:val="0"/>
              <w:sz w:val="24"/>
              <w:szCs w:val="24"/>
            </w:rPr>
            <w:t xml:space="preserve"> </w:t>
          </w:r>
        </w:p>
      </w:tc>
      <w:tc>
        <w:tcPr>
          <w:tcW w:w="4300" w:type="dxa"/>
          <w:vAlign w:val="center"/>
        </w:tcPr>
        <w:p w:rsidR="00CA2616" w:rsidRPr="00680C95" w:rsidRDefault="00CA2616" w:rsidP="000D6F0B">
          <w:pPr>
            <w:jc w:val="center"/>
            <w:rPr>
              <w:rFonts w:cs="Arial"/>
              <w:b/>
              <w:i w:val="0"/>
              <w:sz w:val="24"/>
              <w:szCs w:val="24"/>
            </w:rPr>
          </w:pPr>
          <w:r w:rsidRPr="00680C95">
            <w:rPr>
              <w:rFonts w:cs="Arial"/>
              <w:b/>
              <w:i w:val="0"/>
              <w:sz w:val="24"/>
              <w:szCs w:val="24"/>
            </w:rPr>
            <w:t>Projeto Básico</w:t>
          </w:r>
          <w:r>
            <w:rPr>
              <w:rFonts w:cs="Arial"/>
              <w:b/>
              <w:i w:val="0"/>
              <w:sz w:val="24"/>
              <w:szCs w:val="24"/>
            </w:rPr>
            <w:t xml:space="preserve"> nº</w:t>
          </w:r>
          <w:r w:rsidRPr="00680C95">
            <w:rPr>
              <w:rFonts w:cs="Arial"/>
              <w:b/>
              <w:i w:val="0"/>
              <w:sz w:val="24"/>
              <w:szCs w:val="24"/>
            </w:rPr>
            <w:t xml:space="preserve"> 0</w:t>
          </w:r>
          <w:r w:rsidR="00292DA5">
            <w:rPr>
              <w:rFonts w:cs="Arial"/>
              <w:b/>
              <w:i w:val="0"/>
              <w:sz w:val="24"/>
              <w:szCs w:val="24"/>
            </w:rPr>
            <w:t>4</w:t>
          </w:r>
          <w:r w:rsidRPr="00680C95">
            <w:rPr>
              <w:rFonts w:cs="Arial"/>
              <w:b/>
              <w:i w:val="0"/>
              <w:sz w:val="24"/>
              <w:szCs w:val="24"/>
            </w:rPr>
            <w:t>/201</w:t>
          </w:r>
          <w:r>
            <w:rPr>
              <w:rFonts w:cs="Arial"/>
              <w:b/>
              <w:i w:val="0"/>
              <w:sz w:val="24"/>
              <w:szCs w:val="24"/>
            </w:rPr>
            <w:t>4</w:t>
          </w:r>
          <w:r w:rsidRPr="00680C95">
            <w:rPr>
              <w:rFonts w:cs="Arial"/>
              <w:b/>
              <w:i w:val="0"/>
              <w:sz w:val="24"/>
              <w:szCs w:val="24"/>
            </w:rPr>
            <w:t>/SEFIS</w:t>
          </w:r>
        </w:p>
      </w:tc>
    </w:tr>
    <w:tr w:rsidR="00CA2616" w:rsidRPr="00AF04FB" w:rsidTr="00680C95">
      <w:trPr>
        <w:cantSplit/>
        <w:trHeight w:val="412"/>
      </w:trPr>
      <w:tc>
        <w:tcPr>
          <w:tcW w:w="4772" w:type="dxa"/>
          <w:vMerge/>
        </w:tcPr>
        <w:p w:rsidR="00CA2616" w:rsidRPr="00AF04FB" w:rsidRDefault="00CA2616" w:rsidP="00701E12">
          <w:pPr>
            <w:jc w:val="both"/>
            <w:rPr>
              <w:rFonts w:cs="Arial"/>
              <w:b/>
              <w:i w:val="0"/>
            </w:rPr>
          </w:pPr>
        </w:p>
      </w:tc>
      <w:tc>
        <w:tcPr>
          <w:tcW w:w="4300" w:type="dxa"/>
          <w:vAlign w:val="center"/>
        </w:tcPr>
        <w:p w:rsidR="00CA2616" w:rsidRPr="00680C95" w:rsidRDefault="00CA2616" w:rsidP="00680C95">
          <w:pPr>
            <w:jc w:val="center"/>
          </w:pPr>
          <w:r w:rsidRPr="00680C95">
            <w:t xml:space="preserve">Página </w:t>
          </w:r>
          <w:r>
            <w:fldChar w:fldCharType="begin"/>
          </w:r>
          <w:r>
            <w:instrText xml:space="preserve"> PAGE </w:instrText>
          </w:r>
          <w:r>
            <w:fldChar w:fldCharType="separate"/>
          </w:r>
          <w:r w:rsidR="00287A23">
            <w:rPr>
              <w:noProof/>
            </w:rPr>
            <w:t>1</w:t>
          </w:r>
          <w:r>
            <w:rPr>
              <w:noProof/>
            </w:rPr>
            <w:fldChar w:fldCharType="end"/>
          </w:r>
          <w:r w:rsidRPr="00680C95">
            <w:t xml:space="preserve"> de </w:t>
          </w:r>
          <w:r w:rsidR="00287A23">
            <w:fldChar w:fldCharType="begin"/>
          </w:r>
          <w:r w:rsidR="00287A23">
            <w:instrText xml:space="preserve"> NUMPAGES  </w:instrText>
          </w:r>
          <w:r w:rsidR="00287A23">
            <w:fldChar w:fldCharType="separate"/>
          </w:r>
          <w:r w:rsidR="00287A23">
            <w:rPr>
              <w:noProof/>
            </w:rPr>
            <w:t>24</w:t>
          </w:r>
          <w:r w:rsidR="00287A23">
            <w:rPr>
              <w:noProof/>
            </w:rPr>
            <w:fldChar w:fldCharType="end"/>
          </w:r>
        </w:p>
      </w:tc>
    </w:tr>
  </w:tbl>
  <w:p w:rsidR="00CA2616" w:rsidRDefault="00CA261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830E166"/>
    <w:lvl w:ilvl="0">
      <w:numFmt w:val="none"/>
      <w:lvlText w:val=""/>
      <w:lvlJc w:val="left"/>
    </w:lvl>
    <w:lvl w:ilvl="1">
      <w:numFmt w:val="none"/>
      <w:lvlText w:val=""/>
      <w:lvlJc w:val="left"/>
    </w:lvl>
    <w:lvl w:ilvl="2">
      <w:start w:val="1"/>
      <w:numFmt w:val="decimal"/>
      <w:pStyle w:val="Ttulo3"/>
      <w:lvlText w:val=".%3."/>
      <w:legacy w:legacy="1" w:legacySpace="120" w:legacyIndent="360"/>
      <w:lvlJc w:val="left"/>
    </w:lvl>
    <w:lvl w:ilvl="3">
      <w:numFmt w:val="none"/>
      <w:lvlText w:val=""/>
      <w:lvlJc w:val="left"/>
    </w:lvl>
    <w:lvl w:ilvl="4">
      <w:start w:val="1"/>
      <w:numFmt w:val="decimal"/>
      <w:pStyle w:val="Ttulo5"/>
      <w:lvlText w:val=".%5."/>
      <w:legacy w:legacy="1" w:legacySpace="120" w:legacyIndent="360"/>
      <w:lvlJc w:val="left"/>
    </w:lvl>
    <w:lvl w:ilvl="5">
      <w:start w:val="1"/>
      <w:numFmt w:val="decimal"/>
      <w:pStyle w:val="Ttulo6"/>
      <w:lvlText w:val=".%5.%6."/>
      <w:legacy w:legacy="1" w:legacySpace="120" w:legacyIndent="360"/>
      <w:lvlJc w:val="left"/>
    </w:lvl>
    <w:lvl w:ilvl="6">
      <w:start w:val="1"/>
      <w:numFmt w:val="decimal"/>
      <w:pStyle w:val="Ttulo7"/>
      <w:lvlText w:val=".%5.%6.%7."/>
      <w:legacy w:legacy="1" w:legacySpace="120" w:legacyIndent="360"/>
      <w:lvlJc w:val="left"/>
    </w:lvl>
    <w:lvl w:ilvl="7">
      <w:start w:val="1"/>
      <w:numFmt w:val="decimal"/>
      <w:pStyle w:val="Ttulo8"/>
      <w:lvlText w:val=".%5.%6.%7.%8."/>
      <w:legacy w:legacy="1" w:legacySpace="120" w:legacyIndent="360"/>
      <w:lvlJc w:val="left"/>
    </w:lvl>
    <w:lvl w:ilvl="8">
      <w:start w:val="1"/>
      <w:numFmt w:val="decimal"/>
      <w:pStyle w:val="Ttulo9"/>
      <w:lvlText w:val=".%5.%6.%7.%8.%9."/>
      <w:legacy w:legacy="1" w:legacySpace="120" w:legacyIndent="360"/>
      <w:lvlJc w:val="left"/>
    </w:lvl>
  </w:abstractNum>
  <w:abstractNum w:abstractNumId="1">
    <w:nsid w:val="00000003"/>
    <w:multiLevelType w:val="multilevel"/>
    <w:tmpl w:val="00000003"/>
    <w:name w:val="WW8Num3"/>
    <w:lvl w:ilvl="0">
      <w:start w:val="5"/>
      <w:numFmt w:val="decimal"/>
      <w:lvlText w:val="%1"/>
      <w:lvlJc w:val="left"/>
      <w:pPr>
        <w:tabs>
          <w:tab w:val="num" w:pos="360"/>
        </w:tabs>
        <w:ind w:left="360" w:hanging="360"/>
      </w:pPr>
    </w:lvl>
    <w:lvl w:ilvl="1">
      <w:start w:val="2"/>
      <w:numFmt w:val="decimal"/>
      <w:lvlText w:val="%1.%2"/>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nsid w:val="00000005"/>
    <w:multiLevelType w:val="singleLevel"/>
    <w:tmpl w:val="82C2ED04"/>
    <w:name w:val="WW8Num11"/>
    <w:lvl w:ilvl="0">
      <w:start w:val="1"/>
      <w:numFmt w:val="lowerLetter"/>
      <w:lvlText w:val="%1)"/>
      <w:lvlJc w:val="left"/>
      <w:pPr>
        <w:tabs>
          <w:tab w:val="num" w:pos="720"/>
        </w:tabs>
        <w:ind w:left="720" w:hanging="360"/>
      </w:pPr>
      <w:rPr>
        <w:b w:val="0"/>
      </w:rPr>
    </w:lvl>
  </w:abstractNum>
  <w:abstractNum w:abstractNumId="3">
    <w:nsid w:val="00000007"/>
    <w:multiLevelType w:val="multilevel"/>
    <w:tmpl w:val="00000007"/>
    <w:name w:val="WW8Num18"/>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C"/>
    <w:multiLevelType w:val="singleLevel"/>
    <w:tmpl w:val="0000000C"/>
    <w:name w:val="WW8Num26"/>
    <w:lvl w:ilvl="0">
      <w:start w:val="1"/>
      <w:numFmt w:val="lowerLetter"/>
      <w:lvlText w:val="%1)"/>
      <w:lvlJc w:val="left"/>
      <w:pPr>
        <w:tabs>
          <w:tab w:val="num" w:pos="720"/>
        </w:tabs>
        <w:ind w:left="720" w:hanging="360"/>
      </w:pPr>
    </w:lvl>
  </w:abstractNum>
  <w:abstractNum w:abstractNumId="5">
    <w:nsid w:val="0000000D"/>
    <w:multiLevelType w:val="singleLevel"/>
    <w:tmpl w:val="0000000D"/>
    <w:name w:val="WW8Num28"/>
    <w:lvl w:ilvl="0">
      <w:start w:val="1"/>
      <w:numFmt w:val="bullet"/>
      <w:lvlText w:val=""/>
      <w:lvlJc w:val="left"/>
      <w:pPr>
        <w:tabs>
          <w:tab w:val="num" w:pos="2138"/>
        </w:tabs>
        <w:ind w:left="2138" w:hanging="360"/>
      </w:pPr>
      <w:rPr>
        <w:rFonts w:ascii="Symbol" w:hAnsi="Symbol"/>
      </w:rPr>
    </w:lvl>
  </w:abstractNum>
  <w:abstractNum w:abstractNumId="6">
    <w:nsid w:val="00000011"/>
    <w:multiLevelType w:val="singleLevel"/>
    <w:tmpl w:val="00000011"/>
    <w:lvl w:ilvl="0">
      <w:start w:val="1"/>
      <w:numFmt w:val="bullet"/>
      <w:lvlText w:val=""/>
      <w:lvlJc w:val="left"/>
      <w:pPr>
        <w:tabs>
          <w:tab w:val="num" w:pos="993"/>
        </w:tabs>
        <w:ind w:left="993" w:hanging="283"/>
      </w:pPr>
      <w:rPr>
        <w:rFonts w:ascii="Symbol" w:hAnsi="Symbol"/>
      </w:rPr>
    </w:lvl>
  </w:abstractNum>
  <w:abstractNum w:abstractNumId="7">
    <w:nsid w:val="00000013"/>
    <w:multiLevelType w:val="multilevel"/>
    <w:tmpl w:val="00000013"/>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14"/>
    <w:multiLevelType w:val="multilevel"/>
    <w:tmpl w:val="00000014"/>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15"/>
    <w:multiLevelType w:val="multilevel"/>
    <w:tmpl w:val="00000015"/>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16"/>
    <w:multiLevelType w:val="multilevel"/>
    <w:tmpl w:val="00000016"/>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18"/>
    <w:multiLevelType w:val="multilevel"/>
    <w:tmpl w:val="00000018"/>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27"/>
    <w:multiLevelType w:val="multilevel"/>
    <w:tmpl w:val="00000027"/>
    <w:lvl w:ilvl="0">
      <w:start w:val="1"/>
      <w:numFmt w:val="bullet"/>
      <w:lvlText w:val=""/>
      <w:lvlJc w:val="left"/>
      <w:pPr>
        <w:tabs>
          <w:tab w:val="num" w:pos="2138"/>
        </w:tabs>
        <w:ind w:left="2138" w:hanging="360"/>
      </w:pPr>
      <w:rPr>
        <w:rFonts w:ascii="Symbol" w:hAnsi="Symbol"/>
      </w:rPr>
    </w:lvl>
    <w:lvl w:ilvl="1">
      <w:start w:val="1"/>
      <w:numFmt w:val="bullet"/>
      <w:lvlText w:val="o"/>
      <w:lvlJc w:val="left"/>
      <w:pPr>
        <w:tabs>
          <w:tab w:val="num" w:pos="2858"/>
        </w:tabs>
        <w:ind w:left="2858" w:hanging="360"/>
      </w:pPr>
      <w:rPr>
        <w:rFonts w:ascii="Courier New" w:hAnsi="Courier New" w:cs="Courier New"/>
      </w:rPr>
    </w:lvl>
    <w:lvl w:ilvl="2">
      <w:start w:val="1"/>
      <w:numFmt w:val="bullet"/>
      <w:lvlText w:val=""/>
      <w:lvlJc w:val="left"/>
      <w:pPr>
        <w:tabs>
          <w:tab w:val="num" w:pos="3578"/>
        </w:tabs>
        <w:ind w:left="3578" w:hanging="360"/>
      </w:pPr>
      <w:rPr>
        <w:rFonts w:ascii="Wingdings" w:hAnsi="Wingdings"/>
      </w:rPr>
    </w:lvl>
    <w:lvl w:ilvl="3">
      <w:start w:val="1"/>
      <w:numFmt w:val="bullet"/>
      <w:lvlText w:val=""/>
      <w:lvlJc w:val="left"/>
      <w:pPr>
        <w:tabs>
          <w:tab w:val="num" w:pos="4298"/>
        </w:tabs>
        <w:ind w:left="4298" w:hanging="360"/>
      </w:pPr>
      <w:rPr>
        <w:rFonts w:ascii="Symbol" w:hAnsi="Symbol"/>
      </w:rPr>
    </w:lvl>
    <w:lvl w:ilvl="4">
      <w:start w:val="1"/>
      <w:numFmt w:val="bullet"/>
      <w:lvlText w:val="o"/>
      <w:lvlJc w:val="left"/>
      <w:pPr>
        <w:tabs>
          <w:tab w:val="num" w:pos="5018"/>
        </w:tabs>
        <w:ind w:left="5018" w:hanging="360"/>
      </w:pPr>
      <w:rPr>
        <w:rFonts w:ascii="Courier New" w:hAnsi="Courier New" w:cs="Courier New"/>
      </w:rPr>
    </w:lvl>
    <w:lvl w:ilvl="5">
      <w:start w:val="1"/>
      <w:numFmt w:val="bullet"/>
      <w:lvlText w:val=""/>
      <w:lvlJc w:val="left"/>
      <w:pPr>
        <w:tabs>
          <w:tab w:val="num" w:pos="5738"/>
        </w:tabs>
        <w:ind w:left="5738" w:hanging="360"/>
      </w:pPr>
      <w:rPr>
        <w:rFonts w:ascii="Wingdings" w:hAnsi="Wingdings"/>
      </w:rPr>
    </w:lvl>
    <w:lvl w:ilvl="6">
      <w:start w:val="1"/>
      <w:numFmt w:val="bullet"/>
      <w:lvlText w:val=""/>
      <w:lvlJc w:val="left"/>
      <w:pPr>
        <w:tabs>
          <w:tab w:val="num" w:pos="6458"/>
        </w:tabs>
        <w:ind w:left="6458" w:hanging="360"/>
      </w:pPr>
      <w:rPr>
        <w:rFonts w:ascii="Symbol" w:hAnsi="Symbol"/>
      </w:rPr>
    </w:lvl>
    <w:lvl w:ilvl="7">
      <w:start w:val="1"/>
      <w:numFmt w:val="bullet"/>
      <w:lvlText w:val="o"/>
      <w:lvlJc w:val="left"/>
      <w:pPr>
        <w:tabs>
          <w:tab w:val="num" w:pos="7178"/>
        </w:tabs>
        <w:ind w:left="7178" w:hanging="360"/>
      </w:pPr>
      <w:rPr>
        <w:rFonts w:ascii="Courier New" w:hAnsi="Courier New" w:cs="Courier New"/>
      </w:rPr>
    </w:lvl>
    <w:lvl w:ilvl="8">
      <w:start w:val="1"/>
      <w:numFmt w:val="bullet"/>
      <w:lvlText w:val=""/>
      <w:lvlJc w:val="left"/>
      <w:pPr>
        <w:tabs>
          <w:tab w:val="num" w:pos="7898"/>
        </w:tabs>
        <w:ind w:left="7898" w:hanging="360"/>
      </w:pPr>
      <w:rPr>
        <w:rFonts w:ascii="Wingdings" w:hAnsi="Wingdings"/>
      </w:rPr>
    </w:lvl>
  </w:abstractNum>
  <w:abstractNum w:abstractNumId="13">
    <w:nsid w:val="00000031"/>
    <w:multiLevelType w:val="multilevel"/>
    <w:tmpl w:val="00000031"/>
    <w:lvl w:ilvl="0">
      <w:start w:val="1"/>
      <w:numFmt w:val="bullet"/>
      <w:lvlText w:val=""/>
      <w:lvlJc w:val="left"/>
      <w:pPr>
        <w:tabs>
          <w:tab w:val="num" w:pos="1080"/>
        </w:tabs>
        <w:ind w:left="1080" w:hanging="360"/>
      </w:pPr>
      <w:rPr>
        <w:rFonts w:ascii="Symbol" w:hAnsi="Symbol"/>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rPr>
    </w:lvl>
  </w:abstractNum>
  <w:abstractNum w:abstractNumId="14">
    <w:nsid w:val="1D1E394C"/>
    <w:multiLevelType w:val="hybridMultilevel"/>
    <w:tmpl w:val="68C24E80"/>
    <w:lvl w:ilvl="0" w:tplc="0BD06446">
      <w:start w:val="1"/>
      <w:numFmt w:val="lowerLetter"/>
      <w:lvlText w:val="%1)"/>
      <w:lvlJc w:val="left"/>
      <w:pPr>
        <w:ind w:left="1699" w:hanging="990"/>
      </w:pPr>
      <w:rPr>
        <w:rFonts w:ascii="Arial" w:hAnsi="Arial" w:cs="Arial" w:hint="default"/>
        <w:sz w:val="20"/>
        <w:szCs w:val="20"/>
      </w:r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5">
    <w:nsid w:val="2C975496"/>
    <w:multiLevelType w:val="multilevel"/>
    <w:tmpl w:val="7DB4CC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25D32DE"/>
    <w:multiLevelType w:val="hybridMultilevel"/>
    <w:tmpl w:val="6BB0A00A"/>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7">
    <w:nsid w:val="4C5469E4"/>
    <w:multiLevelType w:val="hybridMultilevel"/>
    <w:tmpl w:val="22A8E308"/>
    <w:lvl w:ilvl="0" w:tplc="04160001">
      <w:start w:val="1"/>
      <w:numFmt w:val="bullet"/>
      <w:lvlText w:val=""/>
      <w:lvlJc w:val="left"/>
      <w:pPr>
        <w:ind w:left="2858" w:hanging="360"/>
      </w:pPr>
      <w:rPr>
        <w:rFonts w:ascii="Symbol" w:hAnsi="Symbol" w:hint="default"/>
      </w:rPr>
    </w:lvl>
    <w:lvl w:ilvl="1" w:tplc="04160003" w:tentative="1">
      <w:start w:val="1"/>
      <w:numFmt w:val="bullet"/>
      <w:lvlText w:val="o"/>
      <w:lvlJc w:val="left"/>
      <w:pPr>
        <w:ind w:left="3578" w:hanging="360"/>
      </w:pPr>
      <w:rPr>
        <w:rFonts w:ascii="Courier New" w:hAnsi="Courier New" w:cs="Courier New" w:hint="default"/>
      </w:rPr>
    </w:lvl>
    <w:lvl w:ilvl="2" w:tplc="04160005" w:tentative="1">
      <w:start w:val="1"/>
      <w:numFmt w:val="bullet"/>
      <w:lvlText w:val=""/>
      <w:lvlJc w:val="left"/>
      <w:pPr>
        <w:ind w:left="4298" w:hanging="360"/>
      </w:pPr>
      <w:rPr>
        <w:rFonts w:ascii="Wingdings" w:hAnsi="Wingdings" w:hint="default"/>
      </w:rPr>
    </w:lvl>
    <w:lvl w:ilvl="3" w:tplc="04160001" w:tentative="1">
      <w:start w:val="1"/>
      <w:numFmt w:val="bullet"/>
      <w:lvlText w:val=""/>
      <w:lvlJc w:val="left"/>
      <w:pPr>
        <w:ind w:left="5018" w:hanging="360"/>
      </w:pPr>
      <w:rPr>
        <w:rFonts w:ascii="Symbol" w:hAnsi="Symbol" w:hint="default"/>
      </w:rPr>
    </w:lvl>
    <w:lvl w:ilvl="4" w:tplc="04160003" w:tentative="1">
      <w:start w:val="1"/>
      <w:numFmt w:val="bullet"/>
      <w:lvlText w:val="o"/>
      <w:lvlJc w:val="left"/>
      <w:pPr>
        <w:ind w:left="5738" w:hanging="360"/>
      </w:pPr>
      <w:rPr>
        <w:rFonts w:ascii="Courier New" w:hAnsi="Courier New" w:cs="Courier New" w:hint="default"/>
      </w:rPr>
    </w:lvl>
    <w:lvl w:ilvl="5" w:tplc="04160005" w:tentative="1">
      <w:start w:val="1"/>
      <w:numFmt w:val="bullet"/>
      <w:lvlText w:val=""/>
      <w:lvlJc w:val="left"/>
      <w:pPr>
        <w:ind w:left="6458" w:hanging="360"/>
      </w:pPr>
      <w:rPr>
        <w:rFonts w:ascii="Wingdings" w:hAnsi="Wingdings" w:hint="default"/>
      </w:rPr>
    </w:lvl>
    <w:lvl w:ilvl="6" w:tplc="04160001" w:tentative="1">
      <w:start w:val="1"/>
      <w:numFmt w:val="bullet"/>
      <w:lvlText w:val=""/>
      <w:lvlJc w:val="left"/>
      <w:pPr>
        <w:ind w:left="7178" w:hanging="360"/>
      </w:pPr>
      <w:rPr>
        <w:rFonts w:ascii="Symbol" w:hAnsi="Symbol" w:hint="default"/>
      </w:rPr>
    </w:lvl>
    <w:lvl w:ilvl="7" w:tplc="04160003" w:tentative="1">
      <w:start w:val="1"/>
      <w:numFmt w:val="bullet"/>
      <w:lvlText w:val="o"/>
      <w:lvlJc w:val="left"/>
      <w:pPr>
        <w:ind w:left="7898" w:hanging="360"/>
      </w:pPr>
      <w:rPr>
        <w:rFonts w:ascii="Courier New" w:hAnsi="Courier New" w:cs="Courier New" w:hint="default"/>
      </w:rPr>
    </w:lvl>
    <w:lvl w:ilvl="8" w:tplc="04160005" w:tentative="1">
      <w:start w:val="1"/>
      <w:numFmt w:val="bullet"/>
      <w:lvlText w:val=""/>
      <w:lvlJc w:val="left"/>
      <w:pPr>
        <w:ind w:left="8618" w:hanging="360"/>
      </w:pPr>
      <w:rPr>
        <w:rFonts w:ascii="Wingdings" w:hAnsi="Wingdings" w:hint="default"/>
      </w:rPr>
    </w:lvl>
  </w:abstractNum>
  <w:abstractNum w:abstractNumId="18">
    <w:nsid w:val="54307641"/>
    <w:multiLevelType w:val="hybridMultilevel"/>
    <w:tmpl w:val="D3F873C6"/>
    <w:lvl w:ilvl="0" w:tplc="545243F6">
      <w:start w:val="1"/>
      <w:numFmt w:val="lowerLetter"/>
      <w:lvlText w:val="%1)"/>
      <w:lvlJc w:val="left"/>
      <w:pPr>
        <w:ind w:left="1211" w:hanging="360"/>
      </w:pPr>
      <w:rPr>
        <w:rFonts w:hint="default"/>
      </w:rPr>
    </w:lvl>
    <w:lvl w:ilvl="1" w:tplc="B76299DA" w:tentative="1">
      <w:start w:val="1"/>
      <w:numFmt w:val="lowerLetter"/>
      <w:lvlText w:val="%2."/>
      <w:lvlJc w:val="left"/>
      <w:pPr>
        <w:ind w:left="1931" w:hanging="360"/>
      </w:pPr>
    </w:lvl>
    <w:lvl w:ilvl="2" w:tplc="D85CD780" w:tentative="1">
      <w:start w:val="1"/>
      <w:numFmt w:val="lowerRoman"/>
      <w:lvlText w:val="%3."/>
      <w:lvlJc w:val="right"/>
      <w:pPr>
        <w:ind w:left="2651" w:hanging="180"/>
      </w:pPr>
    </w:lvl>
    <w:lvl w:ilvl="3" w:tplc="C388E03C" w:tentative="1">
      <w:start w:val="1"/>
      <w:numFmt w:val="decimal"/>
      <w:lvlText w:val="%4."/>
      <w:lvlJc w:val="left"/>
      <w:pPr>
        <w:ind w:left="3371" w:hanging="360"/>
      </w:pPr>
    </w:lvl>
    <w:lvl w:ilvl="4" w:tplc="F5BE1788" w:tentative="1">
      <w:start w:val="1"/>
      <w:numFmt w:val="lowerLetter"/>
      <w:lvlText w:val="%5."/>
      <w:lvlJc w:val="left"/>
      <w:pPr>
        <w:ind w:left="4091" w:hanging="360"/>
      </w:pPr>
    </w:lvl>
    <w:lvl w:ilvl="5" w:tplc="2F985A58" w:tentative="1">
      <w:start w:val="1"/>
      <w:numFmt w:val="lowerRoman"/>
      <w:lvlText w:val="%6."/>
      <w:lvlJc w:val="right"/>
      <w:pPr>
        <w:ind w:left="4811" w:hanging="180"/>
      </w:pPr>
    </w:lvl>
    <w:lvl w:ilvl="6" w:tplc="5C5ED69C" w:tentative="1">
      <w:start w:val="1"/>
      <w:numFmt w:val="decimal"/>
      <w:lvlText w:val="%7."/>
      <w:lvlJc w:val="left"/>
      <w:pPr>
        <w:ind w:left="5531" w:hanging="360"/>
      </w:pPr>
    </w:lvl>
    <w:lvl w:ilvl="7" w:tplc="CA0CE1A4" w:tentative="1">
      <w:start w:val="1"/>
      <w:numFmt w:val="lowerLetter"/>
      <w:lvlText w:val="%8."/>
      <w:lvlJc w:val="left"/>
      <w:pPr>
        <w:ind w:left="6251" w:hanging="360"/>
      </w:pPr>
    </w:lvl>
    <w:lvl w:ilvl="8" w:tplc="17043D32" w:tentative="1">
      <w:start w:val="1"/>
      <w:numFmt w:val="lowerRoman"/>
      <w:lvlText w:val="%9."/>
      <w:lvlJc w:val="right"/>
      <w:pPr>
        <w:ind w:left="6971" w:hanging="180"/>
      </w:pPr>
    </w:lvl>
  </w:abstractNum>
  <w:abstractNum w:abstractNumId="19">
    <w:nsid w:val="5F1A3AA7"/>
    <w:multiLevelType w:val="hybridMultilevel"/>
    <w:tmpl w:val="403E164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FB85006"/>
    <w:multiLevelType w:val="hybridMultilevel"/>
    <w:tmpl w:val="C54EDE84"/>
    <w:lvl w:ilvl="0" w:tplc="ABD8041A">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1">
    <w:nsid w:val="607837DB"/>
    <w:multiLevelType w:val="hybridMultilevel"/>
    <w:tmpl w:val="0AC481C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2">
    <w:nsid w:val="62BB7C4A"/>
    <w:multiLevelType w:val="hybridMultilevel"/>
    <w:tmpl w:val="0930EDB2"/>
    <w:lvl w:ilvl="0" w:tplc="998C051A">
      <w:start w:val="1"/>
      <w:numFmt w:val="lowerLetter"/>
      <w:lvlText w:val="%1)"/>
      <w:lvlJc w:val="left"/>
      <w:pPr>
        <w:ind w:left="1984" w:hanging="1125"/>
      </w:pPr>
      <w:rPr>
        <w:rFonts w:hint="default"/>
      </w:rPr>
    </w:lvl>
    <w:lvl w:ilvl="1" w:tplc="04160019" w:tentative="1">
      <w:start w:val="1"/>
      <w:numFmt w:val="lowerLetter"/>
      <w:lvlText w:val="%2."/>
      <w:lvlJc w:val="left"/>
      <w:pPr>
        <w:ind w:left="1939" w:hanging="360"/>
      </w:pPr>
    </w:lvl>
    <w:lvl w:ilvl="2" w:tplc="0416001B" w:tentative="1">
      <w:start w:val="1"/>
      <w:numFmt w:val="lowerRoman"/>
      <w:lvlText w:val="%3."/>
      <w:lvlJc w:val="right"/>
      <w:pPr>
        <w:ind w:left="2659" w:hanging="180"/>
      </w:pPr>
    </w:lvl>
    <w:lvl w:ilvl="3" w:tplc="0416000F" w:tentative="1">
      <w:start w:val="1"/>
      <w:numFmt w:val="decimal"/>
      <w:lvlText w:val="%4."/>
      <w:lvlJc w:val="left"/>
      <w:pPr>
        <w:ind w:left="3379" w:hanging="360"/>
      </w:pPr>
    </w:lvl>
    <w:lvl w:ilvl="4" w:tplc="04160019" w:tentative="1">
      <w:start w:val="1"/>
      <w:numFmt w:val="lowerLetter"/>
      <w:lvlText w:val="%5."/>
      <w:lvlJc w:val="left"/>
      <w:pPr>
        <w:ind w:left="4099" w:hanging="360"/>
      </w:pPr>
    </w:lvl>
    <w:lvl w:ilvl="5" w:tplc="0416001B" w:tentative="1">
      <w:start w:val="1"/>
      <w:numFmt w:val="lowerRoman"/>
      <w:lvlText w:val="%6."/>
      <w:lvlJc w:val="right"/>
      <w:pPr>
        <w:ind w:left="4819" w:hanging="180"/>
      </w:pPr>
    </w:lvl>
    <w:lvl w:ilvl="6" w:tplc="0416000F" w:tentative="1">
      <w:start w:val="1"/>
      <w:numFmt w:val="decimal"/>
      <w:lvlText w:val="%7."/>
      <w:lvlJc w:val="left"/>
      <w:pPr>
        <w:ind w:left="5539" w:hanging="360"/>
      </w:pPr>
    </w:lvl>
    <w:lvl w:ilvl="7" w:tplc="04160019" w:tentative="1">
      <w:start w:val="1"/>
      <w:numFmt w:val="lowerLetter"/>
      <w:lvlText w:val="%8."/>
      <w:lvlJc w:val="left"/>
      <w:pPr>
        <w:ind w:left="6259" w:hanging="360"/>
      </w:pPr>
    </w:lvl>
    <w:lvl w:ilvl="8" w:tplc="0416001B" w:tentative="1">
      <w:start w:val="1"/>
      <w:numFmt w:val="lowerRoman"/>
      <w:lvlText w:val="%9."/>
      <w:lvlJc w:val="right"/>
      <w:pPr>
        <w:ind w:left="6979" w:hanging="180"/>
      </w:pPr>
    </w:lvl>
  </w:abstractNum>
  <w:abstractNum w:abstractNumId="23">
    <w:nsid w:val="6610332D"/>
    <w:multiLevelType w:val="hybridMultilevel"/>
    <w:tmpl w:val="C19E536A"/>
    <w:lvl w:ilvl="0" w:tplc="6CAEB428">
      <w:start w:val="3"/>
      <w:numFmt w:val="lowerLetter"/>
      <w:lvlText w:val="%1)"/>
      <w:lvlJc w:val="left"/>
      <w:pPr>
        <w:ind w:left="1211" w:hanging="360"/>
      </w:pPr>
      <w:rPr>
        <w:rFonts w:hint="default"/>
        <w:color w:val="auto"/>
      </w:rPr>
    </w:lvl>
    <w:lvl w:ilvl="1" w:tplc="CCC06A9E" w:tentative="1">
      <w:start w:val="1"/>
      <w:numFmt w:val="lowerLetter"/>
      <w:lvlText w:val="%2."/>
      <w:lvlJc w:val="left"/>
      <w:pPr>
        <w:ind w:left="1931" w:hanging="360"/>
      </w:pPr>
    </w:lvl>
    <w:lvl w:ilvl="2" w:tplc="8E944FBC" w:tentative="1">
      <w:start w:val="1"/>
      <w:numFmt w:val="lowerRoman"/>
      <w:lvlText w:val="%3."/>
      <w:lvlJc w:val="right"/>
      <w:pPr>
        <w:ind w:left="2651" w:hanging="180"/>
      </w:pPr>
    </w:lvl>
    <w:lvl w:ilvl="3" w:tplc="6D745EB2" w:tentative="1">
      <w:start w:val="1"/>
      <w:numFmt w:val="decimal"/>
      <w:lvlText w:val="%4."/>
      <w:lvlJc w:val="left"/>
      <w:pPr>
        <w:ind w:left="3371" w:hanging="360"/>
      </w:pPr>
    </w:lvl>
    <w:lvl w:ilvl="4" w:tplc="273C6F22" w:tentative="1">
      <w:start w:val="1"/>
      <w:numFmt w:val="lowerLetter"/>
      <w:lvlText w:val="%5."/>
      <w:lvlJc w:val="left"/>
      <w:pPr>
        <w:ind w:left="4091" w:hanging="360"/>
      </w:pPr>
    </w:lvl>
    <w:lvl w:ilvl="5" w:tplc="F70C5298" w:tentative="1">
      <w:start w:val="1"/>
      <w:numFmt w:val="lowerRoman"/>
      <w:lvlText w:val="%6."/>
      <w:lvlJc w:val="right"/>
      <w:pPr>
        <w:ind w:left="4811" w:hanging="180"/>
      </w:pPr>
    </w:lvl>
    <w:lvl w:ilvl="6" w:tplc="277886F4" w:tentative="1">
      <w:start w:val="1"/>
      <w:numFmt w:val="decimal"/>
      <w:lvlText w:val="%7."/>
      <w:lvlJc w:val="left"/>
      <w:pPr>
        <w:ind w:left="5531" w:hanging="360"/>
      </w:pPr>
    </w:lvl>
    <w:lvl w:ilvl="7" w:tplc="DB5E4FE6" w:tentative="1">
      <w:start w:val="1"/>
      <w:numFmt w:val="lowerLetter"/>
      <w:lvlText w:val="%8."/>
      <w:lvlJc w:val="left"/>
      <w:pPr>
        <w:ind w:left="6251" w:hanging="360"/>
      </w:pPr>
    </w:lvl>
    <w:lvl w:ilvl="8" w:tplc="8BF22D06" w:tentative="1">
      <w:start w:val="1"/>
      <w:numFmt w:val="lowerRoman"/>
      <w:lvlText w:val="%9."/>
      <w:lvlJc w:val="right"/>
      <w:pPr>
        <w:ind w:left="6971" w:hanging="180"/>
      </w:pPr>
    </w:lvl>
  </w:abstractNum>
  <w:abstractNum w:abstractNumId="24">
    <w:nsid w:val="6808568A"/>
    <w:multiLevelType w:val="multilevel"/>
    <w:tmpl w:val="8648073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5">
    <w:nsid w:val="6E685B39"/>
    <w:multiLevelType w:val="hybridMultilevel"/>
    <w:tmpl w:val="04AECAC8"/>
    <w:lvl w:ilvl="0" w:tplc="F4A03080">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6">
    <w:nsid w:val="6EFE4DB8"/>
    <w:multiLevelType w:val="hybridMultilevel"/>
    <w:tmpl w:val="F190BFE8"/>
    <w:lvl w:ilvl="0" w:tplc="A630EE94">
      <w:start w:val="1"/>
      <w:numFmt w:val="lowerLetter"/>
      <w:lvlText w:val="%1)"/>
      <w:lvlJc w:val="left"/>
      <w:pPr>
        <w:ind w:left="2088" w:hanging="360"/>
      </w:pPr>
      <w:rPr>
        <w:rFonts w:hint="default"/>
      </w:rPr>
    </w:lvl>
    <w:lvl w:ilvl="1" w:tplc="04160019" w:tentative="1">
      <w:start w:val="1"/>
      <w:numFmt w:val="lowerLetter"/>
      <w:lvlText w:val="%2."/>
      <w:lvlJc w:val="left"/>
      <w:pPr>
        <w:ind w:left="2808" w:hanging="360"/>
      </w:pPr>
    </w:lvl>
    <w:lvl w:ilvl="2" w:tplc="0416001B" w:tentative="1">
      <w:start w:val="1"/>
      <w:numFmt w:val="lowerRoman"/>
      <w:lvlText w:val="%3."/>
      <w:lvlJc w:val="right"/>
      <w:pPr>
        <w:ind w:left="3528" w:hanging="180"/>
      </w:pPr>
    </w:lvl>
    <w:lvl w:ilvl="3" w:tplc="0416000F" w:tentative="1">
      <w:start w:val="1"/>
      <w:numFmt w:val="decimal"/>
      <w:lvlText w:val="%4."/>
      <w:lvlJc w:val="left"/>
      <w:pPr>
        <w:ind w:left="4248" w:hanging="360"/>
      </w:pPr>
    </w:lvl>
    <w:lvl w:ilvl="4" w:tplc="04160019" w:tentative="1">
      <w:start w:val="1"/>
      <w:numFmt w:val="lowerLetter"/>
      <w:lvlText w:val="%5."/>
      <w:lvlJc w:val="left"/>
      <w:pPr>
        <w:ind w:left="4968" w:hanging="360"/>
      </w:pPr>
    </w:lvl>
    <w:lvl w:ilvl="5" w:tplc="0416001B" w:tentative="1">
      <w:start w:val="1"/>
      <w:numFmt w:val="lowerRoman"/>
      <w:lvlText w:val="%6."/>
      <w:lvlJc w:val="right"/>
      <w:pPr>
        <w:ind w:left="5688" w:hanging="180"/>
      </w:pPr>
    </w:lvl>
    <w:lvl w:ilvl="6" w:tplc="0416000F" w:tentative="1">
      <w:start w:val="1"/>
      <w:numFmt w:val="decimal"/>
      <w:lvlText w:val="%7."/>
      <w:lvlJc w:val="left"/>
      <w:pPr>
        <w:ind w:left="6408" w:hanging="360"/>
      </w:pPr>
    </w:lvl>
    <w:lvl w:ilvl="7" w:tplc="04160019" w:tentative="1">
      <w:start w:val="1"/>
      <w:numFmt w:val="lowerLetter"/>
      <w:lvlText w:val="%8."/>
      <w:lvlJc w:val="left"/>
      <w:pPr>
        <w:ind w:left="7128" w:hanging="360"/>
      </w:pPr>
    </w:lvl>
    <w:lvl w:ilvl="8" w:tplc="0416001B" w:tentative="1">
      <w:start w:val="1"/>
      <w:numFmt w:val="lowerRoman"/>
      <w:lvlText w:val="%9."/>
      <w:lvlJc w:val="right"/>
      <w:pPr>
        <w:ind w:left="7848" w:hanging="180"/>
      </w:pPr>
    </w:lvl>
  </w:abstractNum>
  <w:num w:numId="1">
    <w:abstractNumId w:val="0"/>
  </w:num>
  <w:num w:numId="2">
    <w:abstractNumId w:val="18"/>
  </w:num>
  <w:num w:numId="3">
    <w:abstractNumId w:val="23"/>
  </w:num>
  <w:num w:numId="4">
    <w:abstractNumId w:val="24"/>
  </w:num>
  <w:num w:numId="5">
    <w:abstractNumId w:val="14"/>
  </w:num>
  <w:num w:numId="6">
    <w:abstractNumId w:val="6"/>
  </w:num>
  <w:num w:numId="7">
    <w:abstractNumId w:val="13"/>
  </w:num>
  <w:num w:numId="8">
    <w:abstractNumId w:val="3"/>
  </w:num>
  <w:num w:numId="9">
    <w:abstractNumId w:val="7"/>
  </w:num>
  <w:num w:numId="10">
    <w:abstractNumId w:val="8"/>
  </w:num>
  <w:num w:numId="11">
    <w:abstractNumId w:val="9"/>
  </w:num>
  <w:num w:numId="12">
    <w:abstractNumId w:val="10"/>
  </w:num>
  <w:num w:numId="13">
    <w:abstractNumId w:val="11"/>
  </w:num>
  <w:num w:numId="14">
    <w:abstractNumId w:val="17"/>
  </w:num>
  <w:num w:numId="15">
    <w:abstractNumId w:val="21"/>
  </w:num>
  <w:num w:numId="16">
    <w:abstractNumId w:val="12"/>
  </w:num>
  <w:num w:numId="17">
    <w:abstractNumId w:val="15"/>
  </w:num>
  <w:num w:numId="18">
    <w:abstractNumId w:val="2"/>
  </w:num>
  <w:num w:numId="19">
    <w:abstractNumId w:val="16"/>
  </w:num>
  <w:num w:numId="20">
    <w:abstractNumId w:val="22"/>
  </w:num>
  <w:num w:numId="21">
    <w:abstractNumId w:val="20"/>
  </w:num>
  <w:num w:numId="22">
    <w:abstractNumId w:val="25"/>
  </w:num>
  <w:num w:numId="23">
    <w:abstractNumId w:val="19"/>
  </w:num>
  <w:num w:numId="24">
    <w:abstractNumId w:val="1"/>
  </w:num>
  <w:num w:numId="25">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1" w:dllVersion="513" w:checkStyle="1"/>
  <w:activeWritingStyle w:appName="MSWord" w:lang="es-ES_tradnl" w:vendorID="9" w:dllVersion="512" w:checkStyle="1"/>
  <w:activeWritingStyle w:appName="MSWord" w:lang="pt-PT"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00"/>
  <w:drawingGridVerticalSpacing w:val="120"/>
  <w:displayHorizontalDrawingGridEvery w:val="2"/>
  <w:displayVerticalDrawingGridEvery w:val="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D45"/>
    <w:rsid w:val="00001A2C"/>
    <w:rsid w:val="0000421C"/>
    <w:rsid w:val="000057A1"/>
    <w:rsid w:val="00005873"/>
    <w:rsid w:val="00006F0E"/>
    <w:rsid w:val="000070B5"/>
    <w:rsid w:val="0000724F"/>
    <w:rsid w:val="000113A1"/>
    <w:rsid w:val="00016BE3"/>
    <w:rsid w:val="00017C0D"/>
    <w:rsid w:val="00022FDF"/>
    <w:rsid w:val="00030399"/>
    <w:rsid w:val="00030445"/>
    <w:rsid w:val="000320AC"/>
    <w:rsid w:val="000339E5"/>
    <w:rsid w:val="00033C58"/>
    <w:rsid w:val="00034D85"/>
    <w:rsid w:val="0003609B"/>
    <w:rsid w:val="00036E92"/>
    <w:rsid w:val="0004168A"/>
    <w:rsid w:val="000457E6"/>
    <w:rsid w:val="00046651"/>
    <w:rsid w:val="000468C1"/>
    <w:rsid w:val="00046AC5"/>
    <w:rsid w:val="000503DF"/>
    <w:rsid w:val="00061B8C"/>
    <w:rsid w:val="000633F6"/>
    <w:rsid w:val="000674CC"/>
    <w:rsid w:val="0007272F"/>
    <w:rsid w:val="000762F2"/>
    <w:rsid w:val="00080220"/>
    <w:rsid w:val="00082872"/>
    <w:rsid w:val="00090659"/>
    <w:rsid w:val="00093AA7"/>
    <w:rsid w:val="000952AC"/>
    <w:rsid w:val="00096801"/>
    <w:rsid w:val="00097F0C"/>
    <w:rsid w:val="000A07CF"/>
    <w:rsid w:val="000A1539"/>
    <w:rsid w:val="000A24ED"/>
    <w:rsid w:val="000A29FB"/>
    <w:rsid w:val="000A363B"/>
    <w:rsid w:val="000A4E44"/>
    <w:rsid w:val="000A5CB4"/>
    <w:rsid w:val="000A65B5"/>
    <w:rsid w:val="000A7CF3"/>
    <w:rsid w:val="000A7FE0"/>
    <w:rsid w:val="000B04C1"/>
    <w:rsid w:val="000B0CC7"/>
    <w:rsid w:val="000B1925"/>
    <w:rsid w:val="000B1CD0"/>
    <w:rsid w:val="000B282D"/>
    <w:rsid w:val="000B28A2"/>
    <w:rsid w:val="000B5599"/>
    <w:rsid w:val="000B575F"/>
    <w:rsid w:val="000B5E06"/>
    <w:rsid w:val="000B687B"/>
    <w:rsid w:val="000B6FA2"/>
    <w:rsid w:val="000C00A3"/>
    <w:rsid w:val="000C18D1"/>
    <w:rsid w:val="000C27CF"/>
    <w:rsid w:val="000C32C0"/>
    <w:rsid w:val="000C4C48"/>
    <w:rsid w:val="000C5452"/>
    <w:rsid w:val="000D2061"/>
    <w:rsid w:val="000D6F0B"/>
    <w:rsid w:val="000E0B46"/>
    <w:rsid w:val="000E1F7F"/>
    <w:rsid w:val="000E364E"/>
    <w:rsid w:val="000E612C"/>
    <w:rsid w:val="000E64B2"/>
    <w:rsid w:val="000E7029"/>
    <w:rsid w:val="000F049D"/>
    <w:rsid w:val="000F2942"/>
    <w:rsid w:val="000F31A2"/>
    <w:rsid w:val="000F430F"/>
    <w:rsid w:val="000F50BF"/>
    <w:rsid w:val="000F5949"/>
    <w:rsid w:val="000F5BD4"/>
    <w:rsid w:val="00101FAB"/>
    <w:rsid w:val="00103A49"/>
    <w:rsid w:val="00105407"/>
    <w:rsid w:val="00105EF8"/>
    <w:rsid w:val="001071D8"/>
    <w:rsid w:val="001073AC"/>
    <w:rsid w:val="00110B91"/>
    <w:rsid w:val="00114451"/>
    <w:rsid w:val="0012125D"/>
    <w:rsid w:val="00121B00"/>
    <w:rsid w:val="001223ED"/>
    <w:rsid w:val="001228DC"/>
    <w:rsid w:val="00125DD8"/>
    <w:rsid w:val="00126C8F"/>
    <w:rsid w:val="0012785E"/>
    <w:rsid w:val="001348CD"/>
    <w:rsid w:val="00134B57"/>
    <w:rsid w:val="001360B4"/>
    <w:rsid w:val="001371B6"/>
    <w:rsid w:val="00140CE0"/>
    <w:rsid w:val="001446D4"/>
    <w:rsid w:val="001452B9"/>
    <w:rsid w:val="001467DC"/>
    <w:rsid w:val="001572F9"/>
    <w:rsid w:val="00161420"/>
    <w:rsid w:val="00162E8D"/>
    <w:rsid w:val="00163A12"/>
    <w:rsid w:val="0016686F"/>
    <w:rsid w:val="00167755"/>
    <w:rsid w:val="001715B3"/>
    <w:rsid w:val="001721DA"/>
    <w:rsid w:val="00174FF4"/>
    <w:rsid w:val="00175166"/>
    <w:rsid w:val="00175523"/>
    <w:rsid w:val="00177311"/>
    <w:rsid w:val="0018034C"/>
    <w:rsid w:val="001808EF"/>
    <w:rsid w:val="00185010"/>
    <w:rsid w:val="001864E3"/>
    <w:rsid w:val="00187DFE"/>
    <w:rsid w:val="001900E7"/>
    <w:rsid w:val="00194379"/>
    <w:rsid w:val="00197B4E"/>
    <w:rsid w:val="00197DE6"/>
    <w:rsid w:val="001A2C4E"/>
    <w:rsid w:val="001A34C3"/>
    <w:rsid w:val="001A4571"/>
    <w:rsid w:val="001B1D74"/>
    <w:rsid w:val="001B2D5E"/>
    <w:rsid w:val="001B485F"/>
    <w:rsid w:val="001C00F9"/>
    <w:rsid w:val="001C10DD"/>
    <w:rsid w:val="001C2858"/>
    <w:rsid w:val="001C2A3E"/>
    <w:rsid w:val="001C55F2"/>
    <w:rsid w:val="001C6D29"/>
    <w:rsid w:val="001C7877"/>
    <w:rsid w:val="001D432D"/>
    <w:rsid w:val="001D4952"/>
    <w:rsid w:val="001D4B29"/>
    <w:rsid w:val="001D58F6"/>
    <w:rsid w:val="001E17E2"/>
    <w:rsid w:val="001E306A"/>
    <w:rsid w:val="001E3723"/>
    <w:rsid w:val="001E4585"/>
    <w:rsid w:val="001E58A5"/>
    <w:rsid w:val="001E79C4"/>
    <w:rsid w:val="001F605E"/>
    <w:rsid w:val="001F655E"/>
    <w:rsid w:val="0020228D"/>
    <w:rsid w:val="00203977"/>
    <w:rsid w:val="002078F4"/>
    <w:rsid w:val="00210D96"/>
    <w:rsid w:val="00212585"/>
    <w:rsid w:val="00212E7E"/>
    <w:rsid w:val="00212F5D"/>
    <w:rsid w:val="002144E1"/>
    <w:rsid w:val="002151CB"/>
    <w:rsid w:val="002167EB"/>
    <w:rsid w:val="00216872"/>
    <w:rsid w:val="002208DC"/>
    <w:rsid w:val="00221CF3"/>
    <w:rsid w:val="00222ABB"/>
    <w:rsid w:val="00223432"/>
    <w:rsid w:val="0022481E"/>
    <w:rsid w:val="00226DB6"/>
    <w:rsid w:val="00230164"/>
    <w:rsid w:val="002309A2"/>
    <w:rsid w:val="00230C49"/>
    <w:rsid w:val="002314ED"/>
    <w:rsid w:val="00232426"/>
    <w:rsid w:val="00236897"/>
    <w:rsid w:val="0023726D"/>
    <w:rsid w:val="00237638"/>
    <w:rsid w:val="0024202E"/>
    <w:rsid w:val="00242A99"/>
    <w:rsid w:val="00244F0B"/>
    <w:rsid w:val="002462F7"/>
    <w:rsid w:val="00250CA3"/>
    <w:rsid w:val="00252121"/>
    <w:rsid w:val="00257E1B"/>
    <w:rsid w:val="002639E2"/>
    <w:rsid w:val="00266CAB"/>
    <w:rsid w:val="00274842"/>
    <w:rsid w:val="00274CDC"/>
    <w:rsid w:val="00276B0E"/>
    <w:rsid w:val="00277EBC"/>
    <w:rsid w:val="002800A9"/>
    <w:rsid w:val="0028205D"/>
    <w:rsid w:val="00282C53"/>
    <w:rsid w:val="00284272"/>
    <w:rsid w:val="00286EBA"/>
    <w:rsid w:val="00286FB6"/>
    <w:rsid w:val="00287A23"/>
    <w:rsid w:val="00287A31"/>
    <w:rsid w:val="00290678"/>
    <w:rsid w:val="002918ED"/>
    <w:rsid w:val="00292DA5"/>
    <w:rsid w:val="00294022"/>
    <w:rsid w:val="00296155"/>
    <w:rsid w:val="002A12A5"/>
    <w:rsid w:val="002A3FA7"/>
    <w:rsid w:val="002A3FEA"/>
    <w:rsid w:val="002A44DF"/>
    <w:rsid w:val="002A6493"/>
    <w:rsid w:val="002A64E4"/>
    <w:rsid w:val="002A7E55"/>
    <w:rsid w:val="002B0CA6"/>
    <w:rsid w:val="002B0D6E"/>
    <w:rsid w:val="002B2972"/>
    <w:rsid w:val="002B32B7"/>
    <w:rsid w:val="002B4A32"/>
    <w:rsid w:val="002B7B78"/>
    <w:rsid w:val="002C1369"/>
    <w:rsid w:val="002C14FA"/>
    <w:rsid w:val="002C1A92"/>
    <w:rsid w:val="002C38E6"/>
    <w:rsid w:val="002C42E6"/>
    <w:rsid w:val="002C5182"/>
    <w:rsid w:val="002C5ED2"/>
    <w:rsid w:val="002C749A"/>
    <w:rsid w:val="002D2547"/>
    <w:rsid w:val="002D334D"/>
    <w:rsid w:val="002D6791"/>
    <w:rsid w:val="002D6FD5"/>
    <w:rsid w:val="002E0A69"/>
    <w:rsid w:val="002E300E"/>
    <w:rsid w:val="002E3458"/>
    <w:rsid w:val="002E453A"/>
    <w:rsid w:val="002F100B"/>
    <w:rsid w:val="002F2226"/>
    <w:rsid w:val="002F46EC"/>
    <w:rsid w:val="002F73CE"/>
    <w:rsid w:val="002F7A22"/>
    <w:rsid w:val="003106F7"/>
    <w:rsid w:val="00310D43"/>
    <w:rsid w:val="00313742"/>
    <w:rsid w:val="0031387F"/>
    <w:rsid w:val="00313D2C"/>
    <w:rsid w:val="00314E8E"/>
    <w:rsid w:val="0031667A"/>
    <w:rsid w:val="00316F2A"/>
    <w:rsid w:val="0032165F"/>
    <w:rsid w:val="003216FA"/>
    <w:rsid w:val="0032295C"/>
    <w:rsid w:val="00325ADF"/>
    <w:rsid w:val="00326AB4"/>
    <w:rsid w:val="0032786F"/>
    <w:rsid w:val="0033065E"/>
    <w:rsid w:val="003314B0"/>
    <w:rsid w:val="003325C1"/>
    <w:rsid w:val="00333027"/>
    <w:rsid w:val="00333E7D"/>
    <w:rsid w:val="003364D3"/>
    <w:rsid w:val="00336B50"/>
    <w:rsid w:val="00343CA0"/>
    <w:rsid w:val="003470C4"/>
    <w:rsid w:val="0034711E"/>
    <w:rsid w:val="0034762A"/>
    <w:rsid w:val="00354186"/>
    <w:rsid w:val="00356A9E"/>
    <w:rsid w:val="00365422"/>
    <w:rsid w:val="003654C5"/>
    <w:rsid w:val="00366649"/>
    <w:rsid w:val="00370A47"/>
    <w:rsid w:val="00370CC6"/>
    <w:rsid w:val="00370D7A"/>
    <w:rsid w:val="00375844"/>
    <w:rsid w:val="003758B4"/>
    <w:rsid w:val="00377236"/>
    <w:rsid w:val="00386D09"/>
    <w:rsid w:val="00390564"/>
    <w:rsid w:val="0039220D"/>
    <w:rsid w:val="003943A9"/>
    <w:rsid w:val="00395A68"/>
    <w:rsid w:val="003A2DF1"/>
    <w:rsid w:val="003A2EF0"/>
    <w:rsid w:val="003A56CE"/>
    <w:rsid w:val="003A5AA6"/>
    <w:rsid w:val="003B0E61"/>
    <w:rsid w:val="003B173A"/>
    <w:rsid w:val="003B3FB1"/>
    <w:rsid w:val="003B7C44"/>
    <w:rsid w:val="003B7D61"/>
    <w:rsid w:val="003C1046"/>
    <w:rsid w:val="003C1BDD"/>
    <w:rsid w:val="003D4EBA"/>
    <w:rsid w:val="003E2535"/>
    <w:rsid w:val="003F0241"/>
    <w:rsid w:val="003F2026"/>
    <w:rsid w:val="003F21C7"/>
    <w:rsid w:val="004017FC"/>
    <w:rsid w:val="004017FD"/>
    <w:rsid w:val="00403DCF"/>
    <w:rsid w:val="00405F79"/>
    <w:rsid w:val="00412B53"/>
    <w:rsid w:val="00422A82"/>
    <w:rsid w:val="00425148"/>
    <w:rsid w:val="004252F5"/>
    <w:rsid w:val="004261FF"/>
    <w:rsid w:val="004305B0"/>
    <w:rsid w:val="00430FA8"/>
    <w:rsid w:val="00432AD9"/>
    <w:rsid w:val="004332F5"/>
    <w:rsid w:val="0044023B"/>
    <w:rsid w:val="00440777"/>
    <w:rsid w:val="00440937"/>
    <w:rsid w:val="00440BEB"/>
    <w:rsid w:val="00442DB6"/>
    <w:rsid w:val="0044497E"/>
    <w:rsid w:val="00450442"/>
    <w:rsid w:val="00451918"/>
    <w:rsid w:val="004521E9"/>
    <w:rsid w:val="0045295B"/>
    <w:rsid w:val="00453346"/>
    <w:rsid w:val="0045377C"/>
    <w:rsid w:val="00453F2C"/>
    <w:rsid w:val="00465FDD"/>
    <w:rsid w:val="00470CD2"/>
    <w:rsid w:val="00471353"/>
    <w:rsid w:val="004726EE"/>
    <w:rsid w:val="00474014"/>
    <w:rsid w:val="00476348"/>
    <w:rsid w:val="004769DD"/>
    <w:rsid w:val="0047735E"/>
    <w:rsid w:val="00480519"/>
    <w:rsid w:val="0048091E"/>
    <w:rsid w:val="004816DD"/>
    <w:rsid w:val="004824C4"/>
    <w:rsid w:val="004828F7"/>
    <w:rsid w:val="00484BE3"/>
    <w:rsid w:val="00485BA2"/>
    <w:rsid w:val="0048702D"/>
    <w:rsid w:val="00487160"/>
    <w:rsid w:val="0049009A"/>
    <w:rsid w:val="00491A68"/>
    <w:rsid w:val="0049224B"/>
    <w:rsid w:val="0049228B"/>
    <w:rsid w:val="00493F96"/>
    <w:rsid w:val="004A2175"/>
    <w:rsid w:val="004A3EE5"/>
    <w:rsid w:val="004A436D"/>
    <w:rsid w:val="004A44B5"/>
    <w:rsid w:val="004A64CA"/>
    <w:rsid w:val="004A6A8F"/>
    <w:rsid w:val="004A7282"/>
    <w:rsid w:val="004B04EB"/>
    <w:rsid w:val="004B127D"/>
    <w:rsid w:val="004B710C"/>
    <w:rsid w:val="004C284C"/>
    <w:rsid w:val="004C340B"/>
    <w:rsid w:val="004C3576"/>
    <w:rsid w:val="004C410A"/>
    <w:rsid w:val="004C6FA2"/>
    <w:rsid w:val="004C779F"/>
    <w:rsid w:val="004D0554"/>
    <w:rsid w:val="004D5F43"/>
    <w:rsid w:val="004E113B"/>
    <w:rsid w:val="004E14AE"/>
    <w:rsid w:val="004E24E5"/>
    <w:rsid w:val="004F23ED"/>
    <w:rsid w:val="004F2E01"/>
    <w:rsid w:val="004F4081"/>
    <w:rsid w:val="004F5339"/>
    <w:rsid w:val="004F6053"/>
    <w:rsid w:val="0050174F"/>
    <w:rsid w:val="005042C1"/>
    <w:rsid w:val="0050620A"/>
    <w:rsid w:val="00510B39"/>
    <w:rsid w:val="00510F77"/>
    <w:rsid w:val="00512890"/>
    <w:rsid w:val="00514AA5"/>
    <w:rsid w:val="005165AE"/>
    <w:rsid w:val="00522478"/>
    <w:rsid w:val="005273DA"/>
    <w:rsid w:val="005278DD"/>
    <w:rsid w:val="00527973"/>
    <w:rsid w:val="0053141A"/>
    <w:rsid w:val="00532FAA"/>
    <w:rsid w:val="00536A8C"/>
    <w:rsid w:val="00536D54"/>
    <w:rsid w:val="00536E8C"/>
    <w:rsid w:val="005373F3"/>
    <w:rsid w:val="00541DF7"/>
    <w:rsid w:val="00543880"/>
    <w:rsid w:val="005449D4"/>
    <w:rsid w:val="00545ED2"/>
    <w:rsid w:val="005479BB"/>
    <w:rsid w:val="00547FEA"/>
    <w:rsid w:val="00552972"/>
    <w:rsid w:val="00554D59"/>
    <w:rsid w:val="00556AB4"/>
    <w:rsid w:val="005611B3"/>
    <w:rsid w:val="00561986"/>
    <w:rsid w:val="00564AC8"/>
    <w:rsid w:val="00570E73"/>
    <w:rsid w:val="0057156F"/>
    <w:rsid w:val="0057513B"/>
    <w:rsid w:val="005779CD"/>
    <w:rsid w:val="00581FCC"/>
    <w:rsid w:val="005825C7"/>
    <w:rsid w:val="00585674"/>
    <w:rsid w:val="00587330"/>
    <w:rsid w:val="0059569B"/>
    <w:rsid w:val="005A1770"/>
    <w:rsid w:val="005A3DAF"/>
    <w:rsid w:val="005A53DA"/>
    <w:rsid w:val="005B0E77"/>
    <w:rsid w:val="005B1A29"/>
    <w:rsid w:val="005B2FF5"/>
    <w:rsid w:val="005B59B4"/>
    <w:rsid w:val="005B625E"/>
    <w:rsid w:val="005C15F1"/>
    <w:rsid w:val="005C3732"/>
    <w:rsid w:val="005C5877"/>
    <w:rsid w:val="005C6349"/>
    <w:rsid w:val="005D0425"/>
    <w:rsid w:val="005D454E"/>
    <w:rsid w:val="005D72A9"/>
    <w:rsid w:val="005E25AE"/>
    <w:rsid w:val="005E2820"/>
    <w:rsid w:val="005E6295"/>
    <w:rsid w:val="005E675E"/>
    <w:rsid w:val="005F231E"/>
    <w:rsid w:val="005F3FAF"/>
    <w:rsid w:val="005F4EDA"/>
    <w:rsid w:val="0060008A"/>
    <w:rsid w:val="0060010A"/>
    <w:rsid w:val="006010B0"/>
    <w:rsid w:val="00602EF1"/>
    <w:rsid w:val="00603558"/>
    <w:rsid w:val="0060483D"/>
    <w:rsid w:val="006072EF"/>
    <w:rsid w:val="006073D8"/>
    <w:rsid w:val="006117B7"/>
    <w:rsid w:val="00611C1B"/>
    <w:rsid w:val="006133DA"/>
    <w:rsid w:val="006142C8"/>
    <w:rsid w:val="00616D66"/>
    <w:rsid w:val="00617C26"/>
    <w:rsid w:val="006214EF"/>
    <w:rsid w:val="0062766B"/>
    <w:rsid w:val="006276EF"/>
    <w:rsid w:val="00631721"/>
    <w:rsid w:val="0063348E"/>
    <w:rsid w:val="0063596C"/>
    <w:rsid w:val="00636364"/>
    <w:rsid w:val="00637635"/>
    <w:rsid w:val="00640BEC"/>
    <w:rsid w:val="006430E1"/>
    <w:rsid w:val="006442BB"/>
    <w:rsid w:val="0064450E"/>
    <w:rsid w:val="0064572F"/>
    <w:rsid w:val="0064639E"/>
    <w:rsid w:val="0064717F"/>
    <w:rsid w:val="00647500"/>
    <w:rsid w:val="00647866"/>
    <w:rsid w:val="00651B46"/>
    <w:rsid w:val="00655C6F"/>
    <w:rsid w:val="00660137"/>
    <w:rsid w:val="0066065A"/>
    <w:rsid w:val="006607CD"/>
    <w:rsid w:val="0066377E"/>
    <w:rsid w:val="00663992"/>
    <w:rsid w:val="00666E7C"/>
    <w:rsid w:val="00670773"/>
    <w:rsid w:val="00672174"/>
    <w:rsid w:val="00672787"/>
    <w:rsid w:val="00672AA1"/>
    <w:rsid w:val="0067391A"/>
    <w:rsid w:val="00674136"/>
    <w:rsid w:val="006741FE"/>
    <w:rsid w:val="00675864"/>
    <w:rsid w:val="0067799A"/>
    <w:rsid w:val="00677B9D"/>
    <w:rsid w:val="00680C95"/>
    <w:rsid w:val="006815CE"/>
    <w:rsid w:val="006837F8"/>
    <w:rsid w:val="00683C09"/>
    <w:rsid w:val="00686B8F"/>
    <w:rsid w:val="00691CBC"/>
    <w:rsid w:val="0069286A"/>
    <w:rsid w:val="006931C5"/>
    <w:rsid w:val="00694BD4"/>
    <w:rsid w:val="00696F28"/>
    <w:rsid w:val="00697BAD"/>
    <w:rsid w:val="006A24E1"/>
    <w:rsid w:val="006A489B"/>
    <w:rsid w:val="006B0709"/>
    <w:rsid w:val="006B0FC2"/>
    <w:rsid w:val="006B3584"/>
    <w:rsid w:val="006B435F"/>
    <w:rsid w:val="006B696B"/>
    <w:rsid w:val="006B6A50"/>
    <w:rsid w:val="006C0FA0"/>
    <w:rsid w:val="006C36A8"/>
    <w:rsid w:val="006C559A"/>
    <w:rsid w:val="006C6014"/>
    <w:rsid w:val="006D02A4"/>
    <w:rsid w:val="006D0A61"/>
    <w:rsid w:val="006D0EE4"/>
    <w:rsid w:val="006D224E"/>
    <w:rsid w:val="006D35F0"/>
    <w:rsid w:val="006D4C95"/>
    <w:rsid w:val="006D55F5"/>
    <w:rsid w:val="006D7113"/>
    <w:rsid w:val="006D7C93"/>
    <w:rsid w:val="006E036D"/>
    <w:rsid w:val="006E06B2"/>
    <w:rsid w:val="006E1109"/>
    <w:rsid w:val="006E35D1"/>
    <w:rsid w:val="006E4D75"/>
    <w:rsid w:val="006E7BE9"/>
    <w:rsid w:val="006F137D"/>
    <w:rsid w:val="006F20D8"/>
    <w:rsid w:val="006F2F25"/>
    <w:rsid w:val="006F3266"/>
    <w:rsid w:val="006F3921"/>
    <w:rsid w:val="006F5708"/>
    <w:rsid w:val="006F7880"/>
    <w:rsid w:val="00700FC1"/>
    <w:rsid w:val="00701E12"/>
    <w:rsid w:val="007064F0"/>
    <w:rsid w:val="00706649"/>
    <w:rsid w:val="007071A8"/>
    <w:rsid w:val="00710AC7"/>
    <w:rsid w:val="00710E5E"/>
    <w:rsid w:val="0071336F"/>
    <w:rsid w:val="00714AC8"/>
    <w:rsid w:val="00717EE5"/>
    <w:rsid w:val="00721716"/>
    <w:rsid w:val="00721DB8"/>
    <w:rsid w:val="0072357F"/>
    <w:rsid w:val="00727359"/>
    <w:rsid w:val="007333DC"/>
    <w:rsid w:val="00734441"/>
    <w:rsid w:val="00734F2C"/>
    <w:rsid w:val="00736F1A"/>
    <w:rsid w:val="00750674"/>
    <w:rsid w:val="007511F9"/>
    <w:rsid w:val="0075162C"/>
    <w:rsid w:val="007518FF"/>
    <w:rsid w:val="007528DF"/>
    <w:rsid w:val="0075412F"/>
    <w:rsid w:val="00756B44"/>
    <w:rsid w:val="00764E7D"/>
    <w:rsid w:val="00765160"/>
    <w:rsid w:val="007667DC"/>
    <w:rsid w:val="00767615"/>
    <w:rsid w:val="0077327F"/>
    <w:rsid w:val="007741D7"/>
    <w:rsid w:val="007751BF"/>
    <w:rsid w:val="0077551E"/>
    <w:rsid w:val="007769C5"/>
    <w:rsid w:val="007773FA"/>
    <w:rsid w:val="00777987"/>
    <w:rsid w:val="00782287"/>
    <w:rsid w:val="007878CE"/>
    <w:rsid w:val="00791256"/>
    <w:rsid w:val="007918F7"/>
    <w:rsid w:val="00796CAE"/>
    <w:rsid w:val="007A0B25"/>
    <w:rsid w:val="007A15B4"/>
    <w:rsid w:val="007A16DF"/>
    <w:rsid w:val="007A2831"/>
    <w:rsid w:val="007A471E"/>
    <w:rsid w:val="007A4C08"/>
    <w:rsid w:val="007A67EB"/>
    <w:rsid w:val="007B2F3A"/>
    <w:rsid w:val="007B3AB2"/>
    <w:rsid w:val="007B6454"/>
    <w:rsid w:val="007B73E6"/>
    <w:rsid w:val="007C13DF"/>
    <w:rsid w:val="007C1AA2"/>
    <w:rsid w:val="007D0967"/>
    <w:rsid w:val="007D3B1D"/>
    <w:rsid w:val="007D42E4"/>
    <w:rsid w:val="007D4565"/>
    <w:rsid w:val="007D57F9"/>
    <w:rsid w:val="007D7BB1"/>
    <w:rsid w:val="007E0071"/>
    <w:rsid w:val="007E059A"/>
    <w:rsid w:val="007F5995"/>
    <w:rsid w:val="007F6419"/>
    <w:rsid w:val="0080171E"/>
    <w:rsid w:val="00801CA5"/>
    <w:rsid w:val="00802F16"/>
    <w:rsid w:val="00806F60"/>
    <w:rsid w:val="00813740"/>
    <w:rsid w:val="00813C7F"/>
    <w:rsid w:val="00822CEB"/>
    <w:rsid w:val="00824072"/>
    <w:rsid w:val="00824243"/>
    <w:rsid w:val="0082464F"/>
    <w:rsid w:val="008251E1"/>
    <w:rsid w:val="00825B42"/>
    <w:rsid w:val="00825B91"/>
    <w:rsid w:val="0083196C"/>
    <w:rsid w:val="00833BBF"/>
    <w:rsid w:val="00837A8A"/>
    <w:rsid w:val="00841DFF"/>
    <w:rsid w:val="0084396B"/>
    <w:rsid w:val="0084416A"/>
    <w:rsid w:val="00844C1C"/>
    <w:rsid w:val="008456AE"/>
    <w:rsid w:val="00847631"/>
    <w:rsid w:val="00847C26"/>
    <w:rsid w:val="00860564"/>
    <w:rsid w:val="00870438"/>
    <w:rsid w:val="0087278E"/>
    <w:rsid w:val="00874820"/>
    <w:rsid w:val="00874C60"/>
    <w:rsid w:val="00874E97"/>
    <w:rsid w:val="00875AB1"/>
    <w:rsid w:val="00877C0C"/>
    <w:rsid w:val="0088422A"/>
    <w:rsid w:val="00892704"/>
    <w:rsid w:val="008A0D3A"/>
    <w:rsid w:val="008A0F78"/>
    <w:rsid w:val="008A15AD"/>
    <w:rsid w:val="008A5730"/>
    <w:rsid w:val="008B0B0A"/>
    <w:rsid w:val="008B14F0"/>
    <w:rsid w:val="008B221C"/>
    <w:rsid w:val="008B28C9"/>
    <w:rsid w:val="008B2AAB"/>
    <w:rsid w:val="008B4D3C"/>
    <w:rsid w:val="008B6B36"/>
    <w:rsid w:val="008B7FD6"/>
    <w:rsid w:val="008C7AF5"/>
    <w:rsid w:val="008D1F0B"/>
    <w:rsid w:val="008D4F30"/>
    <w:rsid w:val="008D5772"/>
    <w:rsid w:val="008E082C"/>
    <w:rsid w:val="008E1140"/>
    <w:rsid w:val="008E2DBB"/>
    <w:rsid w:val="008E46EA"/>
    <w:rsid w:val="008E63D3"/>
    <w:rsid w:val="008E6AED"/>
    <w:rsid w:val="008F4308"/>
    <w:rsid w:val="008F4FA1"/>
    <w:rsid w:val="008F50F8"/>
    <w:rsid w:val="008F5DEA"/>
    <w:rsid w:val="00901123"/>
    <w:rsid w:val="00902414"/>
    <w:rsid w:val="009025AD"/>
    <w:rsid w:val="00902C29"/>
    <w:rsid w:val="00903623"/>
    <w:rsid w:val="0090607B"/>
    <w:rsid w:val="00910387"/>
    <w:rsid w:val="00911C25"/>
    <w:rsid w:val="00914D50"/>
    <w:rsid w:val="00914E2A"/>
    <w:rsid w:val="00916191"/>
    <w:rsid w:val="00916F41"/>
    <w:rsid w:val="009214D4"/>
    <w:rsid w:val="00935E0A"/>
    <w:rsid w:val="00936B0A"/>
    <w:rsid w:val="00936FEE"/>
    <w:rsid w:val="009406FB"/>
    <w:rsid w:val="00940AF7"/>
    <w:rsid w:val="00941001"/>
    <w:rsid w:val="00941640"/>
    <w:rsid w:val="009437E4"/>
    <w:rsid w:val="009438F9"/>
    <w:rsid w:val="00947EEF"/>
    <w:rsid w:val="0095327A"/>
    <w:rsid w:val="009548E0"/>
    <w:rsid w:val="00956434"/>
    <w:rsid w:val="0096297C"/>
    <w:rsid w:val="0096473E"/>
    <w:rsid w:val="00965B4D"/>
    <w:rsid w:val="009713A2"/>
    <w:rsid w:val="009719A4"/>
    <w:rsid w:val="00972D99"/>
    <w:rsid w:val="009734C4"/>
    <w:rsid w:val="009751F3"/>
    <w:rsid w:val="00983160"/>
    <w:rsid w:val="009833A8"/>
    <w:rsid w:val="00983D39"/>
    <w:rsid w:val="00984295"/>
    <w:rsid w:val="009846AC"/>
    <w:rsid w:val="0098539C"/>
    <w:rsid w:val="009868FF"/>
    <w:rsid w:val="0099171F"/>
    <w:rsid w:val="009919A5"/>
    <w:rsid w:val="00992567"/>
    <w:rsid w:val="00993296"/>
    <w:rsid w:val="009A24A2"/>
    <w:rsid w:val="009A49D1"/>
    <w:rsid w:val="009A50B2"/>
    <w:rsid w:val="009A6C79"/>
    <w:rsid w:val="009B1074"/>
    <w:rsid w:val="009B1D99"/>
    <w:rsid w:val="009B2D23"/>
    <w:rsid w:val="009B7E34"/>
    <w:rsid w:val="009C1819"/>
    <w:rsid w:val="009C35E0"/>
    <w:rsid w:val="009C390F"/>
    <w:rsid w:val="009C3DC5"/>
    <w:rsid w:val="009D07A9"/>
    <w:rsid w:val="009D1143"/>
    <w:rsid w:val="009D3936"/>
    <w:rsid w:val="009D59D1"/>
    <w:rsid w:val="009D7311"/>
    <w:rsid w:val="009D79F3"/>
    <w:rsid w:val="009E229E"/>
    <w:rsid w:val="009E2C15"/>
    <w:rsid w:val="009F15AB"/>
    <w:rsid w:val="009F3EB7"/>
    <w:rsid w:val="009F40C7"/>
    <w:rsid w:val="00A017AF"/>
    <w:rsid w:val="00A02BA0"/>
    <w:rsid w:val="00A03575"/>
    <w:rsid w:val="00A0372A"/>
    <w:rsid w:val="00A04C51"/>
    <w:rsid w:val="00A06683"/>
    <w:rsid w:val="00A0727A"/>
    <w:rsid w:val="00A07BAA"/>
    <w:rsid w:val="00A1039C"/>
    <w:rsid w:val="00A11DBB"/>
    <w:rsid w:val="00A14C89"/>
    <w:rsid w:val="00A14E77"/>
    <w:rsid w:val="00A15011"/>
    <w:rsid w:val="00A1714F"/>
    <w:rsid w:val="00A17BA2"/>
    <w:rsid w:val="00A252B1"/>
    <w:rsid w:val="00A3194F"/>
    <w:rsid w:val="00A3205A"/>
    <w:rsid w:val="00A337AE"/>
    <w:rsid w:val="00A35ED4"/>
    <w:rsid w:val="00A37122"/>
    <w:rsid w:val="00A37FA8"/>
    <w:rsid w:val="00A4173C"/>
    <w:rsid w:val="00A4418A"/>
    <w:rsid w:val="00A46D0E"/>
    <w:rsid w:val="00A47668"/>
    <w:rsid w:val="00A47FE3"/>
    <w:rsid w:val="00A53368"/>
    <w:rsid w:val="00A60B3E"/>
    <w:rsid w:val="00A620A8"/>
    <w:rsid w:val="00A628E9"/>
    <w:rsid w:val="00A63481"/>
    <w:rsid w:val="00A67510"/>
    <w:rsid w:val="00A67C05"/>
    <w:rsid w:val="00A67CC6"/>
    <w:rsid w:val="00A70430"/>
    <w:rsid w:val="00A70563"/>
    <w:rsid w:val="00A71FD7"/>
    <w:rsid w:val="00A734EA"/>
    <w:rsid w:val="00A73EDA"/>
    <w:rsid w:val="00A75881"/>
    <w:rsid w:val="00A83EC3"/>
    <w:rsid w:val="00A900A3"/>
    <w:rsid w:val="00A90F1D"/>
    <w:rsid w:val="00A91191"/>
    <w:rsid w:val="00A92736"/>
    <w:rsid w:val="00A929BB"/>
    <w:rsid w:val="00A93FCE"/>
    <w:rsid w:val="00A946E1"/>
    <w:rsid w:val="00A97EA9"/>
    <w:rsid w:val="00AA4508"/>
    <w:rsid w:val="00AA4BFB"/>
    <w:rsid w:val="00AA6BF8"/>
    <w:rsid w:val="00AA7BE9"/>
    <w:rsid w:val="00AB10A4"/>
    <w:rsid w:val="00AB26D5"/>
    <w:rsid w:val="00AB3CBC"/>
    <w:rsid w:val="00AC212F"/>
    <w:rsid w:val="00AC376E"/>
    <w:rsid w:val="00AC394E"/>
    <w:rsid w:val="00AC6D69"/>
    <w:rsid w:val="00AD00C6"/>
    <w:rsid w:val="00AD54D7"/>
    <w:rsid w:val="00AE2A5F"/>
    <w:rsid w:val="00AE2BB5"/>
    <w:rsid w:val="00AE3897"/>
    <w:rsid w:val="00AE4233"/>
    <w:rsid w:val="00AE5661"/>
    <w:rsid w:val="00AE6334"/>
    <w:rsid w:val="00AE667D"/>
    <w:rsid w:val="00AE66D9"/>
    <w:rsid w:val="00AE6F01"/>
    <w:rsid w:val="00AE79FF"/>
    <w:rsid w:val="00AF04FB"/>
    <w:rsid w:val="00AF34E2"/>
    <w:rsid w:val="00AF4D63"/>
    <w:rsid w:val="00AF50D4"/>
    <w:rsid w:val="00AF7624"/>
    <w:rsid w:val="00B014F5"/>
    <w:rsid w:val="00B03972"/>
    <w:rsid w:val="00B04BBA"/>
    <w:rsid w:val="00B12121"/>
    <w:rsid w:val="00B12487"/>
    <w:rsid w:val="00B12DAF"/>
    <w:rsid w:val="00B13EFF"/>
    <w:rsid w:val="00B1498C"/>
    <w:rsid w:val="00B14D3C"/>
    <w:rsid w:val="00B156C1"/>
    <w:rsid w:val="00B161A4"/>
    <w:rsid w:val="00B16F07"/>
    <w:rsid w:val="00B209E9"/>
    <w:rsid w:val="00B21359"/>
    <w:rsid w:val="00B22743"/>
    <w:rsid w:val="00B23E3C"/>
    <w:rsid w:val="00B243C2"/>
    <w:rsid w:val="00B25472"/>
    <w:rsid w:val="00B26728"/>
    <w:rsid w:val="00B27D82"/>
    <w:rsid w:val="00B31DEE"/>
    <w:rsid w:val="00B33F2B"/>
    <w:rsid w:val="00B34176"/>
    <w:rsid w:val="00B34A99"/>
    <w:rsid w:val="00B37B7B"/>
    <w:rsid w:val="00B41338"/>
    <w:rsid w:val="00B41B31"/>
    <w:rsid w:val="00B459A2"/>
    <w:rsid w:val="00B51759"/>
    <w:rsid w:val="00B5458E"/>
    <w:rsid w:val="00B56EF2"/>
    <w:rsid w:val="00B60BF0"/>
    <w:rsid w:val="00B65F94"/>
    <w:rsid w:val="00B66B73"/>
    <w:rsid w:val="00B71A52"/>
    <w:rsid w:val="00B743C9"/>
    <w:rsid w:val="00B76240"/>
    <w:rsid w:val="00B76A63"/>
    <w:rsid w:val="00B8014A"/>
    <w:rsid w:val="00B81F6A"/>
    <w:rsid w:val="00B83080"/>
    <w:rsid w:val="00B85337"/>
    <w:rsid w:val="00B86BE7"/>
    <w:rsid w:val="00B87B2E"/>
    <w:rsid w:val="00B91DBE"/>
    <w:rsid w:val="00B95377"/>
    <w:rsid w:val="00B9698F"/>
    <w:rsid w:val="00B96DEF"/>
    <w:rsid w:val="00BA0C14"/>
    <w:rsid w:val="00BA6500"/>
    <w:rsid w:val="00BB0450"/>
    <w:rsid w:val="00BB0EE5"/>
    <w:rsid w:val="00BB1014"/>
    <w:rsid w:val="00BB1894"/>
    <w:rsid w:val="00BB686E"/>
    <w:rsid w:val="00BB6CB6"/>
    <w:rsid w:val="00BB79DE"/>
    <w:rsid w:val="00BC1FCF"/>
    <w:rsid w:val="00BC3F5F"/>
    <w:rsid w:val="00BC6286"/>
    <w:rsid w:val="00BC786C"/>
    <w:rsid w:val="00BC7AD4"/>
    <w:rsid w:val="00BD2D73"/>
    <w:rsid w:val="00BD5FD2"/>
    <w:rsid w:val="00BD6039"/>
    <w:rsid w:val="00BE33C7"/>
    <w:rsid w:val="00BE68EB"/>
    <w:rsid w:val="00BE6FD0"/>
    <w:rsid w:val="00BE7DBA"/>
    <w:rsid w:val="00BF24E6"/>
    <w:rsid w:val="00BF764A"/>
    <w:rsid w:val="00C05AE2"/>
    <w:rsid w:val="00C062D1"/>
    <w:rsid w:val="00C06AF0"/>
    <w:rsid w:val="00C12C3F"/>
    <w:rsid w:val="00C142A0"/>
    <w:rsid w:val="00C14461"/>
    <w:rsid w:val="00C14EC2"/>
    <w:rsid w:val="00C152B3"/>
    <w:rsid w:val="00C164DB"/>
    <w:rsid w:val="00C17303"/>
    <w:rsid w:val="00C17A25"/>
    <w:rsid w:val="00C21742"/>
    <w:rsid w:val="00C21CE5"/>
    <w:rsid w:val="00C237DA"/>
    <w:rsid w:val="00C25044"/>
    <w:rsid w:val="00C26BAF"/>
    <w:rsid w:val="00C26E30"/>
    <w:rsid w:val="00C27917"/>
    <w:rsid w:val="00C300FB"/>
    <w:rsid w:val="00C31375"/>
    <w:rsid w:val="00C31DAB"/>
    <w:rsid w:val="00C32C96"/>
    <w:rsid w:val="00C34215"/>
    <w:rsid w:val="00C363EB"/>
    <w:rsid w:val="00C37C77"/>
    <w:rsid w:val="00C40663"/>
    <w:rsid w:val="00C4130C"/>
    <w:rsid w:val="00C421F2"/>
    <w:rsid w:val="00C43ADB"/>
    <w:rsid w:val="00C45259"/>
    <w:rsid w:val="00C456C9"/>
    <w:rsid w:val="00C45C29"/>
    <w:rsid w:val="00C53097"/>
    <w:rsid w:val="00C53912"/>
    <w:rsid w:val="00C54806"/>
    <w:rsid w:val="00C55691"/>
    <w:rsid w:val="00C613D8"/>
    <w:rsid w:val="00C62B3B"/>
    <w:rsid w:val="00C64979"/>
    <w:rsid w:val="00C7382D"/>
    <w:rsid w:val="00C739A6"/>
    <w:rsid w:val="00C74110"/>
    <w:rsid w:val="00C767EB"/>
    <w:rsid w:val="00C7785C"/>
    <w:rsid w:val="00C81D76"/>
    <w:rsid w:val="00C8278E"/>
    <w:rsid w:val="00C85CC4"/>
    <w:rsid w:val="00C87920"/>
    <w:rsid w:val="00C90CC9"/>
    <w:rsid w:val="00C91D20"/>
    <w:rsid w:val="00C92A9C"/>
    <w:rsid w:val="00C92DF4"/>
    <w:rsid w:val="00C946CA"/>
    <w:rsid w:val="00CA1574"/>
    <w:rsid w:val="00CA2496"/>
    <w:rsid w:val="00CA2616"/>
    <w:rsid w:val="00CA2884"/>
    <w:rsid w:val="00CA456D"/>
    <w:rsid w:val="00CA4666"/>
    <w:rsid w:val="00CB005B"/>
    <w:rsid w:val="00CB0B01"/>
    <w:rsid w:val="00CB0B59"/>
    <w:rsid w:val="00CB2A6C"/>
    <w:rsid w:val="00CB54FA"/>
    <w:rsid w:val="00CB6E21"/>
    <w:rsid w:val="00CC0FB5"/>
    <w:rsid w:val="00CC3CB2"/>
    <w:rsid w:val="00CC49DA"/>
    <w:rsid w:val="00CC6D53"/>
    <w:rsid w:val="00CC6F3F"/>
    <w:rsid w:val="00CD2D66"/>
    <w:rsid w:val="00CD3363"/>
    <w:rsid w:val="00CD3AEF"/>
    <w:rsid w:val="00CD5066"/>
    <w:rsid w:val="00CD6F84"/>
    <w:rsid w:val="00CD7DE2"/>
    <w:rsid w:val="00CE264A"/>
    <w:rsid w:val="00CE487E"/>
    <w:rsid w:val="00CE4EA4"/>
    <w:rsid w:val="00CE5443"/>
    <w:rsid w:val="00CE5ACE"/>
    <w:rsid w:val="00CE673C"/>
    <w:rsid w:val="00CE72F4"/>
    <w:rsid w:val="00CE765F"/>
    <w:rsid w:val="00CF0D85"/>
    <w:rsid w:val="00CF1F10"/>
    <w:rsid w:val="00CF2216"/>
    <w:rsid w:val="00CF2B06"/>
    <w:rsid w:val="00CF59BE"/>
    <w:rsid w:val="00CF5AC0"/>
    <w:rsid w:val="00CF685F"/>
    <w:rsid w:val="00CF7E3F"/>
    <w:rsid w:val="00D0054C"/>
    <w:rsid w:val="00D016DA"/>
    <w:rsid w:val="00D0174C"/>
    <w:rsid w:val="00D01EA8"/>
    <w:rsid w:val="00D0472B"/>
    <w:rsid w:val="00D11108"/>
    <w:rsid w:val="00D158E4"/>
    <w:rsid w:val="00D167B6"/>
    <w:rsid w:val="00D200E5"/>
    <w:rsid w:val="00D216CB"/>
    <w:rsid w:val="00D22B9A"/>
    <w:rsid w:val="00D23734"/>
    <w:rsid w:val="00D2380E"/>
    <w:rsid w:val="00D353A7"/>
    <w:rsid w:val="00D35912"/>
    <w:rsid w:val="00D3642D"/>
    <w:rsid w:val="00D375BD"/>
    <w:rsid w:val="00D375DA"/>
    <w:rsid w:val="00D37793"/>
    <w:rsid w:val="00D37E7A"/>
    <w:rsid w:val="00D40EF6"/>
    <w:rsid w:val="00D4128B"/>
    <w:rsid w:val="00D42484"/>
    <w:rsid w:val="00D424CF"/>
    <w:rsid w:val="00D44E93"/>
    <w:rsid w:val="00D51996"/>
    <w:rsid w:val="00D60B3D"/>
    <w:rsid w:val="00D63902"/>
    <w:rsid w:val="00D63D5B"/>
    <w:rsid w:val="00D6780D"/>
    <w:rsid w:val="00D71090"/>
    <w:rsid w:val="00D7199B"/>
    <w:rsid w:val="00D72045"/>
    <w:rsid w:val="00D74144"/>
    <w:rsid w:val="00D747EF"/>
    <w:rsid w:val="00D747F0"/>
    <w:rsid w:val="00D75385"/>
    <w:rsid w:val="00D76D36"/>
    <w:rsid w:val="00D8157F"/>
    <w:rsid w:val="00D872A3"/>
    <w:rsid w:val="00D874EB"/>
    <w:rsid w:val="00D904CD"/>
    <w:rsid w:val="00D90A34"/>
    <w:rsid w:val="00D91578"/>
    <w:rsid w:val="00D97F5B"/>
    <w:rsid w:val="00DA1CBB"/>
    <w:rsid w:val="00DA2C88"/>
    <w:rsid w:val="00DA302B"/>
    <w:rsid w:val="00DA328F"/>
    <w:rsid w:val="00DB3769"/>
    <w:rsid w:val="00DB7FD4"/>
    <w:rsid w:val="00DB7FE1"/>
    <w:rsid w:val="00DC0F6B"/>
    <w:rsid w:val="00DC2220"/>
    <w:rsid w:val="00DC336A"/>
    <w:rsid w:val="00DC61BA"/>
    <w:rsid w:val="00DD1D1B"/>
    <w:rsid w:val="00DD540A"/>
    <w:rsid w:val="00DD5636"/>
    <w:rsid w:val="00DE06BC"/>
    <w:rsid w:val="00DE2C15"/>
    <w:rsid w:val="00DE31D4"/>
    <w:rsid w:val="00DE31EA"/>
    <w:rsid w:val="00DE35B3"/>
    <w:rsid w:val="00DE38AF"/>
    <w:rsid w:val="00DE6230"/>
    <w:rsid w:val="00DF0739"/>
    <w:rsid w:val="00DF1564"/>
    <w:rsid w:val="00DF25CD"/>
    <w:rsid w:val="00DF4CDA"/>
    <w:rsid w:val="00DF4ED7"/>
    <w:rsid w:val="00DF66F8"/>
    <w:rsid w:val="00DF6E82"/>
    <w:rsid w:val="00DF7C14"/>
    <w:rsid w:val="00DF7CD6"/>
    <w:rsid w:val="00DF7E8E"/>
    <w:rsid w:val="00E02F87"/>
    <w:rsid w:val="00E04F5C"/>
    <w:rsid w:val="00E0608F"/>
    <w:rsid w:val="00E21FDE"/>
    <w:rsid w:val="00E23BD4"/>
    <w:rsid w:val="00E24CE4"/>
    <w:rsid w:val="00E252F6"/>
    <w:rsid w:val="00E25726"/>
    <w:rsid w:val="00E31B0A"/>
    <w:rsid w:val="00E3569C"/>
    <w:rsid w:val="00E42168"/>
    <w:rsid w:val="00E43D68"/>
    <w:rsid w:val="00E47C0A"/>
    <w:rsid w:val="00E57E3B"/>
    <w:rsid w:val="00E6118D"/>
    <w:rsid w:val="00E6216F"/>
    <w:rsid w:val="00E62461"/>
    <w:rsid w:val="00E63469"/>
    <w:rsid w:val="00E63687"/>
    <w:rsid w:val="00E67B30"/>
    <w:rsid w:val="00E67E9C"/>
    <w:rsid w:val="00E7050E"/>
    <w:rsid w:val="00E708EC"/>
    <w:rsid w:val="00E7114D"/>
    <w:rsid w:val="00E73183"/>
    <w:rsid w:val="00E73FFD"/>
    <w:rsid w:val="00E75AAF"/>
    <w:rsid w:val="00E76099"/>
    <w:rsid w:val="00E77490"/>
    <w:rsid w:val="00E77575"/>
    <w:rsid w:val="00E779CA"/>
    <w:rsid w:val="00E77BBD"/>
    <w:rsid w:val="00E77EF3"/>
    <w:rsid w:val="00E83D6D"/>
    <w:rsid w:val="00E8488E"/>
    <w:rsid w:val="00E860DE"/>
    <w:rsid w:val="00E861CD"/>
    <w:rsid w:val="00E9041D"/>
    <w:rsid w:val="00E91109"/>
    <w:rsid w:val="00E93D1D"/>
    <w:rsid w:val="00E94AF9"/>
    <w:rsid w:val="00E95735"/>
    <w:rsid w:val="00E95835"/>
    <w:rsid w:val="00E97E7C"/>
    <w:rsid w:val="00EA0C56"/>
    <w:rsid w:val="00EA17EE"/>
    <w:rsid w:val="00EA1EFE"/>
    <w:rsid w:val="00EA2428"/>
    <w:rsid w:val="00EA25CA"/>
    <w:rsid w:val="00EA6556"/>
    <w:rsid w:val="00EA6E6D"/>
    <w:rsid w:val="00EA7D8A"/>
    <w:rsid w:val="00EA7F85"/>
    <w:rsid w:val="00EB3981"/>
    <w:rsid w:val="00EB3C99"/>
    <w:rsid w:val="00EB3D0F"/>
    <w:rsid w:val="00EB7FEB"/>
    <w:rsid w:val="00EC1C78"/>
    <w:rsid w:val="00EC31D3"/>
    <w:rsid w:val="00EC4161"/>
    <w:rsid w:val="00EC41EF"/>
    <w:rsid w:val="00EC7D46"/>
    <w:rsid w:val="00ED0853"/>
    <w:rsid w:val="00ED1426"/>
    <w:rsid w:val="00ED21A0"/>
    <w:rsid w:val="00ED2456"/>
    <w:rsid w:val="00ED44DC"/>
    <w:rsid w:val="00ED750A"/>
    <w:rsid w:val="00EE012A"/>
    <w:rsid w:val="00EE2526"/>
    <w:rsid w:val="00EE3C4B"/>
    <w:rsid w:val="00EE65C9"/>
    <w:rsid w:val="00EF1312"/>
    <w:rsid w:val="00EF1C91"/>
    <w:rsid w:val="00EF69E9"/>
    <w:rsid w:val="00F01EB5"/>
    <w:rsid w:val="00F050FA"/>
    <w:rsid w:val="00F05138"/>
    <w:rsid w:val="00F070BB"/>
    <w:rsid w:val="00F105B0"/>
    <w:rsid w:val="00F11497"/>
    <w:rsid w:val="00F14717"/>
    <w:rsid w:val="00F2313C"/>
    <w:rsid w:val="00F24DAB"/>
    <w:rsid w:val="00F25E8A"/>
    <w:rsid w:val="00F30883"/>
    <w:rsid w:val="00F3097C"/>
    <w:rsid w:val="00F30B30"/>
    <w:rsid w:val="00F315FD"/>
    <w:rsid w:val="00F318CE"/>
    <w:rsid w:val="00F32B40"/>
    <w:rsid w:val="00F35B26"/>
    <w:rsid w:val="00F35B8F"/>
    <w:rsid w:val="00F35F28"/>
    <w:rsid w:val="00F40B65"/>
    <w:rsid w:val="00F440C2"/>
    <w:rsid w:val="00F4475E"/>
    <w:rsid w:val="00F46A8D"/>
    <w:rsid w:val="00F46FB1"/>
    <w:rsid w:val="00F47ECC"/>
    <w:rsid w:val="00F53BD8"/>
    <w:rsid w:val="00F54E9D"/>
    <w:rsid w:val="00F572CE"/>
    <w:rsid w:val="00F6075A"/>
    <w:rsid w:val="00F611F1"/>
    <w:rsid w:val="00F62829"/>
    <w:rsid w:val="00F63D60"/>
    <w:rsid w:val="00F66724"/>
    <w:rsid w:val="00F70801"/>
    <w:rsid w:val="00F70AF1"/>
    <w:rsid w:val="00F71F69"/>
    <w:rsid w:val="00F72592"/>
    <w:rsid w:val="00F74598"/>
    <w:rsid w:val="00F81DE5"/>
    <w:rsid w:val="00F821C7"/>
    <w:rsid w:val="00F8446E"/>
    <w:rsid w:val="00F8520A"/>
    <w:rsid w:val="00F871E5"/>
    <w:rsid w:val="00F87CD3"/>
    <w:rsid w:val="00F9290C"/>
    <w:rsid w:val="00F95E2A"/>
    <w:rsid w:val="00F96156"/>
    <w:rsid w:val="00FA0B62"/>
    <w:rsid w:val="00FA0EFD"/>
    <w:rsid w:val="00FA23EF"/>
    <w:rsid w:val="00FA4AF6"/>
    <w:rsid w:val="00FA4E6D"/>
    <w:rsid w:val="00FA5589"/>
    <w:rsid w:val="00FA6586"/>
    <w:rsid w:val="00FB0494"/>
    <w:rsid w:val="00FB06A5"/>
    <w:rsid w:val="00FB648D"/>
    <w:rsid w:val="00FC170C"/>
    <w:rsid w:val="00FC21CA"/>
    <w:rsid w:val="00FC251B"/>
    <w:rsid w:val="00FC38DC"/>
    <w:rsid w:val="00FC4D45"/>
    <w:rsid w:val="00FC567C"/>
    <w:rsid w:val="00FC66E9"/>
    <w:rsid w:val="00FD26FA"/>
    <w:rsid w:val="00FD7449"/>
    <w:rsid w:val="00FE0A02"/>
    <w:rsid w:val="00FE35E4"/>
    <w:rsid w:val="00FE4D77"/>
    <w:rsid w:val="00FE5FF4"/>
    <w:rsid w:val="00FE7493"/>
    <w:rsid w:val="00FF1E8E"/>
    <w:rsid w:val="00FF38F6"/>
    <w:rsid w:val="00FF3D08"/>
    <w:rsid w:val="00FF76B9"/>
    <w:rsid w:val="00FF772E"/>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5:docId w15:val="{78F09CF1-F9EA-482F-B5D9-B6B021CC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3D8"/>
    <w:pPr>
      <w:overflowPunct w:val="0"/>
      <w:autoSpaceDE w:val="0"/>
      <w:autoSpaceDN w:val="0"/>
      <w:adjustRightInd w:val="0"/>
      <w:textAlignment w:val="baseline"/>
    </w:pPr>
    <w:rPr>
      <w:rFonts w:ascii="Arial" w:hAnsi="Arial"/>
      <w:i/>
    </w:rPr>
  </w:style>
  <w:style w:type="paragraph" w:styleId="Ttulo1">
    <w:name w:val="heading 1"/>
    <w:basedOn w:val="Normal"/>
    <w:next w:val="Normal"/>
    <w:qFormat/>
    <w:rsid w:val="00DA328F"/>
    <w:pPr>
      <w:keepNext/>
      <w:ind w:firstLine="708"/>
      <w:jc w:val="both"/>
      <w:outlineLvl w:val="0"/>
    </w:pPr>
  </w:style>
  <w:style w:type="paragraph" w:styleId="Ttulo2">
    <w:name w:val="heading 2"/>
    <w:aliases w:val="1.1 Título 2"/>
    <w:basedOn w:val="Normal"/>
    <w:next w:val="Normal"/>
    <w:qFormat/>
    <w:rsid w:val="00DA328F"/>
    <w:pPr>
      <w:keepNext/>
      <w:spacing w:before="240" w:after="60"/>
      <w:outlineLvl w:val="1"/>
    </w:pPr>
    <w:rPr>
      <w:b/>
      <w:i w:val="0"/>
    </w:rPr>
  </w:style>
  <w:style w:type="paragraph" w:styleId="Ttulo3">
    <w:name w:val="heading 3"/>
    <w:aliases w:val="título 3"/>
    <w:basedOn w:val="Normal"/>
    <w:next w:val="Normal"/>
    <w:qFormat/>
    <w:rsid w:val="00DA328F"/>
    <w:pPr>
      <w:keepNext/>
      <w:numPr>
        <w:ilvl w:val="2"/>
        <w:numId w:val="1"/>
      </w:numPr>
      <w:tabs>
        <w:tab w:val="left" w:pos="0"/>
      </w:tabs>
      <w:spacing w:before="240" w:after="60"/>
      <w:outlineLvl w:val="2"/>
    </w:pPr>
    <w:rPr>
      <w:b/>
      <w:i w:val="0"/>
      <w:sz w:val="24"/>
    </w:rPr>
  </w:style>
  <w:style w:type="paragraph" w:styleId="Ttulo4">
    <w:name w:val="heading 4"/>
    <w:basedOn w:val="Normal"/>
    <w:next w:val="Normal"/>
    <w:qFormat/>
    <w:rsid w:val="00DA328F"/>
    <w:pPr>
      <w:keepNext/>
      <w:tabs>
        <w:tab w:val="left" w:pos="0"/>
      </w:tabs>
      <w:spacing w:before="240" w:after="60"/>
      <w:outlineLvl w:val="3"/>
    </w:pPr>
    <w:rPr>
      <w:b/>
      <w:sz w:val="24"/>
    </w:rPr>
  </w:style>
  <w:style w:type="paragraph" w:styleId="Ttulo5">
    <w:name w:val="heading 5"/>
    <w:basedOn w:val="Normal"/>
    <w:next w:val="Normal"/>
    <w:qFormat/>
    <w:rsid w:val="00DA328F"/>
    <w:pPr>
      <w:numPr>
        <w:ilvl w:val="4"/>
        <w:numId w:val="1"/>
      </w:numPr>
      <w:tabs>
        <w:tab w:val="left" w:pos="0"/>
      </w:tabs>
      <w:spacing w:before="240" w:after="60"/>
      <w:outlineLvl w:val="4"/>
    </w:pPr>
    <w:rPr>
      <w:i w:val="0"/>
      <w:sz w:val="22"/>
    </w:rPr>
  </w:style>
  <w:style w:type="paragraph" w:styleId="Ttulo6">
    <w:name w:val="heading 6"/>
    <w:basedOn w:val="Normal"/>
    <w:next w:val="Normal"/>
    <w:qFormat/>
    <w:rsid w:val="00DA328F"/>
    <w:pPr>
      <w:numPr>
        <w:ilvl w:val="5"/>
        <w:numId w:val="1"/>
      </w:numPr>
      <w:tabs>
        <w:tab w:val="left" w:pos="0"/>
      </w:tabs>
      <w:spacing w:before="240" w:after="60"/>
      <w:outlineLvl w:val="5"/>
    </w:pPr>
    <w:rPr>
      <w:sz w:val="22"/>
    </w:rPr>
  </w:style>
  <w:style w:type="paragraph" w:styleId="Ttulo7">
    <w:name w:val="heading 7"/>
    <w:basedOn w:val="Normal"/>
    <w:next w:val="Normal"/>
    <w:qFormat/>
    <w:rsid w:val="00DA328F"/>
    <w:pPr>
      <w:numPr>
        <w:ilvl w:val="6"/>
        <w:numId w:val="1"/>
      </w:numPr>
      <w:tabs>
        <w:tab w:val="left" w:pos="0"/>
      </w:tabs>
      <w:spacing w:before="240" w:after="60"/>
      <w:outlineLvl w:val="6"/>
    </w:pPr>
    <w:rPr>
      <w:i w:val="0"/>
    </w:rPr>
  </w:style>
  <w:style w:type="paragraph" w:styleId="Ttulo8">
    <w:name w:val="heading 8"/>
    <w:basedOn w:val="Normal"/>
    <w:next w:val="Normal"/>
    <w:qFormat/>
    <w:rsid w:val="00DA328F"/>
    <w:pPr>
      <w:numPr>
        <w:ilvl w:val="7"/>
        <w:numId w:val="1"/>
      </w:numPr>
      <w:tabs>
        <w:tab w:val="left" w:pos="0"/>
      </w:tabs>
      <w:spacing w:before="240" w:after="60"/>
      <w:outlineLvl w:val="7"/>
    </w:pPr>
  </w:style>
  <w:style w:type="paragraph" w:styleId="Ttulo9">
    <w:name w:val="heading 9"/>
    <w:basedOn w:val="Normal"/>
    <w:next w:val="Normal"/>
    <w:qFormat/>
    <w:rsid w:val="00DA328F"/>
    <w:pPr>
      <w:numPr>
        <w:ilvl w:val="8"/>
        <w:numId w:val="1"/>
      </w:numPr>
      <w:tabs>
        <w:tab w:val="left" w:pos="0"/>
      </w:tabs>
      <w:spacing w:before="240" w:after="60"/>
      <w:outlineLvl w:val="8"/>
    </w:pPr>
    <w:rPr>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DA328F"/>
    <w:pPr>
      <w:tabs>
        <w:tab w:val="center" w:pos="4419"/>
        <w:tab w:val="right" w:pos="8838"/>
      </w:tabs>
    </w:pPr>
  </w:style>
  <w:style w:type="paragraph" w:styleId="Rodap">
    <w:name w:val="footer"/>
    <w:basedOn w:val="Normal"/>
    <w:rsid w:val="00DA328F"/>
    <w:pPr>
      <w:tabs>
        <w:tab w:val="center" w:pos="4419"/>
        <w:tab w:val="right" w:pos="8838"/>
      </w:tabs>
    </w:pPr>
  </w:style>
  <w:style w:type="character" w:styleId="Nmerodepgina">
    <w:name w:val="page number"/>
    <w:basedOn w:val="Fontepargpadro"/>
    <w:rsid w:val="00DA328F"/>
  </w:style>
  <w:style w:type="paragraph" w:styleId="Corpodetexto">
    <w:name w:val="Body Text"/>
    <w:basedOn w:val="Normal"/>
    <w:link w:val="CorpodetextoChar"/>
    <w:rsid w:val="00DA328F"/>
    <w:pPr>
      <w:spacing w:before="120"/>
      <w:jc w:val="both"/>
    </w:pPr>
    <w:rPr>
      <w:i w:val="0"/>
    </w:rPr>
  </w:style>
  <w:style w:type="paragraph" w:customStyle="1" w:styleId="MapadoDocumento1">
    <w:name w:val="Mapa do Documento1"/>
    <w:basedOn w:val="Normal"/>
    <w:rsid w:val="00DA328F"/>
    <w:pPr>
      <w:shd w:val="clear" w:color="auto" w:fill="000080"/>
    </w:pPr>
    <w:rPr>
      <w:rFonts w:ascii="Tahoma" w:hAnsi="Tahoma"/>
    </w:rPr>
  </w:style>
  <w:style w:type="paragraph" w:customStyle="1" w:styleId="Recuodecorpodetexto21">
    <w:name w:val="Recuo de corpo de texto 21"/>
    <w:basedOn w:val="Normal"/>
    <w:rsid w:val="00DA328F"/>
    <w:pPr>
      <w:ind w:left="993"/>
      <w:jc w:val="both"/>
    </w:pPr>
    <w:rPr>
      <w:i w:val="0"/>
    </w:rPr>
  </w:style>
  <w:style w:type="paragraph" w:customStyle="1" w:styleId="Recuodecorpodetexto31">
    <w:name w:val="Recuo de corpo de texto 31"/>
    <w:basedOn w:val="Normal"/>
    <w:rsid w:val="00DA328F"/>
    <w:pPr>
      <w:spacing w:before="120"/>
      <w:ind w:left="992"/>
      <w:jc w:val="both"/>
    </w:pPr>
    <w:rPr>
      <w:i w:val="0"/>
    </w:rPr>
  </w:style>
  <w:style w:type="paragraph" w:customStyle="1" w:styleId="Corpodetexto21">
    <w:name w:val="Corpo de texto 21"/>
    <w:basedOn w:val="Normal"/>
    <w:rsid w:val="00DA328F"/>
    <w:pPr>
      <w:tabs>
        <w:tab w:val="left" w:pos="1134"/>
      </w:tabs>
      <w:ind w:left="1134"/>
      <w:jc w:val="both"/>
    </w:pPr>
  </w:style>
  <w:style w:type="paragraph" w:customStyle="1" w:styleId="BodyText22">
    <w:name w:val="Body Text 22"/>
    <w:basedOn w:val="Normal"/>
    <w:rsid w:val="00DA328F"/>
    <w:rPr>
      <w:sz w:val="16"/>
    </w:rPr>
  </w:style>
  <w:style w:type="paragraph" w:customStyle="1" w:styleId="BodyText21">
    <w:name w:val="Body Text 21"/>
    <w:basedOn w:val="Normal"/>
    <w:rsid w:val="00DA328F"/>
    <w:pPr>
      <w:tabs>
        <w:tab w:val="left" w:pos="300"/>
        <w:tab w:val="left" w:pos="2121"/>
      </w:tabs>
      <w:ind w:left="709" w:hanging="709"/>
      <w:jc w:val="both"/>
    </w:pPr>
    <w:rPr>
      <w:i w:val="0"/>
      <w:sz w:val="24"/>
    </w:rPr>
  </w:style>
  <w:style w:type="paragraph" w:customStyle="1" w:styleId="cfs">
    <w:name w:val="cfs"/>
    <w:basedOn w:val="Normal"/>
    <w:rsid w:val="00DA328F"/>
    <w:pPr>
      <w:tabs>
        <w:tab w:val="left" w:pos="709"/>
        <w:tab w:val="left" w:pos="6804"/>
      </w:tabs>
      <w:jc w:val="both"/>
    </w:pPr>
    <w:rPr>
      <w:rFonts w:ascii="Times New Roman" w:hAnsi="Times New Roman"/>
      <w:i w:val="0"/>
      <w:sz w:val="24"/>
    </w:rPr>
  </w:style>
  <w:style w:type="paragraph" w:customStyle="1" w:styleId="Corpodetexto31">
    <w:name w:val="Corpo de texto 31"/>
    <w:basedOn w:val="Normal"/>
    <w:rsid w:val="00DA328F"/>
    <w:pPr>
      <w:shd w:val="pct20" w:color="000000" w:fill="FFFFFF"/>
      <w:jc w:val="both"/>
    </w:pPr>
    <w:rPr>
      <w:b/>
      <w:sz w:val="24"/>
    </w:rPr>
  </w:style>
  <w:style w:type="paragraph" w:styleId="Recuodecorpodetexto">
    <w:name w:val="Body Text Indent"/>
    <w:basedOn w:val="Normal"/>
    <w:link w:val="RecuodecorpodetextoChar"/>
    <w:uiPriority w:val="99"/>
    <w:rsid w:val="00DA328F"/>
    <w:pPr>
      <w:tabs>
        <w:tab w:val="left" w:pos="288"/>
        <w:tab w:val="left" w:pos="1008"/>
        <w:tab w:val="left" w:pos="1728"/>
        <w:tab w:val="left" w:pos="2448"/>
        <w:tab w:val="left" w:pos="3168"/>
        <w:tab w:val="left" w:pos="3888"/>
        <w:tab w:val="left" w:pos="4608"/>
        <w:tab w:val="left" w:pos="5328"/>
        <w:tab w:val="left" w:pos="6048"/>
        <w:tab w:val="left" w:pos="6768"/>
      </w:tabs>
      <w:overflowPunct/>
      <w:autoSpaceDE/>
      <w:autoSpaceDN/>
      <w:adjustRightInd/>
      <w:ind w:left="284" w:firstLine="850"/>
      <w:jc w:val="both"/>
      <w:textAlignment w:val="auto"/>
    </w:pPr>
    <w:rPr>
      <w:rFonts w:ascii="Times New Roman" w:hAnsi="Times New Roman"/>
      <w:i w:val="0"/>
      <w:sz w:val="24"/>
    </w:rPr>
  </w:style>
  <w:style w:type="paragraph" w:styleId="Recuodecorpodetexto2">
    <w:name w:val="Body Text Indent 2"/>
    <w:basedOn w:val="Normal"/>
    <w:rsid w:val="00DA328F"/>
    <w:pPr>
      <w:tabs>
        <w:tab w:val="left" w:pos="1008"/>
        <w:tab w:val="left" w:pos="1728"/>
        <w:tab w:val="left" w:pos="2448"/>
        <w:tab w:val="left" w:pos="3168"/>
        <w:tab w:val="left" w:pos="3888"/>
        <w:tab w:val="left" w:pos="4608"/>
        <w:tab w:val="left" w:pos="5328"/>
        <w:tab w:val="left" w:pos="6048"/>
        <w:tab w:val="left" w:pos="6768"/>
      </w:tabs>
      <w:overflowPunct/>
      <w:autoSpaceDE/>
      <w:autoSpaceDN/>
      <w:adjustRightInd/>
      <w:ind w:left="426"/>
      <w:jc w:val="both"/>
      <w:textAlignment w:val="auto"/>
    </w:pPr>
    <w:rPr>
      <w:rFonts w:ascii="Times New Roman" w:hAnsi="Times New Roman"/>
      <w:i w:val="0"/>
      <w:sz w:val="24"/>
    </w:rPr>
  </w:style>
  <w:style w:type="paragraph" w:styleId="Recuodecorpodetexto3">
    <w:name w:val="Body Text Indent 3"/>
    <w:basedOn w:val="Normal"/>
    <w:rsid w:val="00DA328F"/>
    <w:pPr>
      <w:tabs>
        <w:tab w:val="left" w:pos="432"/>
        <w:tab w:val="left" w:pos="567"/>
        <w:tab w:val="left" w:pos="1008"/>
        <w:tab w:val="left" w:pos="1728"/>
        <w:tab w:val="left" w:pos="2448"/>
        <w:tab w:val="left" w:pos="3168"/>
        <w:tab w:val="left" w:pos="3888"/>
        <w:tab w:val="left" w:pos="4608"/>
        <w:tab w:val="left" w:pos="5328"/>
        <w:tab w:val="left" w:pos="6048"/>
        <w:tab w:val="left" w:pos="6768"/>
      </w:tabs>
      <w:overflowPunct/>
      <w:autoSpaceDE/>
      <w:autoSpaceDN/>
      <w:adjustRightInd/>
      <w:ind w:left="709" w:hanging="425"/>
      <w:jc w:val="both"/>
      <w:textAlignment w:val="auto"/>
    </w:pPr>
    <w:rPr>
      <w:rFonts w:ascii="Times New Roman" w:hAnsi="Times New Roman"/>
      <w:i w:val="0"/>
      <w:sz w:val="24"/>
    </w:rPr>
  </w:style>
  <w:style w:type="paragraph" w:styleId="Corpodetexto2">
    <w:name w:val="Body Text 2"/>
    <w:basedOn w:val="Normal"/>
    <w:rsid w:val="00DA328F"/>
    <w:pPr>
      <w:pBdr>
        <w:top w:val="single" w:sz="4" w:space="1" w:color="auto"/>
        <w:left w:val="single" w:sz="4" w:space="4" w:color="auto"/>
        <w:bottom w:val="single" w:sz="4" w:space="1" w:color="auto"/>
        <w:right w:val="single" w:sz="4" w:space="4" w:color="auto"/>
      </w:pBdr>
    </w:pPr>
    <w:rPr>
      <w:i w:val="0"/>
      <w:sz w:val="40"/>
    </w:rPr>
  </w:style>
  <w:style w:type="paragraph" w:styleId="Corpodetexto3">
    <w:name w:val="Body Text 3"/>
    <w:basedOn w:val="Normal"/>
    <w:rsid w:val="00DA328F"/>
    <w:pPr>
      <w:tabs>
        <w:tab w:val="left" w:pos="0"/>
      </w:tabs>
    </w:pPr>
    <w:rPr>
      <w:b/>
    </w:rPr>
  </w:style>
  <w:style w:type="paragraph" w:customStyle="1" w:styleId="Numerado">
    <w:name w:val="Numerado"/>
    <w:rsid w:val="00DA328F"/>
    <w:pPr>
      <w:tabs>
        <w:tab w:val="num" w:pos="1134"/>
        <w:tab w:val="left" w:pos="1418"/>
      </w:tabs>
      <w:ind w:left="1134" w:hanging="1134"/>
      <w:jc w:val="both"/>
    </w:pPr>
    <w:rPr>
      <w:noProof/>
      <w:sz w:val="24"/>
    </w:rPr>
  </w:style>
  <w:style w:type="paragraph" w:customStyle="1" w:styleId="nivel2">
    <w:name w:val="nivel2"/>
    <w:basedOn w:val="Normal"/>
    <w:rsid w:val="00DA328F"/>
    <w:pPr>
      <w:overflowPunct/>
      <w:autoSpaceDE/>
      <w:autoSpaceDN/>
      <w:adjustRightInd/>
      <w:spacing w:before="60"/>
      <w:ind w:left="851"/>
      <w:jc w:val="both"/>
      <w:textAlignment w:val="auto"/>
    </w:pPr>
    <w:rPr>
      <w:rFonts w:ascii="Comic Sans MS" w:hAnsi="Comic Sans MS"/>
      <w:i w:val="0"/>
    </w:rPr>
  </w:style>
  <w:style w:type="paragraph" w:customStyle="1" w:styleId="deobs">
    <w:name w:val="deobs"/>
    <w:basedOn w:val="Normal"/>
    <w:rsid w:val="00DA328F"/>
    <w:pPr>
      <w:overflowPunct/>
      <w:autoSpaceDE/>
      <w:autoSpaceDN/>
      <w:adjustRightInd/>
      <w:ind w:right="-1"/>
      <w:jc w:val="both"/>
      <w:textAlignment w:val="auto"/>
    </w:pPr>
    <w:rPr>
      <w:rFonts w:ascii="Helv" w:hAnsi="Helv"/>
      <w:b/>
      <w:i w:val="0"/>
      <w:sz w:val="24"/>
    </w:rPr>
  </w:style>
  <w:style w:type="paragraph" w:customStyle="1" w:styleId="nivel1">
    <w:name w:val="nivel1"/>
    <w:basedOn w:val="Normal"/>
    <w:rsid w:val="00DA328F"/>
    <w:pPr>
      <w:overflowPunct/>
      <w:autoSpaceDE/>
      <w:autoSpaceDN/>
      <w:adjustRightInd/>
      <w:spacing w:before="60"/>
      <w:ind w:left="284"/>
      <w:jc w:val="both"/>
      <w:textAlignment w:val="auto"/>
    </w:pPr>
    <w:rPr>
      <w:rFonts w:ascii="Comic Sans MS" w:hAnsi="Comic Sans MS"/>
      <w:i w:val="0"/>
    </w:rPr>
  </w:style>
  <w:style w:type="paragraph" w:styleId="Textoembloco">
    <w:name w:val="Block Text"/>
    <w:basedOn w:val="Normal"/>
    <w:rsid w:val="00DA328F"/>
    <w:pPr>
      <w:tabs>
        <w:tab w:val="left" w:leader="dot" w:pos="6804"/>
        <w:tab w:val="right" w:pos="8505"/>
        <w:tab w:val="right" w:leader="underscore" w:pos="9072"/>
      </w:tabs>
      <w:overflowPunct/>
      <w:autoSpaceDE/>
      <w:autoSpaceDN/>
      <w:adjustRightInd/>
      <w:ind w:left="426" w:right="-1" w:hanging="426"/>
      <w:jc w:val="both"/>
      <w:textAlignment w:val="auto"/>
    </w:pPr>
    <w:rPr>
      <w:i w:val="0"/>
    </w:rPr>
  </w:style>
  <w:style w:type="paragraph" w:customStyle="1" w:styleId="Estilo1">
    <w:name w:val="Estilo1"/>
    <w:basedOn w:val="Normal"/>
    <w:rsid w:val="00DA328F"/>
    <w:pPr>
      <w:widowControl w:val="0"/>
      <w:tabs>
        <w:tab w:val="left" w:pos="1418"/>
      </w:tabs>
      <w:overflowPunct/>
      <w:autoSpaceDE/>
      <w:autoSpaceDN/>
      <w:adjustRightInd/>
      <w:spacing w:before="120" w:after="120"/>
      <w:ind w:left="1418" w:hanging="1418"/>
      <w:jc w:val="both"/>
      <w:textAlignment w:val="auto"/>
    </w:pPr>
    <w:rPr>
      <w:i w:val="0"/>
      <w:snapToGrid w:val="0"/>
    </w:rPr>
  </w:style>
  <w:style w:type="paragraph" w:customStyle="1" w:styleId="Preformatted">
    <w:name w:val="Preformatted"/>
    <w:basedOn w:val="Normal"/>
    <w:rsid w:val="00DA328F"/>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autoSpaceDE/>
      <w:autoSpaceDN/>
      <w:adjustRightInd/>
      <w:textAlignment w:val="auto"/>
    </w:pPr>
    <w:rPr>
      <w:rFonts w:ascii="Courier New" w:hAnsi="Courier New"/>
      <w:i w:val="0"/>
      <w:snapToGrid w:val="0"/>
    </w:rPr>
  </w:style>
  <w:style w:type="paragraph" w:styleId="TextosemFormatao">
    <w:name w:val="Plain Text"/>
    <w:basedOn w:val="Normal"/>
    <w:rsid w:val="00DA328F"/>
    <w:pPr>
      <w:overflowPunct/>
      <w:autoSpaceDE/>
      <w:autoSpaceDN/>
      <w:adjustRightInd/>
      <w:textAlignment w:val="auto"/>
    </w:pPr>
    <w:rPr>
      <w:rFonts w:ascii="Courier New" w:hAnsi="Courier New"/>
      <w:i w:val="0"/>
    </w:rPr>
  </w:style>
  <w:style w:type="paragraph" w:customStyle="1" w:styleId="Padro">
    <w:name w:val="Padrão"/>
    <w:rsid w:val="00DA328F"/>
    <w:pPr>
      <w:widowControl w:val="0"/>
      <w:autoSpaceDE w:val="0"/>
      <w:autoSpaceDN w:val="0"/>
      <w:adjustRightInd w:val="0"/>
    </w:pPr>
    <w:rPr>
      <w:rFonts w:eastAsia="SimSun"/>
      <w:sz w:val="24"/>
    </w:rPr>
  </w:style>
  <w:style w:type="paragraph" w:styleId="PargrafodaLista">
    <w:name w:val="List Paragraph"/>
    <w:basedOn w:val="Normal"/>
    <w:uiPriority w:val="34"/>
    <w:qFormat/>
    <w:rsid w:val="00663992"/>
    <w:pPr>
      <w:ind w:left="708"/>
    </w:pPr>
  </w:style>
  <w:style w:type="paragraph" w:styleId="SemEspaamento">
    <w:name w:val="No Spacing"/>
    <w:uiPriority w:val="1"/>
    <w:qFormat/>
    <w:rsid w:val="000674CC"/>
    <w:rPr>
      <w:rFonts w:ascii="Calibri" w:eastAsia="Calibri" w:hAnsi="Calibri"/>
      <w:sz w:val="22"/>
      <w:szCs w:val="22"/>
      <w:lang w:eastAsia="en-US"/>
    </w:rPr>
  </w:style>
  <w:style w:type="character" w:customStyle="1" w:styleId="Ttulo1Char">
    <w:name w:val="Título 1 Char"/>
    <w:basedOn w:val="Fontepargpadro"/>
    <w:rsid w:val="00F72592"/>
    <w:rPr>
      <w:rFonts w:ascii="Arial" w:hAnsi="Arial" w:cs="Arial"/>
      <w:b/>
      <w:bCs/>
      <w:caps/>
      <w:kern w:val="32"/>
      <w:sz w:val="24"/>
      <w:szCs w:val="24"/>
      <w:lang w:val="pt-BR" w:eastAsia="pt-BR" w:bidi="ar-SA"/>
    </w:rPr>
  </w:style>
  <w:style w:type="paragraph" w:styleId="Textodebalo">
    <w:name w:val="Balloon Text"/>
    <w:basedOn w:val="Normal"/>
    <w:link w:val="TextodebaloChar"/>
    <w:rsid w:val="00F72592"/>
    <w:pPr>
      <w:keepNext/>
      <w:overflowPunct/>
      <w:autoSpaceDE/>
      <w:autoSpaceDN/>
      <w:adjustRightInd/>
      <w:textAlignment w:val="auto"/>
    </w:pPr>
    <w:rPr>
      <w:rFonts w:ascii="Tahoma" w:hAnsi="Tahoma" w:cs="Tahoma"/>
      <w:i w:val="0"/>
      <w:sz w:val="16"/>
      <w:szCs w:val="16"/>
    </w:rPr>
  </w:style>
  <w:style w:type="character" w:customStyle="1" w:styleId="TextodebaloChar">
    <w:name w:val="Texto de balão Char"/>
    <w:basedOn w:val="Fontepargpadro"/>
    <w:link w:val="Textodebalo"/>
    <w:rsid w:val="00F72592"/>
    <w:rPr>
      <w:rFonts w:ascii="Tahoma" w:hAnsi="Tahoma" w:cs="Tahoma"/>
      <w:sz w:val="16"/>
      <w:szCs w:val="16"/>
    </w:rPr>
  </w:style>
  <w:style w:type="paragraph" w:styleId="Sumrio3">
    <w:name w:val="toc 3"/>
    <w:basedOn w:val="Normal"/>
    <w:next w:val="Normal"/>
    <w:autoRedefine/>
    <w:rsid w:val="00F72592"/>
    <w:pPr>
      <w:overflowPunct/>
      <w:autoSpaceDE/>
      <w:autoSpaceDN/>
      <w:adjustRightInd/>
      <w:ind w:left="480"/>
      <w:textAlignment w:val="auto"/>
    </w:pPr>
    <w:rPr>
      <w:rFonts w:ascii="Times New Roman" w:hAnsi="Times New Roman"/>
      <w:i w:val="0"/>
      <w:sz w:val="24"/>
      <w:szCs w:val="24"/>
    </w:rPr>
  </w:style>
  <w:style w:type="paragraph" w:styleId="Remissivo4">
    <w:name w:val="index 4"/>
    <w:basedOn w:val="Normal"/>
    <w:next w:val="Normal"/>
    <w:autoRedefine/>
    <w:rsid w:val="00F72592"/>
    <w:pPr>
      <w:overflowPunct/>
      <w:autoSpaceDE/>
      <w:autoSpaceDN/>
      <w:adjustRightInd/>
      <w:ind w:left="960" w:hanging="240"/>
      <w:textAlignment w:val="auto"/>
    </w:pPr>
    <w:rPr>
      <w:rFonts w:ascii="Times New Roman" w:hAnsi="Times New Roman"/>
      <w:i w:val="0"/>
      <w:sz w:val="24"/>
      <w:szCs w:val="24"/>
    </w:rPr>
  </w:style>
  <w:style w:type="character" w:styleId="Refdecomentrio">
    <w:name w:val="annotation reference"/>
    <w:basedOn w:val="Fontepargpadro"/>
    <w:rsid w:val="00F72592"/>
    <w:rPr>
      <w:sz w:val="16"/>
      <w:szCs w:val="16"/>
    </w:rPr>
  </w:style>
  <w:style w:type="paragraph" w:styleId="Textodecomentrio">
    <w:name w:val="annotation text"/>
    <w:basedOn w:val="Normal"/>
    <w:link w:val="TextodecomentrioChar"/>
    <w:rsid w:val="00F72592"/>
    <w:pPr>
      <w:keepNext/>
      <w:overflowPunct/>
      <w:autoSpaceDE/>
      <w:autoSpaceDN/>
      <w:adjustRightInd/>
      <w:textAlignment w:val="auto"/>
    </w:pPr>
    <w:rPr>
      <w:rFonts w:ascii="Times New Roman" w:hAnsi="Times New Roman"/>
      <w:i w:val="0"/>
    </w:rPr>
  </w:style>
  <w:style w:type="character" w:customStyle="1" w:styleId="TextodecomentrioChar">
    <w:name w:val="Texto de comentário Char"/>
    <w:basedOn w:val="Fontepargpadro"/>
    <w:link w:val="Textodecomentrio"/>
    <w:rsid w:val="00F72592"/>
  </w:style>
  <w:style w:type="paragraph" w:styleId="Assuntodocomentrio">
    <w:name w:val="annotation subject"/>
    <w:basedOn w:val="Textodecomentrio"/>
    <w:next w:val="Textodecomentrio"/>
    <w:link w:val="AssuntodocomentrioChar"/>
    <w:rsid w:val="00F72592"/>
    <w:rPr>
      <w:b/>
      <w:bCs/>
    </w:rPr>
  </w:style>
  <w:style w:type="character" w:customStyle="1" w:styleId="AssuntodocomentrioChar">
    <w:name w:val="Assunto do comentário Char"/>
    <w:basedOn w:val="TextodecomentrioChar"/>
    <w:link w:val="Assuntodocomentrio"/>
    <w:rsid w:val="00F72592"/>
    <w:rPr>
      <w:b/>
      <w:bCs/>
    </w:rPr>
  </w:style>
  <w:style w:type="paragraph" w:styleId="Legenda">
    <w:name w:val="caption"/>
    <w:basedOn w:val="Normal"/>
    <w:next w:val="Normal"/>
    <w:qFormat/>
    <w:rsid w:val="00F72592"/>
    <w:pPr>
      <w:overflowPunct/>
      <w:autoSpaceDE/>
      <w:autoSpaceDN/>
      <w:adjustRightInd/>
      <w:jc w:val="center"/>
      <w:textAlignment w:val="auto"/>
    </w:pPr>
    <w:rPr>
      <w:rFonts w:ascii="Times New Roman" w:hAnsi="Times New Roman"/>
      <w:i w:val="0"/>
      <w:sz w:val="28"/>
    </w:rPr>
  </w:style>
  <w:style w:type="paragraph" w:styleId="Sumrio1">
    <w:name w:val="toc 1"/>
    <w:basedOn w:val="Normal"/>
    <w:next w:val="Normal"/>
    <w:autoRedefine/>
    <w:rsid w:val="00F72592"/>
    <w:pPr>
      <w:tabs>
        <w:tab w:val="left" w:pos="720"/>
        <w:tab w:val="right" w:leader="dot" w:pos="9629"/>
      </w:tabs>
      <w:overflowPunct/>
      <w:autoSpaceDE/>
      <w:autoSpaceDN/>
      <w:adjustRightInd/>
      <w:jc w:val="both"/>
      <w:textAlignment w:val="auto"/>
    </w:pPr>
    <w:rPr>
      <w:rFonts w:ascii="Times New Roman" w:eastAsia="MS Mincho" w:hAnsi="Times New Roman"/>
      <w:b/>
      <w:bCs/>
      <w:i w:val="0"/>
      <w:caps/>
      <w:noProof/>
      <w:sz w:val="16"/>
      <w:szCs w:val="18"/>
    </w:rPr>
  </w:style>
  <w:style w:type="character" w:customStyle="1" w:styleId="CorpodetextoChar">
    <w:name w:val="Corpo de texto Char"/>
    <w:basedOn w:val="Fontepargpadro"/>
    <w:link w:val="Corpodetexto"/>
    <w:rsid w:val="00F72592"/>
    <w:rPr>
      <w:rFonts w:ascii="Arial" w:hAnsi="Arial"/>
    </w:rPr>
  </w:style>
  <w:style w:type="character" w:customStyle="1" w:styleId="RecuodecorpodetextoChar">
    <w:name w:val="Recuo de corpo de texto Char"/>
    <w:basedOn w:val="Fontepargpadro"/>
    <w:link w:val="Recuodecorpodetexto"/>
    <w:uiPriority w:val="99"/>
    <w:rsid w:val="00F72592"/>
    <w:rPr>
      <w:sz w:val="24"/>
    </w:rPr>
  </w:style>
  <w:style w:type="paragraph" w:customStyle="1" w:styleId="Recuodecorpodetexto211">
    <w:name w:val="Recuo de corpo de texto 211"/>
    <w:basedOn w:val="Normal"/>
    <w:rsid w:val="00F72592"/>
    <w:pPr>
      <w:tabs>
        <w:tab w:val="left" w:pos="1008"/>
        <w:tab w:val="left" w:pos="1728"/>
        <w:tab w:val="left" w:pos="2448"/>
        <w:tab w:val="left" w:pos="3168"/>
        <w:tab w:val="left" w:pos="3888"/>
        <w:tab w:val="left" w:pos="4608"/>
        <w:tab w:val="left" w:pos="5328"/>
        <w:tab w:val="left" w:pos="6048"/>
        <w:tab w:val="left" w:pos="6768"/>
      </w:tabs>
      <w:suppressAutoHyphens/>
      <w:overflowPunct/>
      <w:autoSpaceDE/>
      <w:autoSpaceDN/>
      <w:adjustRightInd/>
      <w:ind w:left="426"/>
      <w:jc w:val="both"/>
      <w:textAlignment w:val="auto"/>
    </w:pPr>
    <w:rPr>
      <w:rFonts w:ascii="Times New Roman" w:hAnsi="Times New Roman"/>
      <w:i w:val="0"/>
      <w:sz w:val="24"/>
      <w:lang w:eastAsia="ar-SA"/>
    </w:rPr>
  </w:style>
  <w:style w:type="character" w:customStyle="1" w:styleId="CabealhoChar">
    <w:name w:val="Cabeçalho Char"/>
    <w:basedOn w:val="Fontepargpadro"/>
    <w:link w:val="Cabealho"/>
    <w:uiPriority w:val="99"/>
    <w:rsid w:val="00161420"/>
    <w:rPr>
      <w:rFonts w:ascii="Arial" w:hAnsi="Arial"/>
      <w:i/>
    </w:rPr>
  </w:style>
  <w:style w:type="table" w:styleId="Tabelacomgrade">
    <w:name w:val="Table Grid"/>
    <w:basedOn w:val="Tabelanormal"/>
    <w:rsid w:val="00CC49D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28321">
      <w:bodyDiv w:val="1"/>
      <w:marLeft w:val="0"/>
      <w:marRight w:val="0"/>
      <w:marTop w:val="0"/>
      <w:marBottom w:val="0"/>
      <w:divBdr>
        <w:top w:val="none" w:sz="0" w:space="0" w:color="auto"/>
        <w:left w:val="none" w:sz="0" w:space="0" w:color="auto"/>
        <w:bottom w:val="none" w:sz="0" w:space="0" w:color="auto"/>
        <w:right w:val="none" w:sz="0" w:space="0" w:color="auto"/>
      </w:divBdr>
    </w:div>
    <w:div w:id="192040686">
      <w:bodyDiv w:val="1"/>
      <w:marLeft w:val="0"/>
      <w:marRight w:val="0"/>
      <w:marTop w:val="0"/>
      <w:marBottom w:val="0"/>
      <w:divBdr>
        <w:top w:val="none" w:sz="0" w:space="0" w:color="auto"/>
        <w:left w:val="none" w:sz="0" w:space="0" w:color="auto"/>
        <w:bottom w:val="none" w:sz="0" w:space="0" w:color="auto"/>
        <w:right w:val="none" w:sz="0" w:space="0" w:color="auto"/>
      </w:divBdr>
    </w:div>
    <w:div w:id="194969660">
      <w:bodyDiv w:val="1"/>
      <w:marLeft w:val="0"/>
      <w:marRight w:val="0"/>
      <w:marTop w:val="0"/>
      <w:marBottom w:val="0"/>
      <w:divBdr>
        <w:top w:val="none" w:sz="0" w:space="0" w:color="auto"/>
        <w:left w:val="none" w:sz="0" w:space="0" w:color="auto"/>
        <w:bottom w:val="none" w:sz="0" w:space="0" w:color="auto"/>
        <w:right w:val="none" w:sz="0" w:space="0" w:color="auto"/>
      </w:divBdr>
    </w:div>
    <w:div w:id="230240018">
      <w:bodyDiv w:val="1"/>
      <w:marLeft w:val="0"/>
      <w:marRight w:val="0"/>
      <w:marTop w:val="0"/>
      <w:marBottom w:val="0"/>
      <w:divBdr>
        <w:top w:val="none" w:sz="0" w:space="0" w:color="auto"/>
        <w:left w:val="none" w:sz="0" w:space="0" w:color="auto"/>
        <w:bottom w:val="none" w:sz="0" w:space="0" w:color="auto"/>
        <w:right w:val="none" w:sz="0" w:space="0" w:color="auto"/>
      </w:divBdr>
    </w:div>
    <w:div w:id="280111596">
      <w:bodyDiv w:val="1"/>
      <w:marLeft w:val="0"/>
      <w:marRight w:val="0"/>
      <w:marTop w:val="0"/>
      <w:marBottom w:val="0"/>
      <w:divBdr>
        <w:top w:val="none" w:sz="0" w:space="0" w:color="auto"/>
        <w:left w:val="none" w:sz="0" w:space="0" w:color="auto"/>
        <w:bottom w:val="none" w:sz="0" w:space="0" w:color="auto"/>
        <w:right w:val="none" w:sz="0" w:space="0" w:color="auto"/>
      </w:divBdr>
    </w:div>
    <w:div w:id="337122722">
      <w:bodyDiv w:val="1"/>
      <w:marLeft w:val="0"/>
      <w:marRight w:val="0"/>
      <w:marTop w:val="0"/>
      <w:marBottom w:val="0"/>
      <w:divBdr>
        <w:top w:val="none" w:sz="0" w:space="0" w:color="auto"/>
        <w:left w:val="none" w:sz="0" w:space="0" w:color="auto"/>
        <w:bottom w:val="none" w:sz="0" w:space="0" w:color="auto"/>
        <w:right w:val="none" w:sz="0" w:space="0" w:color="auto"/>
      </w:divBdr>
    </w:div>
    <w:div w:id="374811572">
      <w:bodyDiv w:val="1"/>
      <w:marLeft w:val="0"/>
      <w:marRight w:val="0"/>
      <w:marTop w:val="0"/>
      <w:marBottom w:val="0"/>
      <w:divBdr>
        <w:top w:val="none" w:sz="0" w:space="0" w:color="auto"/>
        <w:left w:val="none" w:sz="0" w:space="0" w:color="auto"/>
        <w:bottom w:val="none" w:sz="0" w:space="0" w:color="auto"/>
        <w:right w:val="none" w:sz="0" w:space="0" w:color="auto"/>
      </w:divBdr>
    </w:div>
    <w:div w:id="1116633088">
      <w:bodyDiv w:val="1"/>
      <w:marLeft w:val="0"/>
      <w:marRight w:val="0"/>
      <w:marTop w:val="0"/>
      <w:marBottom w:val="0"/>
      <w:divBdr>
        <w:top w:val="none" w:sz="0" w:space="0" w:color="auto"/>
        <w:left w:val="none" w:sz="0" w:space="0" w:color="auto"/>
        <w:bottom w:val="none" w:sz="0" w:space="0" w:color="auto"/>
        <w:right w:val="none" w:sz="0" w:space="0" w:color="auto"/>
      </w:divBdr>
    </w:div>
    <w:div w:id="1143349593">
      <w:bodyDiv w:val="1"/>
      <w:marLeft w:val="0"/>
      <w:marRight w:val="0"/>
      <w:marTop w:val="0"/>
      <w:marBottom w:val="0"/>
      <w:divBdr>
        <w:top w:val="none" w:sz="0" w:space="0" w:color="auto"/>
        <w:left w:val="none" w:sz="0" w:space="0" w:color="auto"/>
        <w:bottom w:val="none" w:sz="0" w:space="0" w:color="auto"/>
        <w:right w:val="none" w:sz="0" w:space="0" w:color="auto"/>
      </w:divBdr>
    </w:div>
    <w:div w:id="1429543077">
      <w:bodyDiv w:val="1"/>
      <w:marLeft w:val="0"/>
      <w:marRight w:val="0"/>
      <w:marTop w:val="0"/>
      <w:marBottom w:val="0"/>
      <w:divBdr>
        <w:top w:val="none" w:sz="0" w:space="0" w:color="auto"/>
        <w:left w:val="none" w:sz="0" w:space="0" w:color="auto"/>
        <w:bottom w:val="none" w:sz="0" w:space="0" w:color="auto"/>
        <w:right w:val="none" w:sz="0" w:space="0" w:color="auto"/>
      </w:divBdr>
    </w:div>
    <w:div w:id="1465929747">
      <w:bodyDiv w:val="1"/>
      <w:marLeft w:val="0"/>
      <w:marRight w:val="0"/>
      <w:marTop w:val="0"/>
      <w:marBottom w:val="0"/>
      <w:divBdr>
        <w:top w:val="none" w:sz="0" w:space="0" w:color="auto"/>
        <w:left w:val="none" w:sz="0" w:space="0" w:color="auto"/>
        <w:bottom w:val="none" w:sz="0" w:space="0" w:color="auto"/>
        <w:right w:val="none" w:sz="0" w:space="0" w:color="auto"/>
      </w:divBdr>
    </w:div>
    <w:div w:id="2019116620">
      <w:bodyDiv w:val="1"/>
      <w:marLeft w:val="0"/>
      <w:marRight w:val="0"/>
      <w:marTop w:val="0"/>
      <w:marBottom w:val="0"/>
      <w:divBdr>
        <w:top w:val="none" w:sz="0" w:space="0" w:color="auto"/>
        <w:left w:val="none" w:sz="0" w:space="0" w:color="auto"/>
        <w:bottom w:val="none" w:sz="0" w:space="0" w:color="auto"/>
        <w:right w:val="none" w:sz="0" w:space="0" w:color="auto"/>
      </w:divBdr>
    </w:div>
    <w:div w:id="205704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6F224-479B-42F5-9812-03DE4E88D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8738</Words>
  <Characters>47189</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DISCRIMINAÇÕES TÉCNICAS</vt:lpstr>
    </vt:vector>
  </TitlesOfParts>
  <Company>PARTICULAR</Company>
  <LinksUpToDate>false</LinksUpToDate>
  <CharactersWithSpaces>55816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DISCRIMINAÇÕES TÉCNICAS</dc:title>
  <dc:subject/>
  <dc:creator>MB ARQUITETURA</dc:creator>
  <cp:keywords/>
  <dc:description/>
  <cp:lastModifiedBy>Deilson Pires Cavalcante</cp:lastModifiedBy>
  <cp:revision>2</cp:revision>
  <cp:lastPrinted>2013-09-17T16:55:00Z</cp:lastPrinted>
  <dcterms:created xsi:type="dcterms:W3CDTF">2015-09-01T11:08:00Z</dcterms:created>
  <dcterms:modified xsi:type="dcterms:W3CDTF">2015-09-01T11:08:00Z</dcterms:modified>
</cp:coreProperties>
</file>